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35A95" w14:textId="289B3816" w:rsidR="009D03BB" w:rsidRPr="009D03BB" w:rsidRDefault="0092301E" w:rsidP="0092301E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2996BE2D" w14:textId="77777777" w:rsidR="009D03BB" w:rsidRDefault="009D03BB" w:rsidP="00B96B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0A9918" w14:textId="77777777" w:rsidR="007E4B34" w:rsidRDefault="00763267" w:rsidP="00B96B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3267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7BA69391" wp14:editId="40782B2B">
            <wp:extent cx="548640" cy="624840"/>
            <wp:effectExtent l="19050" t="0" r="381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A80A57" w14:textId="77777777" w:rsidR="00862F5F" w:rsidRDefault="00862F5F" w:rsidP="00B96B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506F29" w14:textId="51F87C2C" w:rsidR="00776F79" w:rsidRDefault="00F249DB" w:rsidP="00776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C7666C" wp14:editId="4BDD1E44">
            <wp:extent cx="5534025" cy="685898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342" cy="686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D4EBD" w14:textId="77777777" w:rsidR="00F249DB" w:rsidRDefault="00F249DB" w:rsidP="00AD4D96">
      <w:pPr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sectPr w:rsidR="00F249DB" w:rsidSect="0002144A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6065CE3C" w14:textId="54F80464" w:rsidR="00AD4D96" w:rsidRDefault="00AD4D96" w:rsidP="00AD4D96">
      <w:pPr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lastRenderedPageBreak/>
        <w:t>ОГЛАВЛЕНИЕ</w:t>
      </w:r>
    </w:p>
    <w:p w14:paraId="3CA5AF23" w14:textId="77777777" w:rsidR="00AD4D96" w:rsidRPr="005834DC" w:rsidRDefault="00AD4D96" w:rsidP="00AD4D96">
      <w:pPr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8"/>
          <w:szCs w:val="8"/>
        </w:rPr>
      </w:pPr>
    </w:p>
    <w:p w14:paraId="3B3C954D" w14:textId="77777777" w:rsidR="00AD4D96" w:rsidRPr="005834DC" w:rsidRDefault="00AD4D96" w:rsidP="00AD4D96">
      <w:pPr>
        <w:shd w:val="clear" w:color="auto" w:fill="365F91" w:themeFill="accent1" w:themeFillShade="BF"/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8"/>
          <w:szCs w:val="8"/>
        </w:rPr>
      </w:pPr>
    </w:p>
    <w:p w14:paraId="1E387EAC" w14:textId="77777777" w:rsidR="00AD4D96" w:rsidRDefault="00AD4D96" w:rsidP="00AD4D9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96"/>
        <w:gridCol w:w="8208"/>
        <w:gridCol w:w="667"/>
      </w:tblGrid>
      <w:tr w:rsidR="00AD4D96" w14:paraId="61F7C42B" w14:textId="77777777" w:rsidTr="00953595">
        <w:tc>
          <w:tcPr>
            <w:tcW w:w="8904" w:type="dxa"/>
            <w:gridSpan w:val="2"/>
          </w:tcPr>
          <w:p w14:paraId="1EE47928" w14:textId="656BF56B" w:rsidR="00AD4D96" w:rsidRPr="005101FA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 МЕРОПРИЯТИЙ ПО РЕАЛИЗАЦИИ СТРАТЕГИИ ВЫБРАННОГО ЦЕЛЕВОГО СЦЕНАРИЯ РА</w:t>
            </w:r>
            <w:r w:rsidR="007E4B34">
              <w:rPr>
                <w:rFonts w:ascii="Times New Roman" w:hAnsi="Times New Roman" w:cs="Times New Roman"/>
                <w:b/>
              </w:rPr>
              <w:t>ЗВИТИЯ ГОРОД</w:t>
            </w:r>
            <w:r w:rsidR="00AB547D">
              <w:rPr>
                <w:rFonts w:ascii="Times New Roman" w:hAnsi="Times New Roman" w:cs="Times New Roman"/>
                <w:b/>
              </w:rPr>
              <w:t>А</w:t>
            </w:r>
            <w:r w:rsidR="001874B4">
              <w:rPr>
                <w:rFonts w:ascii="Times New Roman" w:hAnsi="Times New Roman" w:cs="Times New Roman"/>
                <w:b/>
              </w:rPr>
              <w:t xml:space="preserve"> </w:t>
            </w:r>
            <w:r w:rsidR="00A406B2">
              <w:rPr>
                <w:rFonts w:ascii="Times New Roman" w:hAnsi="Times New Roman" w:cs="Times New Roman"/>
                <w:b/>
              </w:rPr>
              <w:t>ОБЬ</w:t>
            </w:r>
            <w:r>
              <w:rPr>
                <w:rFonts w:ascii="Times New Roman" w:hAnsi="Times New Roman" w:cs="Times New Roman"/>
                <w:b/>
              </w:rPr>
              <w:t xml:space="preserve"> НОВОСИБИРСКОЙ О</w:t>
            </w:r>
            <w:r w:rsidR="00B97DC4">
              <w:rPr>
                <w:rFonts w:ascii="Times New Roman" w:hAnsi="Times New Roman" w:cs="Times New Roman"/>
                <w:b/>
              </w:rPr>
              <w:t xml:space="preserve">БЛАСТИ 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3E08A31C" w14:textId="77777777" w:rsidR="00AD4D9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1CA522" w14:textId="049BAF67" w:rsidR="00F16287" w:rsidRPr="005101FA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31D2984A" w14:textId="77777777" w:rsidTr="00953595">
        <w:tc>
          <w:tcPr>
            <w:tcW w:w="696" w:type="dxa"/>
          </w:tcPr>
          <w:p w14:paraId="792D9603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208" w:type="dxa"/>
          </w:tcPr>
          <w:p w14:paraId="64E0DC9C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 xml:space="preserve">Стратегическое направление (СН-1) </w:t>
            </w:r>
          </w:p>
          <w:p w14:paraId="217C3FB0" w14:textId="71B61E03" w:rsidR="00AD4D96" w:rsidRPr="00CC0586" w:rsidRDefault="001433B2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 xml:space="preserve">«ГОРОД ОБЬ – </w:t>
            </w:r>
            <w:proofErr w:type="gramStart"/>
            <w:r w:rsidRPr="00CC0586">
              <w:rPr>
                <w:rFonts w:ascii="Times New Roman" w:hAnsi="Times New Roman" w:cs="Times New Roman"/>
                <w:b/>
              </w:rPr>
              <w:t>ЭТО</w:t>
            </w:r>
            <w:proofErr w:type="gramEnd"/>
            <w:r w:rsidRPr="00CC0586">
              <w:rPr>
                <w:rFonts w:ascii="Times New Roman" w:hAnsi="Times New Roman" w:cs="Times New Roman"/>
                <w:b/>
              </w:rPr>
              <w:t xml:space="preserve"> ПРЕЖДЕ ВСЕГО ЛЮДИ, ЖИВУЩИЕ В НЕМ» …</w:t>
            </w:r>
            <w:r w:rsidR="00372A48">
              <w:rPr>
                <w:rFonts w:ascii="Times New Roman" w:hAnsi="Times New Roman" w:cs="Times New Roman"/>
                <w:b/>
              </w:rPr>
              <w:t>.</w:t>
            </w:r>
            <w:r w:rsidRPr="00CC0586">
              <w:rPr>
                <w:rFonts w:ascii="Times New Roman" w:hAnsi="Times New Roman" w:cs="Times New Roman"/>
                <w:b/>
              </w:rPr>
              <w:t>………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36A415CF" w14:textId="77777777" w:rsidR="00F16287" w:rsidRPr="00CC0586" w:rsidRDefault="00F16287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E57BFE" w14:textId="42D70D5C" w:rsidR="00AD4D96" w:rsidRPr="00CC0586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2A1A7922" w14:textId="77777777" w:rsidTr="00953595">
        <w:tc>
          <w:tcPr>
            <w:tcW w:w="696" w:type="dxa"/>
          </w:tcPr>
          <w:p w14:paraId="772920A0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08" w:type="dxa"/>
          </w:tcPr>
          <w:p w14:paraId="7FD5A0D8" w14:textId="548BABB5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 xml:space="preserve">Стратегическая программа </w:t>
            </w:r>
            <w:r w:rsidR="007E4B34" w:rsidRPr="00CC0586">
              <w:rPr>
                <w:rFonts w:ascii="Times New Roman" w:hAnsi="Times New Roman" w:cs="Times New Roman"/>
              </w:rPr>
              <w:t>(СП-1.1) «</w:t>
            </w:r>
            <w:r w:rsidR="001433B2" w:rsidRPr="00CC0586">
              <w:rPr>
                <w:rFonts w:ascii="Times New Roman" w:hAnsi="Times New Roman" w:cs="Times New Roman"/>
              </w:rPr>
              <w:t>ГОРОД ОБЬ – ТЕРРИТОРИЯ ЗДОРОВЫХ ЛЮДЕЙ</w:t>
            </w:r>
            <w:r w:rsidRPr="00CC0586">
              <w:rPr>
                <w:rFonts w:ascii="Times New Roman" w:hAnsi="Times New Roman" w:cs="Times New Roman"/>
              </w:rPr>
              <w:t>» ……</w:t>
            </w:r>
            <w:r w:rsidR="00B97DC4" w:rsidRPr="00CC0586">
              <w:rPr>
                <w:rFonts w:ascii="Times New Roman" w:hAnsi="Times New Roman" w:cs="Times New Roman"/>
              </w:rPr>
              <w:t>……</w:t>
            </w:r>
            <w:r w:rsidR="001433B2" w:rsidRPr="00CC0586">
              <w:rPr>
                <w:rFonts w:ascii="Times New Roman" w:hAnsi="Times New Roman" w:cs="Times New Roman"/>
              </w:rPr>
              <w:t>……………………………………………………………</w:t>
            </w:r>
            <w:r w:rsidR="00372A48">
              <w:rPr>
                <w:rFonts w:ascii="Times New Roman" w:hAnsi="Times New Roman" w:cs="Times New Roman"/>
              </w:rPr>
              <w:t>.</w:t>
            </w:r>
            <w:r w:rsidR="00871986">
              <w:rPr>
                <w:rFonts w:ascii="Times New Roman" w:hAnsi="Times New Roman" w:cs="Times New Roman"/>
              </w:rPr>
              <w:t>.</w:t>
            </w:r>
            <w:r w:rsidR="00372A48">
              <w:rPr>
                <w:rFonts w:ascii="Times New Roman" w:hAnsi="Times New Roman" w:cs="Times New Roman"/>
              </w:rPr>
              <w:t>.</w:t>
            </w:r>
            <w:r w:rsidR="001433B2" w:rsidRPr="00CC0586">
              <w:rPr>
                <w:rFonts w:ascii="Times New Roman" w:hAnsi="Times New Roman" w:cs="Times New Roman"/>
              </w:rPr>
              <w:t>…</w:t>
            </w:r>
            <w:r w:rsidR="00372A48">
              <w:rPr>
                <w:rFonts w:ascii="Times New Roman" w:hAnsi="Times New Roman" w:cs="Times New Roman"/>
              </w:rPr>
              <w:t>.</w:t>
            </w:r>
            <w:r w:rsidR="001433B2" w:rsidRPr="00CC0586">
              <w:rPr>
                <w:rFonts w:ascii="Times New Roman" w:hAnsi="Times New Roman" w:cs="Times New Roman"/>
              </w:rPr>
              <w:t>…</w:t>
            </w:r>
            <w:r w:rsidR="002E3958">
              <w:rPr>
                <w:rFonts w:ascii="Times New Roman" w:hAnsi="Times New Roman" w:cs="Times New Roman"/>
              </w:rPr>
              <w:t>..</w:t>
            </w:r>
            <w:r w:rsidR="00871986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1886F16" w14:textId="5C1D345A" w:rsidR="00AD4D96" w:rsidRPr="00CC0586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1FF949E6" w14:textId="77777777" w:rsidTr="00953595">
        <w:tc>
          <w:tcPr>
            <w:tcW w:w="696" w:type="dxa"/>
          </w:tcPr>
          <w:p w14:paraId="54A5D48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08" w:type="dxa"/>
          </w:tcPr>
          <w:p w14:paraId="78D754AC" w14:textId="1DF17E6C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(СП-1.2) «ОБРАЗОВАНИЕ ДЕТЕЙ И ВЗРОСЛЫХ – ОСНОВА РАЗВИТИЯ И УСПЕХА»</w:t>
            </w:r>
            <w:r w:rsidR="00B97DC4" w:rsidRPr="00CC0586">
              <w:rPr>
                <w:rFonts w:ascii="Times New Roman" w:hAnsi="Times New Roman" w:cs="Times New Roman"/>
              </w:rPr>
              <w:t xml:space="preserve"> …………………………………………</w:t>
            </w:r>
            <w:r w:rsidR="00372A48">
              <w:rPr>
                <w:rFonts w:ascii="Times New Roman" w:hAnsi="Times New Roman" w:cs="Times New Roman"/>
              </w:rPr>
              <w:t>..</w:t>
            </w:r>
            <w:r w:rsidR="00B97DC4" w:rsidRPr="00CC0586">
              <w:rPr>
                <w:rFonts w:ascii="Times New Roman" w:hAnsi="Times New Roman" w:cs="Times New Roman"/>
              </w:rPr>
              <w:t>…</w:t>
            </w:r>
            <w:r w:rsidR="00372A48">
              <w:rPr>
                <w:rFonts w:ascii="Times New Roman" w:hAnsi="Times New Roman" w:cs="Times New Roman"/>
              </w:rPr>
              <w:t>.</w:t>
            </w:r>
            <w:r w:rsidR="00871986">
              <w:rPr>
                <w:rFonts w:ascii="Times New Roman" w:hAnsi="Times New Roman" w:cs="Times New Roman"/>
              </w:rPr>
              <w:t>…</w:t>
            </w:r>
            <w:r w:rsidR="002E3958">
              <w:rPr>
                <w:rFonts w:ascii="Times New Roman" w:hAnsi="Times New Roman" w:cs="Times New Roman"/>
              </w:rPr>
              <w:t>.</w:t>
            </w:r>
            <w:r w:rsidR="00871986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77D84091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320512" w14:textId="0E93FFBC" w:rsidR="00F16287" w:rsidRPr="00CC0586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0586" w:rsidRPr="00CC0586" w14:paraId="28DCB035" w14:textId="77777777" w:rsidTr="00953595">
        <w:tc>
          <w:tcPr>
            <w:tcW w:w="696" w:type="dxa"/>
          </w:tcPr>
          <w:p w14:paraId="3994C58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208" w:type="dxa"/>
          </w:tcPr>
          <w:p w14:paraId="1B6AEF77" w14:textId="7A0E9EDD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 xml:space="preserve">Стратегическая программа (СП-1.3) «ГОРОД </w:t>
            </w:r>
            <w:r w:rsidR="007E4B34" w:rsidRPr="00CC0586">
              <w:rPr>
                <w:rFonts w:ascii="Times New Roman" w:hAnsi="Times New Roman" w:cs="Times New Roman"/>
              </w:rPr>
              <w:t>ОБЬ</w:t>
            </w:r>
            <w:r w:rsidRPr="00CC0586">
              <w:rPr>
                <w:rFonts w:ascii="Times New Roman" w:hAnsi="Times New Roman" w:cs="Times New Roman"/>
              </w:rPr>
              <w:t xml:space="preserve"> – </w:t>
            </w:r>
            <w:r w:rsidR="001433B2" w:rsidRPr="00CC0586">
              <w:rPr>
                <w:rFonts w:ascii="Times New Roman" w:hAnsi="Times New Roman" w:cs="Times New Roman"/>
              </w:rPr>
              <w:t>ГОРОД ТВОРЧЕСКИХ ЛЮДЕЙ</w:t>
            </w:r>
            <w:r w:rsidRPr="00CC0586">
              <w:rPr>
                <w:rFonts w:ascii="Times New Roman" w:hAnsi="Times New Roman" w:cs="Times New Roman"/>
              </w:rPr>
              <w:t>» …………………………</w:t>
            </w:r>
            <w:r w:rsidR="001433B2" w:rsidRPr="00CC0586">
              <w:rPr>
                <w:rFonts w:ascii="Times New Roman" w:hAnsi="Times New Roman" w:cs="Times New Roman"/>
              </w:rPr>
              <w:t>………………..</w:t>
            </w:r>
            <w:r w:rsidRPr="00CC0586">
              <w:rPr>
                <w:rFonts w:ascii="Times New Roman" w:hAnsi="Times New Roman" w:cs="Times New Roman"/>
              </w:rPr>
              <w:t>…………………</w:t>
            </w:r>
            <w:r w:rsidR="00B97DC4" w:rsidRPr="00CC0586">
              <w:rPr>
                <w:rFonts w:ascii="Times New Roman" w:hAnsi="Times New Roman" w:cs="Times New Roman"/>
              </w:rPr>
              <w:t>…………</w:t>
            </w:r>
            <w:r w:rsidR="00372A48">
              <w:rPr>
                <w:rFonts w:ascii="Times New Roman" w:hAnsi="Times New Roman" w:cs="Times New Roman"/>
              </w:rPr>
              <w:t>..</w:t>
            </w:r>
            <w:r w:rsidR="00B97DC4" w:rsidRPr="00CC0586">
              <w:rPr>
                <w:rFonts w:ascii="Times New Roman" w:hAnsi="Times New Roman" w:cs="Times New Roman"/>
              </w:rPr>
              <w:t>…</w:t>
            </w:r>
            <w:r w:rsidR="002E3958">
              <w:rPr>
                <w:rFonts w:ascii="Times New Roman" w:hAnsi="Times New Roman" w:cs="Times New Roman"/>
              </w:rPr>
              <w:t>.</w:t>
            </w:r>
            <w:r w:rsidR="00B97DC4" w:rsidRPr="00CC0586">
              <w:rPr>
                <w:rFonts w:ascii="Times New Roman" w:hAnsi="Times New Roman" w:cs="Times New Roman"/>
              </w:rPr>
              <w:t>..</w:t>
            </w:r>
            <w:r w:rsidR="00871986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707161C6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C0D5F3" w14:textId="18DB9245" w:rsidR="00F16287" w:rsidRPr="00CC0586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C0586" w:rsidRPr="00CC0586" w14:paraId="6E658801" w14:textId="77777777" w:rsidTr="00953595">
        <w:tc>
          <w:tcPr>
            <w:tcW w:w="696" w:type="dxa"/>
          </w:tcPr>
          <w:p w14:paraId="3560AE6E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08" w:type="dxa"/>
          </w:tcPr>
          <w:p w14:paraId="59108F3F" w14:textId="3C85F4D7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(СП-1.4) «</w:t>
            </w:r>
            <w:r w:rsidR="001433B2" w:rsidRPr="00CC0586">
              <w:rPr>
                <w:rFonts w:ascii="Times New Roman" w:hAnsi="Times New Roman" w:cs="Times New Roman"/>
              </w:rPr>
              <w:t>ФИЗКУЛЬТУРА И СПОРТ КАК ОСНОВА ЗДОРОВЬЯ И УКРЕПЛЕНИЯ ДУХА</w:t>
            </w:r>
            <w:r w:rsidR="00B97DC4" w:rsidRPr="00CC0586">
              <w:rPr>
                <w:rFonts w:ascii="Times New Roman" w:hAnsi="Times New Roman" w:cs="Times New Roman"/>
              </w:rPr>
              <w:t>» ………………………………………</w:t>
            </w:r>
            <w:r w:rsidR="00372A48">
              <w:rPr>
                <w:rFonts w:ascii="Times New Roman" w:hAnsi="Times New Roman" w:cs="Times New Roman"/>
              </w:rPr>
              <w:t>……</w:t>
            </w:r>
            <w:r w:rsidR="002E3958">
              <w:rPr>
                <w:rFonts w:ascii="Times New Roman" w:hAnsi="Times New Roman" w:cs="Times New Roman"/>
              </w:rPr>
              <w:t>..</w:t>
            </w:r>
            <w:r w:rsidR="00372A48">
              <w:rPr>
                <w:rFonts w:ascii="Times New Roman" w:hAnsi="Times New Roman" w:cs="Times New Roman"/>
              </w:rPr>
              <w:t>…</w:t>
            </w:r>
            <w:r w:rsidR="00871986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6B544331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A2B0CE" w14:textId="6BBBA3B3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2144A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CC0586" w:rsidRPr="00CC0586" w14:paraId="0462962F" w14:textId="77777777" w:rsidTr="00953595">
        <w:tc>
          <w:tcPr>
            <w:tcW w:w="696" w:type="dxa"/>
          </w:tcPr>
          <w:p w14:paraId="481F7EE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08" w:type="dxa"/>
          </w:tcPr>
          <w:p w14:paraId="7B545D86" w14:textId="7A9B8D3A" w:rsidR="00AD4D96" w:rsidRPr="00CC0586" w:rsidRDefault="00AD4D96" w:rsidP="007E4B34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 xml:space="preserve">Стратегическая программа (СП-1.5) «ГОРОД </w:t>
            </w:r>
            <w:r w:rsidR="007E4B34" w:rsidRPr="00CC0586">
              <w:rPr>
                <w:rFonts w:ascii="Times New Roman" w:hAnsi="Times New Roman" w:cs="Times New Roman"/>
              </w:rPr>
              <w:t>ОБЬ</w:t>
            </w:r>
            <w:r w:rsidRPr="00CC0586">
              <w:rPr>
                <w:rFonts w:ascii="Times New Roman" w:hAnsi="Times New Roman" w:cs="Times New Roman"/>
              </w:rPr>
              <w:t xml:space="preserve"> – ТЕРРИТОРИЯ КОМФОРТНОЙ СОЦИАЛЬНОЙ СРЕДЫ» …………………………………………</w:t>
            </w:r>
            <w:r w:rsidR="002E3958">
              <w:rPr>
                <w:rFonts w:ascii="Times New Roman" w:hAnsi="Times New Roman" w:cs="Times New Roman"/>
              </w:rPr>
              <w:t>……………………</w:t>
            </w:r>
            <w:r w:rsidR="00871986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6E94D650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EEA5FC" w14:textId="1A55E488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2144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CC0586" w:rsidRPr="00CC0586" w14:paraId="0E72E847" w14:textId="77777777" w:rsidTr="00953595">
        <w:tc>
          <w:tcPr>
            <w:tcW w:w="696" w:type="dxa"/>
          </w:tcPr>
          <w:p w14:paraId="55283030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208" w:type="dxa"/>
          </w:tcPr>
          <w:p w14:paraId="01CD743D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(СН-2)</w:t>
            </w:r>
          </w:p>
          <w:p w14:paraId="41F0F09F" w14:textId="033CD3B1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«РАЗВИТИЕ ЭКОНОМИЧЕ</w:t>
            </w:r>
            <w:r w:rsidR="00B97DC4" w:rsidRPr="00CC0586">
              <w:rPr>
                <w:rFonts w:ascii="Times New Roman" w:hAnsi="Times New Roman" w:cs="Times New Roman"/>
                <w:b/>
              </w:rPr>
              <w:t>СКОГО ПОТЕНЦИАЛА» ………………………</w:t>
            </w:r>
            <w:r w:rsidR="00372A48">
              <w:rPr>
                <w:rFonts w:ascii="Times New Roman" w:hAnsi="Times New Roman" w:cs="Times New Roman"/>
                <w:b/>
              </w:rPr>
              <w:t>..</w:t>
            </w:r>
            <w:r w:rsidR="00871986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534BE0E6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FFBFEF" w14:textId="133988E7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2144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C0586" w:rsidRPr="00CC0586" w14:paraId="10200914" w14:textId="77777777" w:rsidTr="00953595">
        <w:tc>
          <w:tcPr>
            <w:tcW w:w="696" w:type="dxa"/>
          </w:tcPr>
          <w:p w14:paraId="6945A4F6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08" w:type="dxa"/>
          </w:tcPr>
          <w:p w14:paraId="2FD661E9" w14:textId="575A11F8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</w:t>
            </w:r>
            <w:r w:rsidR="007E4B34" w:rsidRPr="00CC0586">
              <w:rPr>
                <w:rFonts w:ascii="Times New Roman" w:hAnsi="Times New Roman" w:cs="Times New Roman"/>
              </w:rPr>
              <w:t>ская программа (СП-2.1) «ГОРОД ОБЬ</w:t>
            </w:r>
            <w:r w:rsidRPr="00CC0586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AB547D">
              <w:rPr>
                <w:rFonts w:ascii="Times New Roman" w:hAnsi="Times New Roman" w:cs="Times New Roman"/>
              </w:rPr>
              <w:t>ГОРОД</w:t>
            </w:r>
            <w:proofErr w:type="gramEnd"/>
            <w:r w:rsidRPr="00CC0586">
              <w:rPr>
                <w:rFonts w:ascii="Times New Roman" w:hAnsi="Times New Roman" w:cs="Times New Roman"/>
              </w:rPr>
              <w:t xml:space="preserve"> ОТКРЫТЫЙ ДЛЯ ИНВЕСТИЦИЙ И ИННОВАЦИЙ</w:t>
            </w:r>
            <w:r w:rsidR="00B97DC4" w:rsidRPr="00CC0586">
              <w:rPr>
                <w:rFonts w:ascii="Times New Roman" w:hAnsi="Times New Roman" w:cs="Times New Roman"/>
              </w:rPr>
              <w:t>» ………………………………………………</w:t>
            </w:r>
            <w:r w:rsidR="00372A48">
              <w:rPr>
                <w:rFonts w:ascii="Times New Roman" w:hAnsi="Times New Roman" w:cs="Times New Roman"/>
              </w:rPr>
              <w:t>…</w:t>
            </w:r>
            <w:r w:rsidR="00871986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E76FABD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7E0F5C" w14:textId="0E8F3F35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2144A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C0586" w:rsidRPr="00CC0586" w14:paraId="39A5C593" w14:textId="77777777" w:rsidTr="00953595">
        <w:tc>
          <w:tcPr>
            <w:tcW w:w="696" w:type="dxa"/>
          </w:tcPr>
          <w:p w14:paraId="3808F0C6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08" w:type="dxa"/>
          </w:tcPr>
          <w:p w14:paraId="4A09B1B9" w14:textId="523041F8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</w:t>
            </w:r>
            <w:r w:rsidR="007E4B34" w:rsidRPr="00CC0586">
              <w:rPr>
                <w:rFonts w:ascii="Times New Roman" w:hAnsi="Times New Roman" w:cs="Times New Roman"/>
              </w:rPr>
              <w:t>ская программа (СП-2.2) «</w:t>
            </w:r>
            <w:r w:rsidR="001433B2" w:rsidRPr="00CC0586">
              <w:rPr>
                <w:rFonts w:ascii="Times New Roman" w:hAnsi="Times New Roman" w:cs="Times New Roman"/>
              </w:rPr>
              <w:t>РАЗВИТИЕ МЕХАНИЗМОВ ПОДДЕРЖКИ МАЛОГО И СРЕДНЕГО БИЗНЕСА</w:t>
            </w:r>
            <w:r w:rsidRPr="00CC0586">
              <w:rPr>
                <w:rFonts w:ascii="Times New Roman" w:hAnsi="Times New Roman" w:cs="Times New Roman"/>
              </w:rPr>
              <w:t>» …</w:t>
            </w:r>
            <w:r w:rsidR="001433B2" w:rsidRPr="00CC0586">
              <w:rPr>
                <w:rFonts w:ascii="Times New Roman" w:hAnsi="Times New Roman" w:cs="Times New Roman"/>
              </w:rPr>
              <w:t>…………………………………………</w:t>
            </w:r>
            <w:r w:rsidR="00372A48">
              <w:rPr>
                <w:rFonts w:ascii="Times New Roman" w:hAnsi="Times New Roman" w:cs="Times New Roman"/>
              </w:rPr>
              <w:t>..</w:t>
            </w:r>
            <w:r w:rsidR="00871986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70F3DF3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6C75F74" w14:textId="38EDF702" w:rsidR="00F16287" w:rsidRPr="00CC0586" w:rsidRDefault="0002144A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CC0586" w:rsidRPr="00CC0586" w14:paraId="60CF1724" w14:textId="77777777" w:rsidTr="00953595">
        <w:tc>
          <w:tcPr>
            <w:tcW w:w="696" w:type="dxa"/>
          </w:tcPr>
          <w:p w14:paraId="2799697A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08" w:type="dxa"/>
          </w:tcPr>
          <w:p w14:paraId="43703554" w14:textId="0D275F05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(СП-2.3) «</w:t>
            </w:r>
            <w:r w:rsidR="001433B2" w:rsidRPr="00CC0586">
              <w:rPr>
                <w:rFonts w:ascii="Times New Roman" w:hAnsi="Times New Roman" w:cs="Times New Roman"/>
              </w:rPr>
              <w:t>РАЗВИТИЕ СОВРЕМЕННОЙ ИНФРАСТРУКТУРЫ ТОРГОВОГО И БЫТОВОГО ОБСЛУЖИВАНИЯ» ……</w:t>
            </w:r>
            <w:r w:rsidR="002E3958">
              <w:rPr>
                <w:rFonts w:ascii="Times New Roman" w:hAnsi="Times New Roman" w:cs="Times New Roman"/>
              </w:rPr>
              <w:t>…</w:t>
            </w:r>
            <w:r w:rsidR="00871986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2BAA05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A63F17" w14:textId="0E54C2A0" w:rsidR="00F16287" w:rsidRPr="00CC0586" w:rsidRDefault="002E3958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2144A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C0586" w:rsidRPr="00CC0586" w14:paraId="36D7A631" w14:textId="77777777" w:rsidTr="00953595">
        <w:tc>
          <w:tcPr>
            <w:tcW w:w="696" w:type="dxa"/>
          </w:tcPr>
          <w:p w14:paraId="03B7AC5A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208" w:type="dxa"/>
          </w:tcPr>
          <w:p w14:paraId="385BBE3B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(СН-3)</w:t>
            </w:r>
          </w:p>
          <w:p w14:paraId="329DA67D" w14:textId="48D49A4C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«РАЗВИТИЕ ИНЖЕНЕРНОЙ ИНФРАСТРУКТУРЫ И ЖИЛИЩНО-КОМ-МУНАЛЬНОГО Х</w:t>
            </w:r>
            <w:r w:rsidR="00B97DC4" w:rsidRPr="00CC0586">
              <w:rPr>
                <w:rFonts w:ascii="Times New Roman" w:hAnsi="Times New Roman" w:cs="Times New Roman"/>
                <w:b/>
              </w:rPr>
              <w:t>ОЗЯЙСТВА» …………………………………………………</w:t>
            </w:r>
            <w:r w:rsidR="00372A48">
              <w:rPr>
                <w:rFonts w:ascii="Times New Roman" w:hAnsi="Times New Roman" w:cs="Times New Roman"/>
                <w:b/>
              </w:rPr>
              <w:t>…</w:t>
            </w:r>
            <w:r w:rsidR="002E3958">
              <w:rPr>
                <w:rFonts w:ascii="Times New Roman" w:hAnsi="Times New Roman" w:cs="Times New Roman"/>
                <w:b/>
              </w:rPr>
              <w:t>..</w:t>
            </w:r>
            <w:r w:rsidR="008719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6508E712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957954" w14:textId="77777777" w:rsidR="00F16287" w:rsidRPr="00CC0586" w:rsidRDefault="00F16287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5C528B" w14:textId="7D3B35F9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2144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1AC24EBC" w14:textId="77777777" w:rsidTr="00953595">
        <w:tc>
          <w:tcPr>
            <w:tcW w:w="696" w:type="dxa"/>
          </w:tcPr>
          <w:p w14:paraId="0A0F7DD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08" w:type="dxa"/>
          </w:tcPr>
          <w:p w14:paraId="0F5B8B5B" w14:textId="7A0910C0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(СП-3.1) «РАЗВИТИЕ ЖИЛИЩНО-КОММУНАЛЬ-НОГО ХОЗЯЙСТВА» …………………</w:t>
            </w:r>
            <w:r w:rsidR="00B97DC4" w:rsidRPr="00CC0586">
              <w:rPr>
                <w:rFonts w:ascii="Times New Roman" w:hAnsi="Times New Roman" w:cs="Times New Roman"/>
              </w:rPr>
              <w:t>……………………………………………</w:t>
            </w:r>
            <w:r w:rsidR="002E3958">
              <w:rPr>
                <w:rFonts w:ascii="Times New Roman" w:hAnsi="Times New Roman" w:cs="Times New Roman"/>
              </w:rPr>
              <w:t>…</w:t>
            </w:r>
            <w:r w:rsidR="00372A4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5FDEB43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3754F0" w14:textId="081BDB75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2144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0BB70FF6" w14:textId="77777777" w:rsidTr="00953595">
        <w:tc>
          <w:tcPr>
            <w:tcW w:w="696" w:type="dxa"/>
          </w:tcPr>
          <w:p w14:paraId="2B534A14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208" w:type="dxa"/>
          </w:tcPr>
          <w:p w14:paraId="354DBB8E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(СН-4)</w:t>
            </w:r>
          </w:p>
          <w:p w14:paraId="02210BB5" w14:textId="32A43F44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«РАЗВИТИЕ ТРАНСПОР</w:t>
            </w:r>
            <w:r w:rsidR="00B97DC4" w:rsidRPr="00CC0586">
              <w:rPr>
                <w:rFonts w:ascii="Times New Roman" w:hAnsi="Times New Roman" w:cs="Times New Roman"/>
                <w:b/>
              </w:rPr>
              <w:t>ТНОЙ ИНФРАСТРУКТУРЫ» ……………………</w:t>
            </w:r>
            <w:r w:rsidR="002E3958">
              <w:rPr>
                <w:rFonts w:ascii="Times New Roman" w:hAnsi="Times New Roman" w:cs="Times New Roman"/>
                <w:b/>
              </w:rPr>
              <w:t>..</w:t>
            </w:r>
            <w:r w:rsidR="00372A48">
              <w:rPr>
                <w:rFonts w:ascii="Times New Roman" w:hAnsi="Times New Roman" w:cs="Times New Roman"/>
                <w:b/>
              </w:rPr>
              <w:t>..</w:t>
            </w:r>
            <w:r w:rsidR="00871986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8CADF6B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E9DC59" w14:textId="44F0F731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2144A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0586" w:rsidRPr="00CC0586" w14:paraId="675CBFFD" w14:textId="77777777" w:rsidTr="00953595">
        <w:tc>
          <w:tcPr>
            <w:tcW w:w="696" w:type="dxa"/>
          </w:tcPr>
          <w:p w14:paraId="08EC0ABD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08" w:type="dxa"/>
          </w:tcPr>
          <w:p w14:paraId="6264BB3E" w14:textId="7BD4ED65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(СП-4.1) «РАЗВИТИЕ ТРАНСПОРТА И ДОРОЖНОГО ХОЗЯЙСТВА»</w:t>
            </w:r>
            <w:r w:rsidR="00B97DC4" w:rsidRPr="00CC0586">
              <w:rPr>
                <w:rFonts w:ascii="Times New Roman" w:hAnsi="Times New Roman" w:cs="Times New Roman"/>
              </w:rPr>
              <w:t xml:space="preserve"> ………………………………………………………………………</w:t>
            </w:r>
            <w:r w:rsidR="00372A48">
              <w:rPr>
                <w:rFonts w:ascii="Times New Roman" w:hAnsi="Times New Roman" w:cs="Times New Roman"/>
              </w:rPr>
              <w:t>..</w:t>
            </w:r>
            <w:r w:rsidR="00871986">
              <w:rPr>
                <w:rFonts w:ascii="Times New Roman" w:hAnsi="Times New Roman" w:cs="Times New Roman"/>
              </w:rPr>
              <w:t>…</w:t>
            </w:r>
            <w:r w:rsidR="002E3958">
              <w:rPr>
                <w:rFonts w:ascii="Times New Roman" w:hAnsi="Times New Roman" w:cs="Times New Roman"/>
              </w:rPr>
              <w:t>.</w:t>
            </w:r>
            <w:r w:rsidR="00871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4D70176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3EE179" w14:textId="42C0F091" w:rsidR="00F16287" w:rsidRPr="00CC0586" w:rsidRDefault="002E3958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2144A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0586" w:rsidRPr="00CC0586" w14:paraId="57173346" w14:textId="77777777" w:rsidTr="00953595">
        <w:tc>
          <w:tcPr>
            <w:tcW w:w="696" w:type="dxa"/>
          </w:tcPr>
          <w:p w14:paraId="6C3E2F5D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208" w:type="dxa"/>
          </w:tcPr>
          <w:p w14:paraId="28ABF68D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(СН-5)</w:t>
            </w:r>
          </w:p>
          <w:p w14:paraId="681E4B1F" w14:textId="0D471A9F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</w:t>
            </w:r>
            <w:r w:rsidR="003243AE" w:rsidRPr="00CC0586">
              <w:rPr>
                <w:rFonts w:ascii="Times New Roman" w:hAnsi="Times New Roman" w:cs="Times New Roman"/>
                <w:b/>
              </w:rPr>
              <w:t>РАЗВИТИЕ ЭКОЛОГИИ</w:t>
            </w:r>
            <w:r w:rsidRPr="00CC0586">
              <w:rPr>
                <w:rFonts w:ascii="Times New Roman" w:hAnsi="Times New Roman" w:cs="Times New Roman"/>
                <w:b/>
              </w:rPr>
              <w:t>. БЛАГОУСТРО</w:t>
            </w:r>
            <w:r w:rsidR="003243AE" w:rsidRPr="00CC0586">
              <w:rPr>
                <w:rFonts w:ascii="Times New Roman" w:hAnsi="Times New Roman" w:cs="Times New Roman"/>
                <w:b/>
              </w:rPr>
              <w:t xml:space="preserve">ЕННАЯ ГОРОДСКАЯ СРЕДА» </w:t>
            </w:r>
            <w:r w:rsidR="00372A48">
              <w:rPr>
                <w:rFonts w:ascii="Times New Roman" w:hAnsi="Times New Roman" w:cs="Times New Roman"/>
                <w:b/>
              </w:rPr>
              <w:t>…</w:t>
            </w:r>
            <w:r w:rsidR="002E39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6D34E48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305AC6" w14:textId="4AAEE6B5" w:rsidR="00F16287" w:rsidRPr="00CC0586" w:rsidRDefault="00157B0B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</w:tr>
      <w:tr w:rsidR="00CC0586" w:rsidRPr="00CC0586" w14:paraId="7FBD93FE" w14:textId="77777777" w:rsidTr="00953595">
        <w:tc>
          <w:tcPr>
            <w:tcW w:w="696" w:type="dxa"/>
          </w:tcPr>
          <w:p w14:paraId="3016DA00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08" w:type="dxa"/>
          </w:tcPr>
          <w:p w14:paraId="77B5F61B" w14:textId="621BEC0B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(СП-5.1) «ОЗДОРОВЛЕНИЕ ОКРУЖАЮЩЕЙ ПРИРОДНОЙ СРЕДЫ</w:t>
            </w:r>
            <w:r w:rsidR="00B97DC4" w:rsidRPr="00CC0586">
              <w:rPr>
                <w:rFonts w:ascii="Times New Roman" w:hAnsi="Times New Roman" w:cs="Times New Roman"/>
              </w:rPr>
              <w:t>» ……………………………………………………………</w:t>
            </w:r>
            <w:r w:rsidR="002E3958">
              <w:rPr>
                <w:rFonts w:ascii="Times New Roman" w:hAnsi="Times New Roman" w:cs="Times New Roman"/>
              </w:rPr>
              <w:t>..</w:t>
            </w:r>
            <w:r w:rsidR="00372A48">
              <w:rPr>
                <w:rFonts w:ascii="Times New Roman" w:hAnsi="Times New Roman" w:cs="Times New Roman"/>
              </w:rPr>
              <w:t>...</w:t>
            </w:r>
            <w:r w:rsidR="00871986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1AAF6E4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269F64" w14:textId="0BB0B91D" w:rsidR="00F16287" w:rsidRPr="00CC0586" w:rsidRDefault="00157B0B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</w:tr>
      <w:tr w:rsidR="00CC0586" w:rsidRPr="00CC0586" w14:paraId="6254A8EF" w14:textId="77777777" w:rsidTr="00953595">
        <w:tc>
          <w:tcPr>
            <w:tcW w:w="696" w:type="dxa"/>
          </w:tcPr>
          <w:p w14:paraId="26E38138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08" w:type="dxa"/>
          </w:tcPr>
          <w:p w14:paraId="00E10442" w14:textId="1DE83343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(СП-5.2) «ФОРМИРОВАНИЕ СОВРЕМЕННОЙ ГОРОДСКОЙ СРЕДЫ</w:t>
            </w:r>
            <w:r w:rsidR="00B97DC4" w:rsidRPr="00CC0586">
              <w:rPr>
                <w:rFonts w:ascii="Times New Roman" w:hAnsi="Times New Roman" w:cs="Times New Roman"/>
              </w:rPr>
              <w:t>» ………………………………………………………</w:t>
            </w:r>
            <w:r w:rsidR="00372A48">
              <w:rPr>
                <w:rFonts w:ascii="Times New Roman" w:hAnsi="Times New Roman" w:cs="Times New Roman"/>
              </w:rPr>
              <w:t>..</w:t>
            </w:r>
            <w:r w:rsidR="00871986">
              <w:rPr>
                <w:rFonts w:ascii="Times New Roman" w:hAnsi="Times New Roman" w:cs="Times New Roman"/>
              </w:rPr>
              <w:t>…</w:t>
            </w:r>
            <w:r w:rsidR="002E3958">
              <w:rPr>
                <w:rFonts w:ascii="Times New Roman" w:hAnsi="Times New Roman" w:cs="Times New Roman"/>
              </w:rPr>
              <w:t>…</w:t>
            </w:r>
            <w:r w:rsidR="00871986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536D1352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8B053D" w14:textId="23D3137B" w:rsidR="00F16287" w:rsidRPr="00CC0586" w:rsidRDefault="005B661F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57B0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C0586" w:rsidRPr="00CC0586" w14:paraId="7C1DF0C7" w14:textId="77777777" w:rsidTr="00953595">
        <w:tc>
          <w:tcPr>
            <w:tcW w:w="696" w:type="dxa"/>
          </w:tcPr>
          <w:p w14:paraId="64E1C65E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208" w:type="dxa"/>
          </w:tcPr>
          <w:p w14:paraId="4483F36B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(СН-6)</w:t>
            </w:r>
          </w:p>
          <w:p w14:paraId="151E1F99" w14:textId="700356CC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«БЕЗОПАСНОС</w:t>
            </w:r>
            <w:r w:rsidR="00B97DC4" w:rsidRPr="00CC0586">
              <w:rPr>
                <w:rFonts w:ascii="Times New Roman" w:hAnsi="Times New Roman" w:cs="Times New Roman"/>
                <w:b/>
              </w:rPr>
              <w:t>ТЬ» ……………………………………………………………</w:t>
            </w:r>
            <w:r w:rsidR="002E3958">
              <w:rPr>
                <w:rFonts w:ascii="Times New Roman" w:hAnsi="Times New Roman" w:cs="Times New Roman"/>
                <w:b/>
              </w:rPr>
              <w:t>.</w:t>
            </w:r>
            <w:r w:rsidR="00B97DC4" w:rsidRPr="00CC0586">
              <w:rPr>
                <w:rFonts w:ascii="Times New Roman" w:hAnsi="Times New Roman" w:cs="Times New Roman"/>
                <w:b/>
              </w:rPr>
              <w:t>……...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3FAEEE40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4F6D389" w14:textId="76DB6A78" w:rsidR="00F16287" w:rsidRPr="00CC0586" w:rsidRDefault="00157B0B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</w:tr>
      <w:tr w:rsidR="00CC0586" w:rsidRPr="00CC0586" w14:paraId="500492DE" w14:textId="77777777" w:rsidTr="00953595">
        <w:tc>
          <w:tcPr>
            <w:tcW w:w="696" w:type="dxa"/>
          </w:tcPr>
          <w:p w14:paraId="23AB037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208" w:type="dxa"/>
          </w:tcPr>
          <w:p w14:paraId="72B0F220" w14:textId="77777777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</w:t>
            </w:r>
            <w:r w:rsidR="007E4B34" w:rsidRPr="00CC0586">
              <w:rPr>
                <w:rFonts w:ascii="Times New Roman" w:hAnsi="Times New Roman" w:cs="Times New Roman"/>
              </w:rPr>
              <w:t>рограмма (СП-6.1) «ГОРОД</w:t>
            </w:r>
            <w:r w:rsidR="001433B2" w:rsidRPr="00CC0586">
              <w:rPr>
                <w:rFonts w:ascii="Times New Roman" w:hAnsi="Times New Roman" w:cs="Times New Roman"/>
              </w:rPr>
              <w:t>, КОТОРЫЙ НАС БЕРЕЖЕТ» ………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0945A62C" w14:textId="70B03576" w:rsidR="00F16287" w:rsidRPr="00CC0586" w:rsidRDefault="000E223D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57B0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C0586" w:rsidRPr="00CC0586" w14:paraId="2C21D72E" w14:textId="77777777" w:rsidTr="00953595">
        <w:tc>
          <w:tcPr>
            <w:tcW w:w="696" w:type="dxa"/>
          </w:tcPr>
          <w:p w14:paraId="5A8320EB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208" w:type="dxa"/>
          </w:tcPr>
          <w:p w14:paraId="7392C224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(СН-7)</w:t>
            </w:r>
          </w:p>
          <w:p w14:paraId="602ED90F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«РАЗВИТИЕ ГРАЖДА</w:t>
            </w:r>
            <w:r w:rsidR="00B97DC4" w:rsidRPr="00CC0586">
              <w:rPr>
                <w:rFonts w:ascii="Times New Roman" w:hAnsi="Times New Roman" w:cs="Times New Roman"/>
                <w:b/>
              </w:rPr>
              <w:t>НСКОГО ОБЩЕСТВА» …………………………………...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004A0991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5DAF7B" w14:textId="1F171ACF" w:rsidR="00F16287" w:rsidRPr="00CC0586" w:rsidRDefault="000E223D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57B0B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CC0586" w:rsidRPr="00CC0586" w14:paraId="6274F655" w14:textId="77777777" w:rsidTr="00953595">
        <w:tc>
          <w:tcPr>
            <w:tcW w:w="696" w:type="dxa"/>
          </w:tcPr>
          <w:p w14:paraId="2948CB3E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208" w:type="dxa"/>
          </w:tcPr>
          <w:p w14:paraId="68A9C098" w14:textId="19271AAD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</w:t>
            </w:r>
            <w:r w:rsidR="007E4B34" w:rsidRPr="00CC0586">
              <w:rPr>
                <w:rFonts w:ascii="Times New Roman" w:hAnsi="Times New Roman" w:cs="Times New Roman"/>
              </w:rPr>
              <w:t>рограмма (СП-7.1) «</w:t>
            </w:r>
            <w:r w:rsidR="001433B2" w:rsidRPr="00CC0586">
              <w:rPr>
                <w:rFonts w:ascii="Times New Roman" w:hAnsi="Times New Roman" w:cs="Times New Roman"/>
              </w:rPr>
              <w:t>РАЗВИТИЕ ГРАЖДАНСКОГО ЕДИНСТВА</w:t>
            </w:r>
            <w:r w:rsidR="00372A4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03D6CCA1" w14:textId="575D019C" w:rsidR="00F16287" w:rsidRPr="00CC0586" w:rsidRDefault="000E223D" w:rsidP="00F162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57B0B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0586" w:rsidRPr="00CC0586" w14:paraId="3EB09797" w14:textId="77777777" w:rsidTr="00953595">
        <w:tc>
          <w:tcPr>
            <w:tcW w:w="696" w:type="dxa"/>
          </w:tcPr>
          <w:p w14:paraId="3C1AFD6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208" w:type="dxa"/>
          </w:tcPr>
          <w:p w14:paraId="72787983" w14:textId="3BF9C781" w:rsidR="00AD4D96" w:rsidRPr="00CC0586" w:rsidRDefault="00AD4D96" w:rsidP="001433B2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(СП-7.2) «</w:t>
            </w:r>
            <w:r w:rsidR="001433B2" w:rsidRPr="00CC0586">
              <w:rPr>
                <w:rFonts w:ascii="Times New Roman" w:hAnsi="Times New Roman" w:cs="Times New Roman"/>
              </w:rPr>
              <w:t>ИНФОРМАЦИОННЫЕ ТЕХНОЛОГИИ КАК ИНСТРУМЕНТ ВЗАИМОДЕЙСТВИЯ, ПОЛУЧЕНИЯ И ОБМЕНА ИНФОРМАЦИИ, РЕАЛИЗАЦИИ НАУЧНЫХ И ТВОРЧЕСКИХ ИНИЦИАТИВ</w:t>
            </w:r>
            <w:r w:rsidRPr="00CC0586">
              <w:rPr>
                <w:rFonts w:ascii="Times New Roman" w:hAnsi="Times New Roman" w:cs="Times New Roman"/>
              </w:rPr>
              <w:t>»</w:t>
            </w:r>
            <w:r w:rsidR="001433B2" w:rsidRPr="00CC0586">
              <w:rPr>
                <w:rFonts w:ascii="Times New Roman" w:hAnsi="Times New Roman" w:cs="Times New Roman"/>
              </w:rPr>
              <w:t>…</w:t>
            </w:r>
            <w:r w:rsidR="00871986">
              <w:rPr>
                <w:rFonts w:ascii="Times New Roman" w:hAnsi="Times New Roman" w:cs="Times New Roman"/>
              </w:rPr>
              <w:t>…………………………………………………………………………</w:t>
            </w:r>
            <w:r w:rsidRPr="00CC05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12DA84AA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371ED7" w14:textId="77777777" w:rsidR="00372A48" w:rsidRDefault="00372A48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7530764" w14:textId="77777777" w:rsidR="00871986" w:rsidRDefault="0087198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201ACA" w14:textId="7AE4F9CD" w:rsidR="00F16287" w:rsidRPr="00CC0586" w:rsidRDefault="00157B0B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</w:tr>
      <w:tr w:rsidR="00CC0586" w:rsidRPr="00CC0586" w14:paraId="6BD99DB3" w14:textId="77777777" w:rsidTr="00953595">
        <w:tc>
          <w:tcPr>
            <w:tcW w:w="696" w:type="dxa"/>
          </w:tcPr>
          <w:p w14:paraId="17B45E64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208" w:type="dxa"/>
          </w:tcPr>
          <w:p w14:paraId="7D95D055" w14:textId="77777777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Стратегическое направление (СН-8)</w:t>
            </w:r>
          </w:p>
          <w:p w14:paraId="77663AF2" w14:textId="31E90044" w:rsidR="00AD4D96" w:rsidRPr="00CC0586" w:rsidRDefault="00AD4D96" w:rsidP="00AD4D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0586">
              <w:rPr>
                <w:rFonts w:ascii="Times New Roman" w:hAnsi="Times New Roman" w:cs="Times New Roman"/>
                <w:b/>
              </w:rPr>
              <w:t>«ГРАДОСТРОИТЕЛЬСТВО</w:t>
            </w:r>
            <w:r w:rsidR="00B97DC4" w:rsidRPr="00CC0586">
              <w:rPr>
                <w:rFonts w:ascii="Times New Roman" w:hAnsi="Times New Roman" w:cs="Times New Roman"/>
                <w:b/>
              </w:rPr>
              <w:t>. ЗЕМЛЕПОЛЬЗОВАНИЕ» ………………………</w:t>
            </w:r>
            <w:r w:rsidR="00372A48">
              <w:rPr>
                <w:rFonts w:ascii="Times New Roman" w:hAnsi="Times New Roman" w:cs="Times New Roman"/>
                <w:b/>
              </w:rPr>
              <w:t>…</w:t>
            </w:r>
            <w:r w:rsidR="008719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27F04FAD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2D59C4" w14:textId="471D8138" w:rsidR="00F16287" w:rsidRPr="00CC0586" w:rsidRDefault="000E223D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157B0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C0586" w:rsidRPr="00CC0586" w14:paraId="6F5778D6" w14:textId="77777777" w:rsidTr="00953595">
        <w:tc>
          <w:tcPr>
            <w:tcW w:w="696" w:type="dxa"/>
          </w:tcPr>
          <w:p w14:paraId="1683D2A4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208" w:type="dxa"/>
          </w:tcPr>
          <w:p w14:paraId="5A34A5BC" w14:textId="71167BF9" w:rsidR="00AD4D96" w:rsidRPr="00CC0586" w:rsidRDefault="00AD4D96" w:rsidP="003243AE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Стратегическая программа (СП-8.1) «</w:t>
            </w:r>
            <w:r w:rsidR="003243AE" w:rsidRPr="00CC0586">
              <w:rPr>
                <w:rFonts w:ascii="Times New Roman" w:hAnsi="Times New Roman" w:cs="Times New Roman"/>
              </w:rPr>
              <w:t>ТЕРРИТОРИАЛЬНОЕ РАЗВИТИЕ ГОРОД</w:t>
            </w:r>
            <w:r w:rsidR="00AB547D">
              <w:rPr>
                <w:rFonts w:ascii="Times New Roman" w:hAnsi="Times New Roman" w:cs="Times New Roman"/>
              </w:rPr>
              <w:t>А ОБЬ</w:t>
            </w:r>
            <w:r w:rsidRPr="00CC0586">
              <w:rPr>
                <w:rFonts w:ascii="Times New Roman" w:hAnsi="Times New Roman" w:cs="Times New Roman"/>
              </w:rPr>
              <w:t>» ……</w:t>
            </w:r>
            <w:r w:rsidR="00B97DC4" w:rsidRPr="00CC0586">
              <w:rPr>
                <w:rFonts w:ascii="Times New Roman" w:hAnsi="Times New Roman" w:cs="Times New Roman"/>
              </w:rPr>
              <w:t>……</w:t>
            </w:r>
            <w:r w:rsidR="003243AE" w:rsidRPr="00CC0586">
              <w:rPr>
                <w:rFonts w:ascii="Times New Roman" w:hAnsi="Times New Roman" w:cs="Times New Roman"/>
              </w:rPr>
              <w:t>………………………………</w:t>
            </w:r>
            <w:r w:rsidR="00AB547D">
              <w:rPr>
                <w:rFonts w:ascii="Times New Roman" w:hAnsi="Times New Roman" w:cs="Times New Roman"/>
              </w:rPr>
              <w:t>……………………….</w:t>
            </w:r>
            <w:r w:rsidR="003243AE" w:rsidRPr="00CC0586">
              <w:rPr>
                <w:rFonts w:ascii="Times New Roman" w:hAnsi="Times New Roman" w:cs="Times New Roman"/>
              </w:rPr>
              <w:t>………...</w:t>
            </w:r>
            <w:r w:rsidR="00B97DC4" w:rsidRPr="00CC0586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30C6F411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8DF0B0" w14:textId="76A8C8C5" w:rsidR="00F16287" w:rsidRPr="00CC0586" w:rsidRDefault="000E223D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157B0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C0586" w:rsidRPr="00CC0586" w14:paraId="6ACFDEA1" w14:textId="77777777" w:rsidTr="00953595">
        <w:tc>
          <w:tcPr>
            <w:tcW w:w="696" w:type="dxa"/>
          </w:tcPr>
          <w:p w14:paraId="09C38EF9" w14:textId="77777777" w:rsidR="00AD4D96" w:rsidRPr="00CC0586" w:rsidRDefault="00AD4D96" w:rsidP="00AD4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86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208" w:type="dxa"/>
          </w:tcPr>
          <w:p w14:paraId="2E50A938" w14:textId="77777777" w:rsidR="00AD4D96" w:rsidRPr="00CC0586" w:rsidRDefault="00AD4D96" w:rsidP="003243AE">
            <w:pPr>
              <w:jc w:val="both"/>
              <w:rPr>
                <w:rFonts w:ascii="Times New Roman" w:hAnsi="Times New Roman" w:cs="Times New Roman"/>
              </w:rPr>
            </w:pPr>
            <w:r w:rsidRPr="00CC0586">
              <w:rPr>
                <w:rFonts w:ascii="Times New Roman" w:hAnsi="Times New Roman" w:cs="Times New Roman"/>
              </w:rPr>
              <w:t>Стратегич</w:t>
            </w:r>
            <w:r w:rsidR="007E4B34" w:rsidRPr="00CC0586">
              <w:rPr>
                <w:rFonts w:ascii="Times New Roman" w:hAnsi="Times New Roman" w:cs="Times New Roman"/>
              </w:rPr>
              <w:t>еская площадка (СП-8.2) «</w:t>
            </w:r>
            <w:r w:rsidR="003243AE" w:rsidRPr="00CC0586">
              <w:rPr>
                <w:rFonts w:ascii="Times New Roman" w:hAnsi="Times New Roman" w:cs="Times New Roman"/>
              </w:rPr>
              <w:t>КОМФОРТ И УЮТ В КАЖДОМ ДОМЕ» ……</w:t>
            </w:r>
          </w:p>
        </w:tc>
        <w:tc>
          <w:tcPr>
            <w:tcW w:w="667" w:type="dxa"/>
            <w:shd w:val="clear" w:color="auto" w:fill="C6D9F1" w:themeFill="text2" w:themeFillTint="33"/>
          </w:tcPr>
          <w:p w14:paraId="19303E39" w14:textId="44C1B02F" w:rsidR="00F16287" w:rsidRPr="00CC0586" w:rsidRDefault="000E223D" w:rsidP="00AD4D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157B0B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439CC318" w14:textId="77777777" w:rsidR="00AD4D96" w:rsidRPr="00CC0586" w:rsidRDefault="00AD4D96" w:rsidP="005834DC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  <w:sectPr w:rsidR="00AD4D96" w:rsidRPr="00CC0586" w:rsidSect="009535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F54C41" w14:textId="79B2F2EB" w:rsidR="00136C57" w:rsidRPr="00372A48" w:rsidRDefault="005834DC" w:rsidP="005834DC">
      <w:pPr>
        <w:spacing w:after="0" w:line="240" w:lineRule="auto"/>
        <w:jc w:val="right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  <w:r w:rsidRPr="00372A48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lastRenderedPageBreak/>
        <w:t xml:space="preserve">ПЛАН МЕРОПРИЯТИЙ ПО РЕАЛИЗАЦИИ </w:t>
      </w:r>
      <w:proofErr w:type="gramStart"/>
      <w:r w:rsidRPr="00372A48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 xml:space="preserve">СТРАТЕГИИ ВЫБРАННОГО ЦЕЛЕВОГО СЦЕНАРИЯ РАЗВИТИЯ </w:t>
      </w:r>
      <w:r w:rsidR="007E4B34" w:rsidRPr="00372A48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 xml:space="preserve">МУНИЦИПАЛЬНОГО ОБРАЗОВАНИЯ </w:t>
      </w:r>
      <w:r w:rsidR="001874B4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ГОРОДА</w:t>
      </w:r>
      <w:proofErr w:type="gramEnd"/>
      <w:r w:rsidR="00A406B2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 xml:space="preserve"> ОБЬ</w:t>
      </w:r>
      <w:r w:rsidR="00136C57" w:rsidRPr="00372A48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 xml:space="preserve"> </w:t>
      </w:r>
    </w:p>
    <w:p w14:paraId="307B3FF7" w14:textId="77777777" w:rsidR="00C84DD4" w:rsidRPr="00372A48" w:rsidRDefault="00136C57" w:rsidP="005834DC">
      <w:pPr>
        <w:spacing w:after="0" w:line="240" w:lineRule="auto"/>
        <w:jc w:val="right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  <w:r w:rsidRPr="00372A48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НОВОСИБИРСКОЙ ОБЛАСТИ</w:t>
      </w:r>
    </w:p>
    <w:p w14:paraId="0351C55E" w14:textId="77777777" w:rsidR="005834DC" w:rsidRPr="005834DC" w:rsidRDefault="005834DC" w:rsidP="005834DC">
      <w:pPr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8"/>
          <w:szCs w:val="8"/>
        </w:rPr>
      </w:pPr>
    </w:p>
    <w:p w14:paraId="730D6A6E" w14:textId="77777777" w:rsidR="005834DC" w:rsidRPr="005834DC" w:rsidRDefault="005834DC" w:rsidP="005834DC">
      <w:pPr>
        <w:shd w:val="clear" w:color="auto" w:fill="365F91" w:themeFill="accent1" w:themeFillShade="BF"/>
        <w:spacing w:after="0" w:line="240" w:lineRule="auto"/>
        <w:jc w:val="right"/>
        <w:rPr>
          <w:rFonts w:ascii="Times New Roman" w:hAnsi="Times New Roman" w:cs="Times New Roman"/>
          <w:b/>
          <w:color w:val="365F91" w:themeColor="accent1" w:themeShade="BF"/>
          <w:sz w:val="8"/>
          <w:szCs w:val="8"/>
        </w:rPr>
      </w:pPr>
      <w:bookmarkStart w:id="0" w:name="_GoBack"/>
      <w:bookmarkEnd w:id="0"/>
    </w:p>
    <w:p w14:paraId="64B90282" w14:textId="77777777" w:rsidR="00C84DD4" w:rsidRDefault="00C84DD4" w:rsidP="00856CC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A2326F" w14:textId="77777777" w:rsidR="007601D6" w:rsidRDefault="007601D6" w:rsidP="00C81594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1D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C93"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(СН-1)</w:t>
      </w:r>
    </w:p>
    <w:p w14:paraId="717593CE" w14:textId="77777777" w:rsidR="00B91C93" w:rsidRPr="00C81594" w:rsidRDefault="007A54A4" w:rsidP="00C81594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«ГОРОД ОБЬ –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ПРЕЖДЕ ВСЕГО ЛЮД</w:t>
      </w:r>
      <w:r w:rsidR="00CC058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, ЖИВУЩИЕ В  НЁМ</w:t>
      </w:r>
      <w:r w:rsidR="00B91C93"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46B42A9D" w14:textId="77777777" w:rsidR="00B91C93" w:rsidRPr="007601D6" w:rsidRDefault="00B91C93" w:rsidP="007601D6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8D3AEB7" w14:textId="77777777" w:rsidR="005834DC" w:rsidRDefault="00B91C93" w:rsidP="00B91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BE2689D" w14:textId="77777777" w:rsidR="007601D6" w:rsidRPr="007601D6" w:rsidRDefault="007601D6" w:rsidP="00B91C9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7D42978" w14:textId="77777777" w:rsidR="005834DC" w:rsidRPr="00CC0586" w:rsidRDefault="007601D6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</w:t>
      </w:r>
      <w:r w:rsidR="00421BC4" w:rsidRPr="00CC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>Город Обь – территория здоровых людей</w:t>
      </w:r>
      <w:r w:rsidR="00421BC4" w:rsidRPr="00CC0586">
        <w:rPr>
          <w:rFonts w:ascii="Times New Roman" w:hAnsi="Times New Roman" w:cs="Times New Roman"/>
          <w:b/>
          <w:sz w:val="24"/>
          <w:szCs w:val="24"/>
        </w:rPr>
        <w:t>.</w:t>
      </w:r>
    </w:p>
    <w:p w14:paraId="2147EA04" w14:textId="77777777" w:rsidR="00421BC4" w:rsidRPr="00CC0586" w:rsidRDefault="007601D6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</w:t>
      </w:r>
      <w:r w:rsidR="00421BC4" w:rsidRPr="00CC0586">
        <w:rPr>
          <w:rFonts w:ascii="Times New Roman" w:hAnsi="Times New Roman" w:cs="Times New Roman"/>
          <w:b/>
          <w:sz w:val="24"/>
          <w:szCs w:val="24"/>
        </w:rPr>
        <w:t xml:space="preserve"> Образование детей и взрослых - основа развития и успеха.</w:t>
      </w:r>
    </w:p>
    <w:p w14:paraId="5EE95406" w14:textId="77777777" w:rsidR="00421BC4" w:rsidRPr="00CC0586" w:rsidRDefault="007601D6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</w:t>
      </w:r>
      <w:r w:rsidR="007E4B34" w:rsidRPr="00CC0586">
        <w:rPr>
          <w:rFonts w:ascii="Times New Roman" w:hAnsi="Times New Roman" w:cs="Times New Roman"/>
          <w:b/>
          <w:sz w:val="24"/>
          <w:szCs w:val="24"/>
        </w:rPr>
        <w:t xml:space="preserve"> Город Обь</w:t>
      </w:r>
      <w:r w:rsidR="00421BC4" w:rsidRPr="00CC058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>город творческих людей.</w:t>
      </w:r>
    </w:p>
    <w:p w14:paraId="38494957" w14:textId="77777777" w:rsidR="00421BC4" w:rsidRPr="00CC0586" w:rsidRDefault="007601D6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 xml:space="preserve"> Физкультура и спорт как основа здоровья и укрепления духа</w:t>
      </w:r>
      <w:r w:rsidR="00421BC4" w:rsidRPr="00CC0586">
        <w:rPr>
          <w:rFonts w:ascii="Times New Roman" w:hAnsi="Times New Roman" w:cs="Times New Roman"/>
          <w:b/>
          <w:sz w:val="24"/>
          <w:szCs w:val="24"/>
        </w:rPr>
        <w:t>.</w:t>
      </w:r>
    </w:p>
    <w:p w14:paraId="6E8F5C4E" w14:textId="77777777" w:rsidR="00421BC4" w:rsidRPr="00CC0586" w:rsidRDefault="007601D6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</w:t>
      </w:r>
      <w:r w:rsidR="007E4B34" w:rsidRPr="00CC0586">
        <w:rPr>
          <w:rFonts w:ascii="Times New Roman" w:hAnsi="Times New Roman" w:cs="Times New Roman"/>
          <w:b/>
          <w:sz w:val="24"/>
          <w:szCs w:val="24"/>
        </w:rPr>
        <w:t xml:space="preserve"> Город Обь</w:t>
      </w:r>
      <w:r w:rsidR="0086796C" w:rsidRPr="00CC0586">
        <w:rPr>
          <w:rFonts w:ascii="Times New Roman" w:hAnsi="Times New Roman" w:cs="Times New Roman"/>
          <w:b/>
          <w:sz w:val="24"/>
          <w:szCs w:val="24"/>
        </w:rPr>
        <w:t xml:space="preserve"> – территория комфортной социальной среды.</w:t>
      </w:r>
    </w:p>
    <w:p w14:paraId="0CD5040A" w14:textId="77777777" w:rsidR="0086796C" w:rsidRPr="00CC0586" w:rsidRDefault="0086796C" w:rsidP="00421BC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8B618" w14:textId="77777777" w:rsidR="007601D6" w:rsidRPr="00CC0586" w:rsidRDefault="00136C57" w:rsidP="00136C57">
      <w:pPr>
        <w:pStyle w:val="ab"/>
        <w:numPr>
          <w:ilvl w:val="1"/>
          <w:numId w:val="39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96C" w:rsidRPr="00CC0586">
        <w:rPr>
          <w:rFonts w:ascii="Times New Roman" w:hAnsi="Times New Roman" w:cs="Times New Roman"/>
          <w:b/>
          <w:sz w:val="24"/>
          <w:szCs w:val="24"/>
        </w:rPr>
        <w:t>Стратегическая программа</w:t>
      </w:r>
      <w:r w:rsidR="006712F0" w:rsidRPr="00CC0586">
        <w:rPr>
          <w:rFonts w:ascii="Times New Roman" w:hAnsi="Times New Roman" w:cs="Times New Roman"/>
          <w:b/>
          <w:sz w:val="24"/>
          <w:szCs w:val="24"/>
        </w:rPr>
        <w:t xml:space="preserve"> (СП-1</w:t>
      </w:r>
      <w:r w:rsidRPr="00CC0586">
        <w:rPr>
          <w:rFonts w:ascii="Times New Roman" w:hAnsi="Times New Roman" w:cs="Times New Roman"/>
          <w:b/>
          <w:sz w:val="24"/>
          <w:szCs w:val="24"/>
        </w:rPr>
        <w:t>.1</w:t>
      </w:r>
      <w:r w:rsidR="006712F0" w:rsidRPr="00CC0586">
        <w:rPr>
          <w:rFonts w:ascii="Times New Roman" w:hAnsi="Times New Roman" w:cs="Times New Roman"/>
          <w:b/>
          <w:sz w:val="24"/>
          <w:szCs w:val="24"/>
        </w:rPr>
        <w:t>)</w:t>
      </w:r>
    </w:p>
    <w:p w14:paraId="603E94FA" w14:textId="77777777" w:rsidR="0086796C" w:rsidRPr="00CC0586" w:rsidRDefault="0086796C" w:rsidP="007601D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7601D6" w:rsidRPr="00CC0586">
        <w:rPr>
          <w:rFonts w:ascii="Times New Roman" w:hAnsi="Times New Roman" w:cs="Times New Roman"/>
          <w:b/>
          <w:sz w:val="24"/>
          <w:szCs w:val="24"/>
        </w:rPr>
        <w:t xml:space="preserve">ГОРОД </w:t>
      </w:r>
      <w:r w:rsidR="007E4B34" w:rsidRPr="00CC0586">
        <w:rPr>
          <w:rFonts w:ascii="Times New Roman" w:hAnsi="Times New Roman" w:cs="Times New Roman"/>
          <w:b/>
          <w:sz w:val="24"/>
          <w:szCs w:val="24"/>
        </w:rPr>
        <w:t>ОБЬ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 xml:space="preserve"> – ТЕРРИТОРИЯ ЗДОРОВЫХ ЛЮДЕЙ</w:t>
      </w:r>
      <w:r w:rsidRPr="00CC0586">
        <w:rPr>
          <w:rFonts w:ascii="Times New Roman" w:hAnsi="Times New Roman" w:cs="Times New Roman"/>
          <w:b/>
          <w:sz w:val="24"/>
          <w:szCs w:val="24"/>
        </w:rPr>
        <w:t>»</w:t>
      </w:r>
    </w:p>
    <w:p w14:paraId="5BE627FD" w14:textId="77777777" w:rsidR="007601D6" w:rsidRPr="00CC0586" w:rsidRDefault="007601D6" w:rsidP="007601D6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279907B4" w14:textId="77777777" w:rsidR="0086796C" w:rsidRPr="00CC0586" w:rsidRDefault="0086796C" w:rsidP="007601D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0586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34C9425B" w14:textId="77777777" w:rsidR="007601D6" w:rsidRPr="007601D6" w:rsidRDefault="007601D6" w:rsidP="008F1E2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8037F37" w14:textId="77777777" w:rsidR="0086796C" w:rsidRPr="00CC0586" w:rsidRDefault="0086796C" w:rsidP="00DF0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Современное качественное доступное здравоохранение – одно из условий развития общества и государства. Приоритетом государственной политики и стратегической программы </w:t>
      </w: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>Город Обь – территория здоровых людей</w:t>
      </w:r>
      <w:r w:rsidRPr="00CC0586">
        <w:rPr>
          <w:rFonts w:ascii="Times New Roman" w:hAnsi="Times New Roman" w:cs="Times New Roman"/>
          <w:b/>
          <w:sz w:val="24"/>
          <w:szCs w:val="24"/>
        </w:rPr>
        <w:t>»</w:t>
      </w:r>
      <w:r w:rsidRPr="00CC0586">
        <w:rPr>
          <w:rFonts w:ascii="Times New Roman" w:hAnsi="Times New Roman" w:cs="Times New Roman"/>
          <w:sz w:val="24"/>
          <w:szCs w:val="24"/>
        </w:rPr>
        <w:t xml:space="preserve"> является сохранение и укрепление здоровья населения на основе формирования здорового образа жизни и повышения доступности и качества медицинской помощи. </w:t>
      </w:r>
    </w:p>
    <w:p w14:paraId="293438E0" w14:textId="77777777" w:rsidR="0086796C" w:rsidRPr="0086796C" w:rsidRDefault="0086796C" w:rsidP="008679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 xml:space="preserve">В настоящее время важнейшее значение приобретает задача сохранения положительных тенденций в развитии человеческого потенциала (его </w:t>
      </w:r>
      <w:r w:rsidRPr="0086796C">
        <w:rPr>
          <w:rFonts w:ascii="Times New Roman" w:hAnsi="Times New Roman" w:cs="Times New Roman"/>
          <w:sz w:val="24"/>
          <w:szCs w:val="24"/>
        </w:rPr>
        <w:t xml:space="preserve">здоровья, высокой физической и умственной работоспособности). </w:t>
      </w:r>
    </w:p>
    <w:p w14:paraId="53769F53" w14:textId="77777777" w:rsidR="0086796C" w:rsidRPr="0086796C" w:rsidRDefault="0086796C" w:rsidP="008679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96C">
        <w:rPr>
          <w:rFonts w:ascii="Times New Roman" w:hAnsi="Times New Roman" w:cs="Times New Roman"/>
          <w:sz w:val="24"/>
          <w:szCs w:val="24"/>
        </w:rPr>
        <w:t>В соответствии с федеральным законодательством к полномочиям на муниципальном уровне  относятся: создание условий для оказания медицинской помощи населению; реализация мероприятий по профилактике заболеваний и формированию здорового образа жизни, в том числе информационно просветительская работа;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законом.</w:t>
      </w:r>
      <w:proofErr w:type="gramEnd"/>
    </w:p>
    <w:p w14:paraId="08CB049A" w14:textId="77777777" w:rsidR="0086796C" w:rsidRPr="0086796C" w:rsidRDefault="0086796C" w:rsidP="008679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>Мероприятия в сфере здравоохранения для реализации целей и задач данного стратегического направления должны быть не обособленными, а взаимосвязаны, независимо от подведомственности.</w:t>
      </w:r>
    </w:p>
    <w:p w14:paraId="6F7C4C6D" w14:textId="77777777" w:rsidR="0086796C" w:rsidRPr="0086796C" w:rsidRDefault="0086796C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0E8CF28D" w14:textId="77777777" w:rsidR="0086796C" w:rsidRPr="0086796C" w:rsidRDefault="0086796C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7601D6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(Ц-1</w:t>
      </w:r>
      <w:r w:rsidR="006712F0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="007601D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5041D5ED" w14:textId="77777777" w:rsidR="0086796C" w:rsidRPr="0086796C" w:rsidRDefault="0086796C" w:rsidP="008F1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>Создание условий для формирования здорового образа жизни у граждан, обеспечения населения доступной и качественной медицинской помощью.</w:t>
      </w:r>
    </w:p>
    <w:p w14:paraId="08B8C29D" w14:textId="77777777" w:rsidR="0086796C" w:rsidRPr="0086796C" w:rsidRDefault="0086796C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30EA886" w14:textId="77777777" w:rsidR="0086796C" w:rsidRDefault="0086796C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7601D6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</w:t>
      </w:r>
      <w:r w:rsidR="006712F0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B9745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7601D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63EBF4" w14:textId="77777777" w:rsidR="0086796C" w:rsidRDefault="0086796C" w:rsidP="008F1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185FD03A" w14:textId="77777777" w:rsidR="001A75C3" w:rsidRPr="001A75C3" w:rsidRDefault="001A75C3" w:rsidP="008F1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7601D6" w14:paraId="22A97541" w14:textId="77777777" w:rsidTr="00A11CBF">
        <w:tc>
          <w:tcPr>
            <w:tcW w:w="959" w:type="dxa"/>
          </w:tcPr>
          <w:p w14:paraId="2EC3F9B8" w14:textId="77777777" w:rsidR="007601D6" w:rsidRPr="00A11CBF" w:rsidRDefault="007601D6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</w:t>
            </w:r>
            <w:r w:rsidR="00B9745E" w:rsidRPr="00A11CBF">
              <w:rPr>
                <w:rFonts w:ascii="Times New Roman" w:hAnsi="Times New Roman" w:cs="Times New Roman"/>
                <w:b/>
              </w:rPr>
              <w:t>1.</w:t>
            </w:r>
            <w:r w:rsidRPr="00A11CB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612" w:type="dxa"/>
          </w:tcPr>
          <w:p w14:paraId="2F4FC79C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>Создание условий, обеспечивающих возможность реализации приоритета профилактики в сфере охраны здоровья, в том числе условий, необходимых для осуществления мероприятий по предупреждению и раннему выявлению заболеваний.</w:t>
            </w:r>
          </w:p>
        </w:tc>
      </w:tr>
      <w:tr w:rsidR="007601D6" w14:paraId="57143328" w14:textId="77777777" w:rsidTr="00A11CBF">
        <w:tc>
          <w:tcPr>
            <w:tcW w:w="959" w:type="dxa"/>
          </w:tcPr>
          <w:p w14:paraId="5A040053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</w:t>
            </w:r>
            <w:r w:rsidR="00B9745E" w:rsidRPr="00A11CBF">
              <w:rPr>
                <w:rFonts w:ascii="Times New Roman" w:hAnsi="Times New Roman" w:cs="Times New Roman"/>
                <w:b/>
              </w:rPr>
              <w:t>1</w:t>
            </w:r>
            <w:r w:rsidR="006712F0" w:rsidRPr="00A11CBF">
              <w:rPr>
                <w:rFonts w:ascii="Times New Roman" w:hAnsi="Times New Roman" w:cs="Times New Roman"/>
                <w:b/>
              </w:rPr>
              <w:t>.</w:t>
            </w:r>
            <w:r w:rsidRPr="00A11CB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612" w:type="dxa"/>
          </w:tcPr>
          <w:p w14:paraId="668D5574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>Формирование у населения ответственного отношения к собственному здоровью и мотивации к здоровому образу жизни.</w:t>
            </w:r>
          </w:p>
        </w:tc>
      </w:tr>
      <w:tr w:rsidR="007601D6" w14:paraId="3753A086" w14:textId="77777777" w:rsidTr="00A11CBF">
        <w:tc>
          <w:tcPr>
            <w:tcW w:w="959" w:type="dxa"/>
          </w:tcPr>
          <w:p w14:paraId="3CFB7493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</w:t>
            </w:r>
            <w:r w:rsidR="006712F0" w:rsidRPr="00A11CBF">
              <w:rPr>
                <w:rFonts w:ascii="Times New Roman" w:hAnsi="Times New Roman" w:cs="Times New Roman"/>
                <w:b/>
              </w:rPr>
              <w:t>1.</w:t>
            </w:r>
            <w:r w:rsidRPr="00A11CBF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612" w:type="dxa"/>
          </w:tcPr>
          <w:p w14:paraId="15B40C96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>Профилактика и лечение социально значимых мероприятий.</w:t>
            </w:r>
          </w:p>
        </w:tc>
      </w:tr>
      <w:tr w:rsidR="007601D6" w14:paraId="66BAFA79" w14:textId="77777777" w:rsidTr="00A11CBF">
        <w:tc>
          <w:tcPr>
            <w:tcW w:w="959" w:type="dxa"/>
          </w:tcPr>
          <w:p w14:paraId="1E41F9D7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</w:t>
            </w:r>
            <w:r w:rsidR="006712F0" w:rsidRPr="00A11CBF">
              <w:rPr>
                <w:rFonts w:ascii="Times New Roman" w:hAnsi="Times New Roman" w:cs="Times New Roman"/>
                <w:b/>
              </w:rPr>
              <w:t>1.</w:t>
            </w:r>
            <w:r w:rsidRPr="00A11CBF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612" w:type="dxa"/>
          </w:tcPr>
          <w:p w14:paraId="641A79AE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 xml:space="preserve">Повышение доступности специализированной медицинской помощи, в том числе </w:t>
            </w:r>
            <w:r w:rsidRPr="00A11CBF">
              <w:rPr>
                <w:rFonts w:ascii="Times New Roman" w:hAnsi="Times New Roman" w:cs="Times New Roman"/>
              </w:rPr>
              <w:lastRenderedPageBreak/>
              <w:t>высокотехнологичной медицинской помощи.</w:t>
            </w:r>
          </w:p>
        </w:tc>
      </w:tr>
      <w:tr w:rsidR="007601D6" w14:paraId="7852EFF4" w14:textId="77777777" w:rsidTr="00A11CBF">
        <w:tc>
          <w:tcPr>
            <w:tcW w:w="959" w:type="dxa"/>
          </w:tcPr>
          <w:p w14:paraId="2E27F43C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lastRenderedPageBreak/>
              <w:t>З-1.</w:t>
            </w:r>
            <w:r w:rsidR="006712F0" w:rsidRPr="00A11CBF">
              <w:rPr>
                <w:rFonts w:ascii="Times New Roman" w:hAnsi="Times New Roman" w:cs="Times New Roman"/>
                <w:b/>
              </w:rPr>
              <w:t>1.</w:t>
            </w:r>
            <w:r w:rsidRPr="00A11CB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8612" w:type="dxa"/>
          </w:tcPr>
          <w:p w14:paraId="4DD17A70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>Создание условий для развития скорой, в том числе скорой специализированной, медицинской помощи, оказываемой в неотложной форме.</w:t>
            </w:r>
          </w:p>
        </w:tc>
      </w:tr>
      <w:tr w:rsidR="007601D6" w14:paraId="14EE3DBE" w14:textId="77777777" w:rsidTr="00A11CBF">
        <w:tc>
          <w:tcPr>
            <w:tcW w:w="959" w:type="dxa"/>
          </w:tcPr>
          <w:p w14:paraId="20CC589B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</w:t>
            </w:r>
            <w:r w:rsidR="00B9745E" w:rsidRPr="00A11CBF">
              <w:rPr>
                <w:rFonts w:ascii="Times New Roman" w:hAnsi="Times New Roman" w:cs="Times New Roman"/>
                <w:b/>
              </w:rPr>
              <w:t>1</w:t>
            </w:r>
            <w:r w:rsidR="006712F0" w:rsidRPr="00A11CBF">
              <w:rPr>
                <w:rFonts w:ascii="Times New Roman" w:hAnsi="Times New Roman" w:cs="Times New Roman"/>
                <w:b/>
              </w:rPr>
              <w:t>.</w:t>
            </w:r>
            <w:r w:rsidRPr="00A11CBF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8612" w:type="dxa"/>
          </w:tcPr>
          <w:p w14:paraId="5A6FFA9D" w14:textId="77777777" w:rsidR="007601D6" w:rsidRPr="00A11CBF" w:rsidRDefault="001A75C3" w:rsidP="008F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11CBF">
              <w:rPr>
                <w:rFonts w:ascii="Times New Roman" w:hAnsi="Times New Roman" w:cs="Times New Roman"/>
              </w:rPr>
              <w:t>Создание частных объектов здравоохранения (открытие частных медицинских кабинетов, частных стоматологических клиник,</w:t>
            </w:r>
            <w:r w:rsidRPr="00A11CBF">
              <w:rPr>
                <w:rFonts w:ascii="Times New Roman" w:eastAsia="Calibri" w:hAnsi="Times New Roman" w:cs="Times New Roman"/>
              </w:rPr>
              <w:t xml:space="preserve"> </w:t>
            </w:r>
            <w:r w:rsidRPr="00A11CBF">
              <w:rPr>
                <w:rFonts w:ascii="Times New Roman" w:hAnsi="Times New Roman" w:cs="Times New Roman"/>
              </w:rPr>
              <w:t>развитие аптечных сетей).</w:t>
            </w:r>
          </w:p>
        </w:tc>
      </w:tr>
    </w:tbl>
    <w:p w14:paraId="12C35A4C" w14:textId="77777777" w:rsidR="007601D6" w:rsidRPr="008F1E2D" w:rsidRDefault="007601D6" w:rsidP="008F1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6BD8E5" w14:textId="77777777" w:rsidR="0086796C" w:rsidRDefault="0086796C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 w:rsidR="00E0605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36CA761" w14:textId="77777777" w:rsidR="00E06059" w:rsidRPr="00E06059" w:rsidRDefault="00E06059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6059" w14:paraId="53D34068" w14:textId="77777777" w:rsidTr="00BE78D5">
        <w:tc>
          <w:tcPr>
            <w:tcW w:w="4785" w:type="dxa"/>
            <w:shd w:val="clear" w:color="auto" w:fill="244061" w:themeFill="accent1" w:themeFillShade="80"/>
          </w:tcPr>
          <w:p w14:paraId="1A5DF428" w14:textId="77777777" w:rsidR="00E06059" w:rsidRDefault="00421BC4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05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16C53B0" w14:textId="77777777" w:rsidR="00E06059" w:rsidRDefault="00E06059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E06059" w14:paraId="0646990D" w14:textId="77777777" w:rsidTr="00BE78D5">
        <w:tc>
          <w:tcPr>
            <w:tcW w:w="4785" w:type="dxa"/>
          </w:tcPr>
          <w:p w14:paraId="6A5ABBD5" w14:textId="77777777" w:rsidR="00E06059" w:rsidRPr="00E06059" w:rsidRDefault="00E06059" w:rsidP="00E0605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0CAF2C2" w14:textId="28E76D25" w:rsidR="00E06059" w:rsidRPr="00E06059" w:rsidRDefault="001A75C3" w:rsidP="00E060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06059">
              <w:rPr>
                <w:rFonts w:ascii="Times New Roman" w:hAnsi="Times New Roman" w:cs="Times New Roman"/>
              </w:rPr>
              <w:t xml:space="preserve"> </w:t>
            </w:r>
            <w:r w:rsidR="00E06059" w:rsidRPr="00E06059">
              <w:rPr>
                <w:rFonts w:ascii="Times New Roman" w:hAnsi="Times New Roman" w:cs="Times New Roman"/>
              </w:rPr>
              <w:t>выделение служебных благоустроенных жилых помещений из муниципального жилищного фонда для медицинского персонала (врачей) ГБУЗ</w:t>
            </w:r>
            <w:r w:rsidR="00E06059" w:rsidRPr="004054B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90539" w:rsidRPr="004054B0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E06059" w:rsidRPr="004054B0">
              <w:rPr>
                <w:rFonts w:ascii="Times New Roman" w:hAnsi="Times New Roman" w:cs="Times New Roman"/>
                <w:color w:val="000000" w:themeColor="text1"/>
              </w:rPr>
              <w:t xml:space="preserve">СО </w:t>
            </w:r>
            <w:r w:rsidR="00E06059" w:rsidRPr="00E06059">
              <w:rPr>
                <w:rFonts w:ascii="Times New Roman" w:hAnsi="Times New Roman" w:cs="Times New Roman"/>
              </w:rPr>
              <w:t>«</w:t>
            </w:r>
            <w:r w:rsidR="00C37AD0">
              <w:rPr>
                <w:rFonts w:ascii="Times New Roman" w:hAnsi="Times New Roman" w:cs="Times New Roman"/>
              </w:rPr>
              <w:t>Обская</w:t>
            </w:r>
            <w:r w:rsidR="00E06059">
              <w:rPr>
                <w:rFonts w:ascii="Times New Roman" w:hAnsi="Times New Roman" w:cs="Times New Roman"/>
              </w:rPr>
              <w:t xml:space="preserve"> </w:t>
            </w:r>
            <w:r w:rsidR="00E06059" w:rsidRPr="00E06059">
              <w:rPr>
                <w:rFonts w:ascii="Times New Roman" w:hAnsi="Times New Roman" w:cs="Times New Roman"/>
              </w:rPr>
              <w:t>городская больница»;</w:t>
            </w:r>
          </w:p>
          <w:p w14:paraId="54CFC9A7" w14:textId="77777777" w:rsidR="00E06059" w:rsidRPr="00E06059" w:rsidRDefault="001A75C3" w:rsidP="00E060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hAnsi="Times New Roman" w:cs="Times New Roman"/>
              </w:rPr>
              <w:t>включение в профилактические мероприятия по охране здоровья населения учреждений культуры, образования, социального обслуживания населения;</w:t>
            </w:r>
          </w:p>
          <w:p w14:paraId="4277E8F4" w14:textId="77777777" w:rsidR="00E06059" w:rsidRDefault="001A75C3" w:rsidP="00E060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hAnsi="Times New Roman" w:cs="Times New Roman"/>
              </w:rPr>
              <w:t>проведение массовых акций, посвященных здоровому образу жизни.</w:t>
            </w:r>
          </w:p>
        </w:tc>
        <w:tc>
          <w:tcPr>
            <w:tcW w:w="4786" w:type="dxa"/>
          </w:tcPr>
          <w:p w14:paraId="0D30B7F4" w14:textId="77777777" w:rsidR="00E06059" w:rsidRPr="00E06059" w:rsidRDefault="00E06059" w:rsidP="00E0605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10DC0EB" w14:textId="77777777" w:rsidR="00E06059" w:rsidRPr="00E06059" w:rsidRDefault="001A75C3" w:rsidP="00E0605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eastAsia="Calibri" w:hAnsi="Times New Roman" w:cs="Times New Roman"/>
              </w:rPr>
              <w:t xml:space="preserve">отсутствие у муниципалитета </w:t>
            </w:r>
            <w:proofErr w:type="gramStart"/>
            <w:r w:rsidR="00E06059" w:rsidRPr="00E06059">
              <w:rPr>
                <w:rFonts w:ascii="Times New Roman" w:eastAsia="Calibri" w:hAnsi="Times New Roman" w:cs="Times New Roman"/>
              </w:rPr>
              <w:t>реальной</w:t>
            </w:r>
            <w:proofErr w:type="gramEnd"/>
            <w:r w:rsidR="00E06059" w:rsidRPr="00E06059">
              <w:rPr>
                <w:rFonts w:ascii="Times New Roman" w:eastAsia="Calibri" w:hAnsi="Times New Roman" w:cs="Times New Roman"/>
              </w:rPr>
              <w:t xml:space="preserve"> воз</w:t>
            </w:r>
            <w:r w:rsidR="00E06059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E06059" w:rsidRPr="00E06059">
              <w:rPr>
                <w:rFonts w:ascii="Times New Roman" w:eastAsia="Calibri" w:hAnsi="Times New Roman" w:cs="Times New Roman"/>
              </w:rPr>
              <w:t>можности</w:t>
            </w:r>
            <w:proofErr w:type="spellEnd"/>
            <w:r w:rsidR="00E06059" w:rsidRPr="00E06059">
              <w:rPr>
                <w:rFonts w:ascii="Times New Roman" w:eastAsia="Calibri" w:hAnsi="Times New Roman" w:cs="Times New Roman"/>
              </w:rPr>
              <w:t xml:space="preserve"> повлиять на качество и количество оказываемых медицинских услуг;</w:t>
            </w:r>
          </w:p>
          <w:p w14:paraId="27AEB078" w14:textId="24030161" w:rsidR="00E06059" w:rsidRPr="00E06059" w:rsidRDefault="001A75C3" w:rsidP="00E0605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eastAsia="Calibri" w:hAnsi="Times New Roman" w:cs="Times New Roman"/>
              </w:rPr>
              <w:t xml:space="preserve">недостаточная укомплектованность </w:t>
            </w:r>
            <w:proofErr w:type="gramStart"/>
            <w:r w:rsidR="00E06059" w:rsidRPr="00E06059">
              <w:rPr>
                <w:rFonts w:ascii="Times New Roman" w:eastAsia="Calibri" w:hAnsi="Times New Roman" w:cs="Times New Roman"/>
              </w:rPr>
              <w:t>меди</w:t>
            </w:r>
            <w:r w:rsidR="00E06059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E06059" w:rsidRPr="00E06059">
              <w:rPr>
                <w:rFonts w:ascii="Times New Roman" w:eastAsia="Calibri" w:hAnsi="Times New Roman" w:cs="Times New Roman"/>
              </w:rPr>
              <w:t>цинскими</w:t>
            </w:r>
            <w:proofErr w:type="spellEnd"/>
            <w:proofErr w:type="gramEnd"/>
            <w:r w:rsidR="00E06059" w:rsidRPr="00E06059">
              <w:rPr>
                <w:rFonts w:ascii="Times New Roman" w:eastAsia="Calibri" w:hAnsi="Times New Roman" w:cs="Times New Roman"/>
              </w:rPr>
              <w:t xml:space="preserve"> кадрами первичного звена;</w:t>
            </w:r>
          </w:p>
          <w:p w14:paraId="73B4AECD" w14:textId="77777777" w:rsidR="00E06059" w:rsidRPr="00E06059" w:rsidRDefault="001A75C3" w:rsidP="00E0605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eastAsia="Calibri" w:hAnsi="Times New Roman" w:cs="Times New Roman"/>
              </w:rPr>
              <w:t>низкая мотивация населения к здоровому образу жизни;</w:t>
            </w:r>
          </w:p>
          <w:p w14:paraId="1673C005" w14:textId="5564977D" w:rsidR="004054B0" w:rsidRDefault="001A75C3" w:rsidP="004054B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eastAsia="Calibri" w:hAnsi="Times New Roman" w:cs="Times New Roman"/>
              </w:rPr>
              <w:t>рост числа онкологич</w:t>
            </w:r>
            <w:r w:rsidR="008B4562">
              <w:rPr>
                <w:rFonts w:ascii="Times New Roman" w:eastAsia="Calibri" w:hAnsi="Times New Roman" w:cs="Times New Roman"/>
              </w:rPr>
              <w:t>еских заболеваний, ВИЧ-инфекции;</w:t>
            </w:r>
          </w:p>
          <w:p w14:paraId="23F09D9B" w14:textId="3EF091EA" w:rsidR="004054B0" w:rsidRPr="00E06059" w:rsidRDefault="004054B0" w:rsidP="004054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• необходимость иметь </w:t>
            </w:r>
            <w:r w:rsidRPr="00E06059">
              <w:rPr>
                <w:rFonts w:ascii="Times New Roman" w:hAnsi="Times New Roman" w:cs="Times New Roman"/>
              </w:rPr>
              <w:t>муниципальны</w:t>
            </w:r>
            <w:r>
              <w:rPr>
                <w:rFonts w:ascii="Times New Roman" w:hAnsi="Times New Roman" w:cs="Times New Roman"/>
              </w:rPr>
              <w:t>е</w:t>
            </w:r>
            <w:r w:rsidRPr="00E06059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E060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осуществлять </w:t>
            </w:r>
            <w:r w:rsidRPr="00E06059">
              <w:rPr>
                <w:rFonts w:ascii="Times New Roman" w:hAnsi="Times New Roman" w:cs="Times New Roman"/>
              </w:rPr>
              <w:t>финансировани</w:t>
            </w:r>
            <w:r>
              <w:rPr>
                <w:rFonts w:ascii="Times New Roman" w:hAnsi="Times New Roman" w:cs="Times New Roman"/>
              </w:rPr>
              <w:t>е</w:t>
            </w:r>
            <w:r w:rsidRPr="00E06059">
              <w:rPr>
                <w:rFonts w:ascii="Times New Roman" w:hAnsi="Times New Roman" w:cs="Times New Roman"/>
              </w:rPr>
              <w:t xml:space="preserve"> по профилактике ВИЧ-инфекции и туберкулеза;</w:t>
            </w:r>
          </w:p>
          <w:p w14:paraId="75A2EC0D" w14:textId="36148922" w:rsidR="004054B0" w:rsidRDefault="004054B0" w:rsidP="008B45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E06059">
              <w:rPr>
                <w:rFonts w:ascii="Times New Roman" w:hAnsi="Times New Roman" w:cs="Times New Roman"/>
              </w:rPr>
              <w:t>наличие муниципальной аптеки позволяющей решать вопросы обеспечения населения бесплатными лекарствами</w:t>
            </w:r>
            <w:r w:rsidR="008B4562">
              <w:rPr>
                <w:rFonts w:ascii="Times New Roman" w:hAnsi="Times New Roman" w:cs="Times New Roman"/>
              </w:rPr>
              <w:t>.</w:t>
            </w:r>
          </w:p>
        </w:tc>
      </w:tr>
      <w:tr w:rsidR="00E06059" w14:paraId="22C9BCEA" w14:textId="77777777" w:rsidTr="00BE78D5">
        <w:tc>
          <w:tcPr>
            <w:tcW w:w="4785" w:type="dxa"/>
            <w:shd w:val="clear" w:color="auto" w:fill="244061" w:themeFill="accent1" w:themeFillShade="80"/>
          </w:tcPr>
          <w:p w14:paraId="5D6A319B" w14:textId="77777777" w:rsidR="00E06059" w:rsidRDefault="00E06059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DFDF5C1" w14:textId="77777777" w:rsidR="00E06059" w:rsidRDefault="00E06059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E06059" w14:paraId="63152160" w14:textId="77777777" w:rsidTr="00BE78D5">
        <w:tc>
          <w:tcPr>
            <w:tcW w:w="4785" w:type="dxa"/>
          </w:tcPr>
          <w:p w14:paraId="34C752F5" w14:textId="77777777" w:rsidR="00372A48" w:rsidRDefault="00E06059" w:rsidP="00372A4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58B6C332" w14:textId="041490C8" w:rsidR="00E06059" w:rsidRPr="00714376" w:rsidRDefault="00372A48" w:rsidP="00372A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A75C3">
              <w:rPr>
                <w:rFonts w:ascii="Times New Roman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hAnsi="Times New Roman" w:cs="Times New Roman"/>
              </w:rPr>
              <w:t xml:space="preserve">формирование положительного имиджа здорового </w:t>
            </w:r>
            <w:r w:rsidR="00AB547D">
              <w:rPr>
                <w:rFonts w:ascii="Times New Roman" w:hAnsi="Times New Roman" w:cs="Times New Roman"/>
              </w:rPr>
              <w:t>города</w:t>
            </w:r>
            <w:r w:rsidR="00E06059" w:rsidRPr="00E06059">
              <w:rPr>
                <w:rFonts w:ascii="Times New Roman" w:hAnsi="Times New Roman" w:cs="Times New Roman"/>
              </w:rPr>
              <w:t>.</w:t>
            </w:r>
            <w:r w:rsidR="00E06059" w:rsidRPr="009250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766B2C74" w14:textId="77777777" w:rsidR="00E06059" w:rsidRPr="00E06059" w:rsidRDefault="00E06059" w:rsidP="00E0605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8954F70" w14:textId="77777777" w:rsidR="00E06059" w:rsidRPr="00714376" w:rsidRDefault="001A75C3" w:rsidP="00E060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6059" w:rsidRPr="00E06059">
              <w:rPr>
                <w:rFonts w:ascii="Times New Roman" w:hAnsi="Times New Roman" w:cs="Times New Roman"/>
              </w:rPr>
              <w:t>недостаточная обеспеченность медицинскими кадрами, в том числе молодыми специалистами первичного звена.</w:t>
            </w:r>
          </w:p>
        </w:tc>
      </w:tr>
    </w:tbl>
    <w:p w14:paraId="3CAE47BA" w14:textId="77777777" w:rsidR="00E06059" w:rsidRDefault="00E06059" w:rsidP="00E060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27AF9" w14:textId="77777777" w:rsidR="00421BC4" w:rsidRPr="00E06059" w:rsidRDefault="00E06059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75C3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4B34521C" w14:textId="77777777" w:rsidR="00E06059" w:rsidRPr="00CC485E" w:rsidRDefault="00E06059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5A7601A" w14:textId="518FC3A5" w:rsidR="00E06059" w:rsidRDefault="001A75C3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CC485E" w:rsidRPr="00CC0586">
        <w:rPr>
          <w:rFonts w:ascii="Times New Roman" w:hAnsi="Times New Roman" w:cs="Times New Roman"/>
          <w:sz w:val="24"/>
          <w:szCs w:val="24"/>
        </w:rPr>
        <w:t xml:space="preserve"> Государственная</w:t>
      </w:r>
      <w:r w:rsidR="00CC485E">
        <w:rPr>
          <w:rFonts w:ascii="Times New Roman" w:hAnsi="Times New Roman" w:cs="Times New Roman"/>
          <w:sz w:val="24"/>
          <w:szCs w:val="24"/>
        </w:rPr>
        <w:t xml:space="preserve"> п</w:t>
      </w:r>
      <w:r w:rsidR="00CC485E" w:rsidRPr="001874B4">
        <w:rPr>
          <w:rFonts w:ascii="Times New Roman" w:hAnsi="Times New Roman" w:cs="Times New Roman"/>
          <w:sz w:val="24"/>
          <w:szCs w:val="24"/>
        </w:rPr>
        <w:t>рог</w:t>
      </w:r>
      <w:r w:rsidR="00204495" w:rsidRPr="001874B4">
        <w:rPr>
          <w:rFonts w:ascii="Times New Roman" w:hAnsi="Times New Roman" w:cs="Times New Roman"/>
          <w:sz w:val="24"/>
          <w:szCs w:val="24"/>
        </w:rPr>
        <w:t>ра</w:t>
      </w:r>
      <w:r w:rsidR="00CC485E" w:rsidRPr="001874B4">
        <w:rPr>
          <w:rFonts w:ascii="Times New Roman" w:hAnsi="Times New Roman" w:cs="Times New Roman"/>
          <w:sz w:val="24"/>
          <w:szCs w:val="24"/>
        </w:rPr>
        <w:t>мма</w:t>
      </w:r>
      <w:r w:rsidR="00CC485E"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  <w:r w:rsidR="00CC485E" w:rsidRPr="00B668B0">
        <w:rPr>
          <w:rFonts w:ascii="Times New Roman" w:hAnsi="Times New Roman" w:cs="Times New Roman"/>
          <w:sz w:val="24"/>
          <w:szCs w:val="24"/>
        </w:rPr>
        <w:t>«Развитие здравоохранения Новосибирской области»;</w:t>
      </w:r>
    </w:p>
    <w:p w14:paraId="111EA6EE" w14:textId="77777777" w:rsidR="00E06059" w:rsidRDefault="001A75C3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06059">
        <w:rPr>
          <w:rFonts w:ascii="Times New Roman" w:hAnsi="Times New Roman" w:cs="Times New Roman"/>
          <w:sz w:val="24"/>
          <w:szCs w:val="24"/>
        </w:rPr>
        <w:t xml:space="preserve"> Приоритетный национальный проект «Здоровье».</w:t>
      </w:r>
    </w:p>
    <w:p w14:paraId="5FF6B800" w14:textId="77777777" w:rsidR="00E06059" w:rsidRDefault="00E06059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DB30A" w14:textId="77777777" w:rsidR="00E06059" w:rsidRDefault="00E06059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DCA54B6" w14:textId="77777777" w:rsidR="00E06059" w:rsidRPr="008F1E2D" w:rsidRDefault="00E06059" w:rsidP="008F1E2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590BB00B" w14:textId="77777777" w:rsidR="00E06059" w:rsidRPr="00E06059" w:rsidRDefault="001A75C3" w:rsidP="008F1E2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>•</w:t>
      </w:r>
      <w:r w:rsidR="008F1E2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межведомственное взаимодействие органов местного самоуправления, органов государственной власти, учреждений, предприятий и организаций, задействованных в мероприятиях по обеспечению санитарно-эпидемиологического благополучия населения, проводится в рамках работы 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межведомственной оздоровительной комиссии, антинаркотической комиссии, </w:t>
      </w:r>
      <w:r w:rsidR="00E06059" w:rsidRPr="00E06059">
        <w:rPr>
          <w:rFonts w:ascii="Times New Roman" w:hAnsi="Times New Roman" w:cs="Times New Roman"/>
          <w:bCs/>
          <w:sz w:val="24"/>
          <w:szCs w:val="24"/>
        </w:rPr>
        <w:t>координационной комиссии по ограничению распространения ВИЧ-инфекции;</w:t>
      </w:r>
    </w:p>
    <w:p w14:paraId="306D7621" w14:textId="7777777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разработка и утверждение, корректировка нормативно - правовых актов органов местного самоуправления в рамках реализации полномочий в сфере охраны здоровья граждан;</w:t>
      </w:r>
    </w:p>
    <w:p w14:paraId="7259AB8C" w14:textId="7777777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8F1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eastAsia="Calibri" w:hAnsi="Times New Roman" w:cs="Times New Roman"/>
          <w:sz w:val="24"/>
          <w:szCs w:val="24"/>
        </w:rPr>
        <w:t>участие в федеральных и региональных программах и проектах в сфере охраны здоровья граждан;</w:t>
      </w:r>
    </w:p>
    <w:p w14:paraId="751718B6" w14:textId="7777777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8F1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eastAsia="Calibri" w:hAnsi="Times New Roman" w:cs="Times New Roman"/>
          <w:sz w:val="24"/>
          <w:szCs w:val="24"/>
        </w:rPr>
        <w:t>реализация муниципальных программ;</w:t>
      </w:r>
    </w:p>
    <w:p w14:paraId="121BEBE4" w14:textId="77777777" w:rsidR="00E06059" w:rsidRPr="00E06059" w:rsidRDefault="001A75C3" w:rsidP="008F1E2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планирование и расходование сре</w:t>
      </w:r>
      <w:proofErr w:type="gramStart"/>
      <w:r w:rsidR="00E06059" w:rsidRPr="00E0605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E06059" w:rsidRPr="00E06059">
        <w:rPr>
          <w:rFonts w:ascii="Times New Roman" w:hAnsi="Times New Roman" w:cs="Times New Roman"/>
          <w:sz w:val="24"/>
          <w:szCs w:val="24"/>
        </w:rPr>
        <w:t>оответствии с требованиями действующего законодательства на исполнение полномочий органов местного самоуправления в сфере охраны здоровья граждан;</w:t>
      </w:r>
    </w:p>
    <w:p w14:paraId="54354159" w14:textId="2E1AA676" w:rsidR="00E06059" w:rsidRPr="00E06059" w:rsidRDefault="001A75C3" w:rsidP="008F1E2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привлечение государственных инвестиций;</w:t>
      </w:r>
    </w:p>
    <w:p w14:paraId="1A18E407" w14:textId="77777777" w:rsidR="00E06059" w:rsidRPr="00E06059" w:rsidRDefault="001A75C3" w:rsidP="008F1E2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привлечение частных инвестиций в процесс развития и создания частных объектов здравоохранения (открытие частных медицинских кабинетов, частных стоматологических клиник,</w:t>
      </w:r>
      <w:r w:rsidR="00E06059" w:rsidRPr="00E06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развитие аптечных сетей);</w:t>
      </w:r>
    </w:p>
    <w:p w14:paraId="47F09B36" w14:textId="5C09ED9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размещение информации на официальном сайте </w:t>
      </w:r>
      <w:r w:rsidR="00AB547D">
        <w:rPr>
          <w:rFonts w:ascii="Times New Roman" w:hAnsi="Times New Roman" w:cs="Times New Roman"/>
          <w:sz w:val="24"/>
          <w:szCs w:val="24"/>
        </w:rPr>
        <w:t>города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 о реализации на территории муниципального образования мероприятий по профилактике заболеваний и формированию здорового образа жизни;</w:t>
      </w:r>
    </w:p>
    <w:p w14:paraId="747F4912" w14:textId="461CBCC0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информирование населения </w:t>
      </w:r>
      <w:r w:rsidR="00AB547D">
        <w:rPr>
          <w:rFonts w:ascii="Times New Roman" w:hAnsi="Times New Roman" w:cs="Times New Roman"/>
          <w:sz w:val="24"/>
          <w:szCs w:val="24"/>
        </w:rPr>
        <w:t>города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, в том числе через средства массовой информации, о возможности распространения социально значимых заболеваний и заболеваний, представляющих опасность для окружающих, на территории </w:t>
      </w:r>
      <w:r w:rsidR="00AB547D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E06059" w:rsidRPr="00E06059">
        <w:rPr>
          <w:rFonts w:ascii="Times New Roman" w:hAnsi="Times New Roman" w:cs="Times New Roman"/>
          <w:sz w:val="24"/>
          <w:szCs w:val="24"/>
        </w:rPr>
        <w:t>на основе ежегодных статистических данных, об угрозе возникновения и о возникновении эпидемий;</w:t>
      </w:r>
    </w:p>
    <w:p w14:paraId="52232B4D" w14:textId="7777777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повышение мотивации населения, направленной на ответственное отношение к своему здоровью;</w:t>
      </w:r>
    </w:p>
    <w:p w14:paraId="2A411B3D" w14:textId="77777777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>организация и проведение периодических профилактических осмотров, дополнительной диспансеризации;</w:t>
      </w:r>
    </w:p>
    <w:p w14:paraId="1EBECD14" w14:textId="5152F909" w:rsidR="00E06059" w:rsidRPr="00E06059" w:rsidRDefault="001A75C3" w:rsidP="008F1E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F1E2D">
        <w:rPr>
          <w:rFonts w:ascii="Times New Roman" w:hAnsi="Times New Roman" w:cs="Times New Roman"/>
          <w:sz w:val="24"/>
          <w:szCs w:val="24"/>
        </w:rPr>
        <w:t xml:space="preserve"> </w:t>
      </w:r>
      <w:r w:rsidR="00E06059" w:rsidRPr="00E06059">
        <w:rPr>
          <w:rFonts w:ascii="Times New Roman" w:hAnsi="Times New Roman" w:cs="Times New Roman"/>
          <w:sz w:val="24"/>
          <w:szCs w:val="24"/>
        </w:rPr>
        <w:t xml:space="preserve">проведение мероприятий </w:t>
      </w:r>
      <w:r w:rsidR="00E06059" w:rsidRPr="006F7021">
        <w:rPr>
          <w:rFonts w:ascii="Times New Roman" w:hAnsi="Times New Roman" w:cs="Times New Roman"/>
          <w:sz w:val="24"/>
          <w:szCs w:val="24"/>
        </w:rPr>
        <w:t>по по</w:t>
      </w:r>
      <w:r w:rsidR="00F90539" w:rsidRPr="006F7021">
        <w:rPr>
          <w:rFonts w:ascii="Times New Roman" w:hAnsi="Times New Roman" w:cs="Times New Roman"/>
          <w:sz w:val="24"/>
          <w:szCs w:val="24"/>
        </w:rPr>
        <w:t>пу</w:t>
      </w:r>
      <w:r w:rsidR="00E06059" w:rsidRPr="006F7021">
        <w:rPr>
          <w:rFonts w:ascii="Times New Roman" w:hAnsi="Times New Roman" w:cs="Times New Roman"/>
          <w:sz w:val="24"/>
          <w:szCs w:val="24"/>
        </w:rPr>
        <w:t xml:space="preserve">ляризации и пропаганде </w:t>
      </w:r>
      <w:r w:rsidR="00E06059" w:rsidRPr="00E06059">
        <w:rPr>
          <w:rFonts w:ascii="Times New Roman" w:hAnsi="Times New Roman" w:cs="Times New Roman"/>
          <w:sz w:val="24"/>
          <w:szCs w:val="24"/>
        </w:rPr>
        <w:t>здорового образа жизни в учреждениях образования, культуры, спорта.</w:t>
      </w:r>
    </w:p>
    <w:p w14:paraId="18CE2A8C" w14:textId="77777777" w:rsidR="00E06059" w:rsidRPr="00CC485E" w:rsidRDefault="00E06059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842EBC4" w14:textId="77777777" w:rsidR="008F1E2D" w:rsidRPr="008F1E2D" w:rsidRDefault="008F1E2D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A5B8CCD" w14:textId="77777777" w:rsidR="008F1E2D" w:rsidRPr="008F1E2D" w:rsidRDefault="008F1E2D" w:rsidP="008F1E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25358312" w14:textId="77777777" w:rsidR="008F1E2D" w:rsidRPr="008F1E2D" w:rsidRDefault="008F1E2D" w:rsidP="008F1E2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5"/>
        <w:gridCol w:w="1363"/>
        <w:gridCol w:w="1163"/>
      </w:tblGrid>
      <w:tr w:rsidR="008B4562" w14:paraId="74AFB8D7" w14:textId="77777777" w:rsidTr="00413B62">
        <w:tc>
          <w:tcPr>
            <w:tcW w:w="7045" w:type="dxa"/>
            <w:shd w:val="clear" w:color="auto" w:fill="244061" w:themeFill="accent1" w:themeFillShade="80"/>
          </w:tcPr>
          <w:p w14:paraId="2F19CD67" w14:textId="187BF32E" w:rsidR="008B4562" w:rsidRPr="007926DB" w:rsidRDefault="008B4562" w:rsidP="008B45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363" w:type="dxa"/>
            <w:shd w:val="clear" w:color="auto" w:fill="244061" w:themeFill="accent1" w:themeFillShade="80"/>
          </w:tcPr>
          <w:p w14:paraId="0BE9AB55" w14:textId="77777777" w:rsidR="008B4562" w:rsidRDefault="008B4562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  <w:p w14:paraId="1E5E9739" w14:textId="77777777" w:rsidR="008B4562" w:rsidRPr="007926DB" w:rsidRDefault="008B4562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2018 г.</w:t>
            </w:r>
          </w:p>
        </w:tc>
        <w:tc>
          <w:tcPr>
            <w:tcW w:w="1163" w:type="dxa"/>
            <w:shd w:val="clear" w:color="auto" w:fill="244061" w:themeFill="accent1" w:themeFillShade="80"/>
          </w:tcPr>
          <w:p w14:paraId="2DDC3A27" w14:textId="77777777" w:rsidR="008B4562" w:rsidRDefault="008B4562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Значение к 2030 г.</w:t>
            </w:r>
          </w:p>
        </w:tc>
      </w:tr>
      <w:tr w:rsidR="008B4562" w14:paraId="13294201" w14:textId="77777777" w:rsidTr="00413B62">
        <w:tc>
          <w:tcPr>
            <w:tcW w:w="7045" w:type="dxa"/>
          </w:tcPr>
          <w:p w14:paraId="500D4ACF" w14:textId="1EE4A1A8" w:rsidR="008B4562" w:rsidRPr="00B308C7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врачей на 10 000 населения, количество врачей на 10000 населения</w:t>
            </w:r>
          </w:p>
        </w:tc>
        <w:tc>
          <w:tcPr>
            <w:tcW w:w="1363" w:type="dxa"/>
          </w:tcPr>
          <w:p w14:paraId="28FBD14D" w14:textId="7728AAE1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163" w:type="dxa"/>
          </w:tcPr>
          <w:p w14:paraId="5F99323D" w14:textId="6E30670E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8B4562" w14:paraId="2672AD8B" w14:textId="77777777" w:rsidTr="00413B62">
        <w:tc>
          <w:tcPr>
            <w:tcW w:w="7045" w:type="dxa"/>
          </w:tcPr>
          <w:p w14:paraId="151E7CF0" w14:textId="38B5B41A" w:rsidR="008B4562" w:rsidRPr="00B308C7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смертности в трудоспособном возрасте, промилле</w:t>
            </w:r>
          </w:p>
        </w:tc>
        <w:tc>
          <w:tcPr>
            <w:tcW w:w="1363" w:type="dxa"/>
          </w:tcPr>
          <w:p w14:paraId="4DABB9F6" w14:textId="7C476121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3" w:type="dxa"/>
          </w:tcPr>
          <w:p w14:paraId="5009E3BD" w14:textId="77777777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4562" w14:paraId="2C1657F8" w14:textId="77777777" w:rsidTr="00413B62">
        <w:tc>
          <w:tcPr>
            <w:tcW w:w="7045" w:type="dxa"/>
          </w:tcPr>
          <w:p w14:paraId="5DE7D9B9" w14:textId="17893F11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рождаемости, промилле</w:t>
            </w:r>
          </w:p>
        </w:tc>
        <w:tc>
          <w:tcPr>
            <w:tcW w:w="1363" w:type="dxa"/>
          </w:tcPr>
          <w:p w14:paraId="22986846" w14:textId="667325B7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63" w:type="dxa"/>
          </w:tcPr>
          <w:p w14:paraId="4BE505A5" w14:textId="77777777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4562" w14:paraId="684B24E2" w14:textId="77777777" w:rsidTr="00413B62">
        <w:tc>
          <w:tcPr>
            <w:tcW w:w="9571" w:type="dxa"/>
            <w:gridSpan w:val="3"/>
          </w:tcPr>
          <w:p w14:paraId="70BEF1B2" w14:textId="551733E2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первичной заболеваемости социально значимыми болезнями:</w:t>
            </w:r>
          </w:p>
        </w:tc>
      </w:tr>
      <w:tr w:rsidR="008B4562" w14:paraId="660A2668" w14:textId="77777777" w:rsidTr="00413B62">
        <w:tc>
          <w:tcPr>
            <w:tcW w:w="7045" w:type="dxa"/>
          </w:tcPr>
          <w:p w14:paraId="4B18579D" w14:textId="35A7B46C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фтизиатрия</w:t>
            </w:r>
          </w:p>
        </w:tc>
        <w:tc>
          <w:tcPr>
            <w:tcW w:w="1363" w:type="dxa"/>
          </w:tcPr>
          <w:p w14:paraId="7FE60503" w14:textId="2814B398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63" w:type="dxa"/>
          </w:tcPr>
          <w:p w14:paraId="365B4245" w14:textId="3D3A85F7" w:rsidR="008B4562" w:rsidRPr="00B308C7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0,95</w:t>
            </w:r>
          </w:p>
        </w:tc>
      </w:tr>
      <w:tr w:rsidR="008B4562" w14:paraId="46C7DFB0" w14:textId="77777777" w:rsidTr="00413B62">
        <w:tc>
          <w:tcPr>
            <w:tcW w:w="7045" w:type="dxa"/>
          </w:tcPr>
          <w:p w14:paraId="51031B6F" w14:textId="10B17DE1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онкология</w:t>
            </w:r>
          </w:p>
        </w:tc>
        <w:tc>
          <w:tcPr>
            <w:tcW w:w="1363" w:type="dxa"/>
          </w:tcPr>
          <w:p w14:paraId="7F403F9F" w14:textId="4F8E0329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63" w:type="dxa"/>
          </w:tcPr>
          <w:p w14:paraId="5ED5AFD8" w14:textId="161C2360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8B4562" w14:paraId="2B5A59E4" w14:textId="77777777" w:rsidTr="00413B62">
        <w:tc>
          <w:tcPr>
            <w:tcW w:w="7045" w:type="dxa"/>
          </w:tcPr>
          <w:p w14:paraId="41A683B7" w14:textId="50565320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инфекции, передающиеся половым путем</w:t>
            </w:r>
          </w:p>
        </w:tc>
        <w:tc>
          <w:tcPr>
            <w:tcW w:w="1363" w:type="dxa"/>
          </w:tcPr>
          <w:p w14:paraId="2C17E9E9" w14:textId="040BF7A2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63" w:type="dxa"/>
          </w:tcPr>
          <w:p w14:paraId="2C754EBC" w14:textId="5A27C729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8B4562" w14:paraId="30DE4B14" w14:textId="77777777" w:rsidTr="00413B62">
        <w:tc>
          <w:tcPr>
            <w:tcW w:w="7045" w:type="dxa"/>
          </w:tcPr>
          <w:p w14:paraId="2845D2FA" w14:textId="421269A1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наркология</w:t>
            </w:r>
          </w:p>
        </w:tc>
        <w:tc>
          <w:tcPr>
            <w:tcW w:w="1363" w:type="dxa"/>
          </w:tcPr>
          <w:p w14:paraId="19BB8F59" w14:textId="630361CE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63" w:type="dxa"/>
          </w:tcPr>
          <w:p w14:paraId="4B770A98" w14:textId="13CBF681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8B4562" w14:paraId="033971DF" w14:textId="77777777" w:rsidTr="00413B62">
        <w:tc>
          <w:tcPr>
            <w:tcW w:w="7045" w:type="dxa"/>
          </w:tcPr>
          <w:p w14:paraId="447B153D" w14:textId="7BF2C2F5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сахарный диабет</w:t>
            </w:r>
          </w:p>
        </w:tc>
        <w:tc>
          <w:tcPr>
            <w:tcW w:w="1363" w:type="dxa"/>
          </w:tcPr>
          <w:p w14:paraId="40EA9569" w14:textId="5234CB61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63" w:type="dxa"/>
          </w:tcPr>
          <w:p w14:paraId="0272A53B" w14:textId="4E6B18DC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8B4562" w14:paraId="486EC837" w14:textId="77777777" w:rsidTr="00413B62">
        <w:tc>
          <w:tcPr>
            <w:tcW w:w="7045" w:type="dxa"/>
          </w:tcPr>
          <w:p w14:paraId="61656034" w14:textId="2E579562" w:rsidR="008B4562" w:rsidRPr="00B308C7" w:rsidRDefault="008B4562" w:rsidP="008B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артериальная гипертензия</w:t>
            </w:r>
          </w:p>
        </w:tc>
        <w:tc>
          <w:tcPr>
            <w:tcW w:w="1363" w:type="dxa"/>
          </w:tcPr>
          <w:p w14:paraId="092887CE" w14:textId="5A7F3BC1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163" w:type="dxa"/>
          </w:tcPr>
          <w:p w14:paraId="72EEA64D" w14:textId="5E24351A" w:rsidR="008B4562" w:rsidRDefault="008B4562" w:rsidP="00BE7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25D2EF9C" w14:textId="77777777" w:rsidR="008F1E2D" w:rsidRPr="008F1E2D" w:rsidRDefault="008F1E2D" w:rsidP="008F1E2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283EF0AA" w14:textId="262241F5" w:rsidR="008F1E2D" w:rsidRPr="008F1E2D" w:rsidRDefault="008F1E2D" w:rsidP="008F1E2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E2D">
        <w:rPr>
          <w:rFonts w:ascii="Times New Roman" w:hAnsi="Times New Roman"/>
          <w:sz w:val="24"/>
          <w:szCs w:val="24"/>
        </w:rPr>
        <w:t>Выполнение комплекса мероприятий (при наличии активной поддержки инициатив и обращений от администрации город</w:t>
      </w:r>
      <w:r w:rsidR="00AB547D">
        <w:rPr>
          <w:rFonts w:ascii="Times New Roman" w:hAnsi="Times New Roman"/>
          <w:sz w:val="24"/>
          <w:szCs w:val="24"/>
        </w:rPr>
        <w:t>а Обь</w:t>
      </w:r>
      <w:r w:rsidRPr="008F1E2D">
        <w:rPr>
          <w:rFonts w:ascii="Times New Roman" w:hAnsi="Times New Roman"/>
          <w:sz w:val="24"/>
          <w:szCs w:val="24"/>
        </w:rPr>
        <w:t xml:space="preserve"> на уровне  </w:t>
      </w:r>
      <w:r>
        <w:rPr>
          <w:rFonts w:ascii="Times New Roman" w:hAnsi="Times New Roman"/>
          <w:sz w:val="24"/>
          <w:szCs w:val="24"/>
        </w:rPr>
        <w:t xml:space="preserve">Новосибирской </w:t>
      </w:r>
      <w:r w:rsidRPr="008F1E2D">
        <w:rPr>
          <w:rFonts w:ascii="Times New Roman" w:hAnsi="Times New Roman"/>
          <w:sz w:val="24"/>
          <w:szCs w:val="24"/>
        </w:rPr>
        <w:t xml:space="preserve">области), позволит создать достойные условия для жизни населения. Качественные, доступные и в достаточном объеме медицинские услуги, профилактическая работа – это  возможность для </w:t>
      </w:r>
      <w:r w:rsidR="00AB547D">
        <w:rPr>
          <w:rFonts w:ascii="Times New Roman" w:hAnsi="Times New Roman"/>
          <w:sz w:val="24"/>
          <w:szCs w:val="24"/>
        </w:rPr>
        <w:t>города</w:t>
      </w:r>
      <w:r w:rsidRPr="008F1E2D">
        <w:rPr>
          <w:rFonts w:ascii="Times New Roman" w:hAnsi="Times New Roman"/>
          <w:sz w:val="24"/>
          <w:szCs w:val="24"/>
        </w:rPr>
        <w:t xml:space="preserve"> создать условия для изменения демографической ситуации за счет снижения уровня заболеваемости и как следствие снижение темпов роста показателей смертности.</w:t>
      </w:r>
    </w:p>
    <w:p w14:paraId="11A37E0E" w14:textId="77777777" w:rsidR="008F1E2D" w:rsidRPr="001A75C3" w:rsidRDefault="008F1E2D" w:rsidP="008F1E2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79FD3" w14:textId="77777777" w:rsidR="008F1E2D" w:rsidRDefault="008F1E2D" w:rsidP="001A75C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E2D">
        <w:rPr>
          <w:rFonts w:ascii="Times New Roman" w:hAnsi="Times New Roman" w:cs="Times New Roman"/>
          <w:b/>
          <w:sz w:val="24"/>
          <w:szCs w:val="24"/>
        </w:rPr>
        <w:t>Список стратегических проектов:</w:t>
      </w:r>
    </w:p>
    <w:p w14:paraId="332B3918" w14:textId="77777777" w:rsidR="001A75C3" w:rsidRPr="001A75C3" w:rsidRDefault="001A75C3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1C3A2696" w14:textId="77777777" w:rsidR="008F1E2D" w:rsidRPr="00CC0586" w:rsidRDefault="001A75C3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8F1E2D" w:rsidRPr="00CC0586">
        <w:rPr>
          <w:rFonts w:ascii="Times New Roman" w:hAnsi="Times New Roman" w:cs="Times New Roman"/>
          <w:sz w:val="24"/>
          <w:szCs w:val="24"/>
        </w:rPr>
        <w:t xml:space="preserve"> Профилактика – основа здоровья.</w:t>
      </w:r>
    </w:p>
    <w:p w14:paraId="7DE70C4D" w14:textId="77777777" w:rsidR="008F1E2D" w:rsidRDefault="001A75C3" w:rsidP="001A75C3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8F1E2D" w:rsidRPr="00CC0586">
        <w:rPr>
          <w:rFonts w:ascii="Times New Roman" w:hAnsi="Times New Roman" w:cs="Times New Roman"/>
          <w:sz w:val="24"/>
          <w:szCs w:val="24"/>
        </w:rPr>
        <w:t xml:space="preserve"> Социально-значимые болезни – наша общая забота.</w:t>
      </w:r>
    </w:p>
    <w:p w14:paraId="23CFCE93" w14:textId="77777777" w:rsidR="00A11CBF" w:rsidRDefault="00A11CBF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11CBF" w:rsidSect="009535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634A6C1" w14:textId="77777777" w:rsidR="006712F0" w:rsidRPr="00136C57" w:rsidRDefault="00136C57" w:rsidP="00136C57">
      <w:pPr>
        <w:pStyle w:val="ab"/>
        <w:numPr>
          <w:ilvl w:val="1"/>
          <w:numId w:val="39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804D90" w:rsidRPr="00136C57">
        <w:rPr>
          <w:rFonts w:ascii="Times New Roman" w:hAnsi="Times New Roman" w:cs="Times New Roman"/>
          <w:b/>
          <w:sz w:val="24"/>
          <w:szCs w:val="24"/>
        </w:rPr>
        <w:t xml:space="preserve">Стратегическая программа </w:t>
      </w:r>
      <w:r w:rsidR="006712F0" w:rsidRPr="00136C57">
        <w:rPr>
          <w:rFonts w:ascii="Times New Roman" w:hAnsi="Times New Roman" w:cs="Times New Roman"/>
          <w:b/>
          <w:sz w:val="24"/>
          <w:szCs w:val="24"/>
        </w:rPr>
        <w:t>(СП-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6712F0" w:rsidRPr="00136C57">
        <w:rPr>
          <w:rFonts w:ascii="Times New Roman" w:hAnsi="Times New Roman" w:cs="Times New Roman"/>
          <w:b/>
          <w:sz w:val="24"/>
          <w:szCs w:val="24"/>
        </w:rPr>
        <w:t>2)</w:t>
      </w:r>
    </w:p>
    <w:p w14:paraId="5CEE33A5" w14:textId="77777777" w:rsidR="00804D90" w:rsidRPr="00372A48" w:rsidRDefault="00804D90" w:rsidP="006712F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72A48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r w:rsidR="00BE78D5" w:rsidRPr="00372A48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</w:t>
      </w:r>
      <w:r w:rsidR="006712F0" w:rsidRPr="00372A48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БРАЗОВАНИЕ ДЕТЕЙ И ВЗРОСЛЫХ – ОСНОВА РАЗВИТИЯ И УСПЕХА»</w:t>
      </w:r>
    </w:p>
    <w:p w14:paraId="394032C2" w14:textId="77777777" w:rsidR="006712F0" w:rsidRPr="006712F0" w:rsidRDefault="006712F0" w:rsidP="006712F0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6EE812F1" w14:textId="77777777" w:rsidR="00804D90" w:rsidRDefault="00804D90" w:rsidP="006712F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582B98EB" w14:textId="77777777" w:rsidR="006712F0" w:rsidRPr="006712F0" w:rsidRDefault="006712F0" w:rsidP="00BE7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03E6AC5" w14:textId="0B4920A9" w:rsidR="009114CF" w:rsidRPr="006F7021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8D5">
        <w:rPr>
          <w:rFonts w:ascii="Times New Roman" w:hAnsi="Times New Roman" w:cs="Times New Roman"/>
          <w:sz w:val="24"/>
          <w:szCs w:val="24"/>
        </w:rPr>
        <w:t xml:space="preserve">Программа направлена на совершенствование сферы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BE78D5">
        <w:rPr>
          <w:rFonts w:ascii="Times New Roman" w:hAnsi="Times New Roman" w:cs="Times New Roman"/>
          <w:sz w:val="24"/>
          <w:szCs w:val="24"/>
        </w:rPr>
        <w:t xml:space="preserve">, а именно на позитивные и устойчивые количественные и качественные, структурные и функциональные изменения, способствующие максимально полному выполнению </w:t>
      </w:r>
      <w:r w:rsidRPr="006F7021">
        <w:rPr>
          <w:rFonts w:ascii="Times New Roman" w:hAnsi="Times New Roman" w:cs="Times New Roman"/>
          <w:sz w:val="24"/>
          <w:szCs w:val="24"/>
        </w:rPr>
        <w:t xml:space="preserve">функций доступного качественного образования, так как это продолжает оставаться одной из наиболее важных жизненных ценностей граждан, решающим фактором социальной справедливости и политической стабильности. </w:t>
      </w:r>
    </w:p>
    <w:p w14:paraId="1592DDBD" w14:textId="6F3D6378" w:rsidR="009114CF" w:rsidRPr="006F7021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7021">
        <w:rPr>
          <w:rFonts w:ascii="Times New Roman" w:hAnsi="Times New Roman" w:cs="Times New Roman"/>
          <w:sz w:val="24"/>
          <w:szCs w:val="24"/>
        </w:rPr>
        <w:tab/>
        <w:t xml:space="preserve">Сеть образовательных организаций системы образования </w:t>
      </w:r>
      <w:proofErr w:type="spellStart"/>
      <w:r w:rsidRPr="006F702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6F702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6F7021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6F7021">
        <w:rPr>
          <w:rFonts w:ascii="Times New Roman" w:hAnsi="Times New Roman" w:cs="Times New Roman"/>
          <w:sz w:val="24"/>
          <w:szCs w:val="24"/>
        </w:rPr>
        <w:t xml:space="preserve"> включает 12 образовательных организаций: 4 общеобразовательных организаций, 5 дошкольных общеобразовательных организации, 2 организации дополнительного образования, МКУ «Центр БИМО»</w:t>
      </w:r>
    </w:p>
    <w:p w14:paraId="3E514ACA" w14:textId="77777777" w:rsidR="009114CF" w:rsidRPr="00A11CBF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AF0AE3" w14:textId="77777777" w:rsidR="009114CF" w:rsidRPr="0086796C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(Ц-1.2)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094188B3" w14:textId="77777777" w:rsidR="009114CF" w:rsidRPr="006712F0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225F386" w14:textId="211DEF5A" w:rsidR="009114CF" w:rsidRPr="00BE78D5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8D5">
        <w:rPr>
          <w:rFonts w:ascii="Times New Roman" w:hAnsi="Times New Roman" w:cs="Times New Roman"/>
          <w:sz w:val="24"/>
          <w:szCs w:val="24"/>
        </w:rPr>
        <w:t xml:space="preserve">Формирование единого образовательного пространства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BE78D5">
        <w:rPr>
          <w:rFonts w:ascii="Times New Roman" w:hAnsi="Times New Roman" w:cs="Times New Roman"/>
          <w:sz w:val="24"/>
          <w:szCs w:val="24"/>
        </w:rPr>
        <w:t xml:space="preserve">, гарантирующего вариативность и многообразие содержания и форм образования, которое обеспечит доступность непрерывного повышения человеком собственного образовательного уровня в соответствии с изменением его возрастных потребностей. </w:t>
      </w:r>
    </w:p>
    <w:p w14:paraId="74FC33DE" w14:textId="77777777" w:rsidR="009114CF" w:rsidRPr="00A11CBF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EC3D6" w14:textId="77777777" w:rsidR="009114CF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(З-1.2)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8BA9B4" w14:textId="77777777" w:rsidR="009114CF" w:rsidRDefault="009114CF" w:rsidP="00911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38FA4ABD" w14:textId="77777777" w:rsidR="009114CF" w:rsidRPr="006712F0" w:rsidRDefault="009114CF" w:rsidP="00911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114CF" w14:paraId="16CDA2C5" w14:textId="77777777" w:rsidTr="00C8516D">
        <w:tc>
          <w:tcPr>
            <w:tcW w:w="959" w:type="dxa"/>
          </w:tcPr>
          <w:p w14:paraId="7512014F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З-1.2.1.</w:t>
            </w:r>
          </w:p>
        </w:tc>
        <w:tc>
          <w:tcPr>
            <w:tcW w:w="8612" w:type="dxa"/>
          </w:tcPr>
          <w:p w14:paraId="4EC92CEF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Повышение уровня профессиональной подготовки педагогических</w:t>
            </w:r>
            <w:r w:rsidRPr="00A11CBF">
              <w:rPr>
                <w:rFonts w:ascii="Times New Roman" w:hAnsi="Times New Roman" w:cs="Times New Roman"/>
              </w:rPr>
              <w:br/>
              <w:t>работников общеобразовательных организаций.</w:t>
            </w:r>
          </w:p>
        </w:tc>
      </w:tr>
      <w:tr w:rsidR="009114CF" w14:paraId="1D040261" w14:textId="77777777" w:rsidTr="00C8516D">
        <w:tc>
          <w:tcPr>
            <w:tcW w:w="959" w:type="dxa"/>
          </w:tcPr>
          <w:p w14:paraId="69EA2027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З-1.2.2.</w:t>
            </w:r>
          </w:p>
        </w:tc>
        <w:tc>
          <w:tcPr>
            <w:tcW w:w="8612" w:type="dxa"/>
          </w:tcPr>
          <w:p w14:paraId="55E06809" w14:textId="439FDF0B" w:rsidR="009114CF" w:rsidRPr="00A11CBF" w:rsidRDefault="009114CF" w:rsidP="00E11300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 xml:space="preserve">Развитие образовательного, культурного и духовного потенциала </w:t>
            </w:r>
            <w:r w:rsidRPr="00CA46ED">
              <w:rPr>
                <w:rFonts w:ascii="Times New Roman" w:hAnsi="Times New Roman" w:cs="Times New Roman"/>
              </w:rPr>
              <w:t xml:space="preserve">граждан </w:t>
            </w:r>
            <w:proofErr w:type="spellStart"/>
            <w:r w:rsidRPr="00CA46ED">
              <w:rPr>
                <w:rFonts w:ascii="Times New Roman" w:hAnsi="Times New Roman" w:cs="Times New Roman"/>
              </w:rPr>
              <w:t>г</w:t>
            </w:r>
            <w:proofErr w:type="gramStart"/>
            <w:r w:rsidRPr="00CA46ED">
              <w:rPr>
                <w:rFonts w:ascii="Times New Roman" w:hAnsi="Times New Roman" w:cs="Times New Roman"/>
              </w:rPr>
              <w:t>.О</w:t>
            </w:r>
            <w:proofErr w:type="gramEnd"/>
            <w:r w:rsidRPr="00CA46ED">
              <w:rPr>
                <w:rFonts w:ascii="Times New Roman" w:hAnsi="Times New Roman" w:cs="Times New Roman"/>
              </w:rPr>
              <w:t>бь</w:t>
            </w:r>
            <w:proofErr w:type="spellEnd"/>
            <w:r w:rsidRPr="00A11CBF">
              <w:rPr>
                <w:rFonts w:ascii="Times New Roman" w:hAnsi="Times New Roman" w:cs="Times New Roman"/>
              </w:rPr>
              <w:t xml:space="preserve"> на основе нового качества образования.</w:t>
            </w:r>
          </w:p>
        </w:tc>
      </w:tr>
      <w:tr w:rsidR="009114CF" w14:paraId="0B6D66D2" w14:textId="77777777" w:rsidTr="00C8516D">
        <w:tc>
          <w:tcPr>
            <w:tcW w:w="959" w:type="dxa"/>
          </w:tcPr>
          <w:p w14:paraId="3DDC064D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З-1.2.3.</w:t>
            </w:r>
          </w:p>
        </w:tc>
        <w:tc>
          <w:tcPr>
            <w:tcW w:w="8612" w:type="dxa"/>
          </w:tcPr>
          <w:p w14:paraId="3CEA8141" w14:textId="2C59CAAE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Совершенствование образовательной среды для полноценного детства на террит</w:t>
            </w:r>
            <w:r>
              <w:rPr>
                <w:rFonts w:ascii="Times New Roman" w:hAnsi="Times New Roman" w:cs="Times New Roman"/>
              </w:rPr>
              <w:t xml:space="preserve">ории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бь</w:t>
            </w:r>
            <w:proofErr w:type="spellEnd"/>
            <w:r w:rsidRPr="00A11CBF">
              <w:rPr>
                <w:rFonts w:ascii="Times New Roman" w:hAnsi="Times New Roman" w:cs="Times New Roman"/>
              </w:rPr>
              <w:t>.</w:t>
            </w:r>
          </w:p>
        </w:tc>
      </w:tr>
      <w:tr w:rsidR="009114CF" w14:paraId="25A61D0A" w14:textId="77777777" w:rsidTr="00C8516D">
        <w:tc>
          <w:tcPr>
            <w:tcW w:w="959" w:type="dxa"/>
          </w:tcPr>
          <w:p w14:paraId="7F0E2F59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З-1.2.4.</w:t>
            </w:r>
          </w:p>
        </w:tc>
        <w:tc>
          <w:tcPr>
            <w:tcW w:w="8612" w:type="dxa"/>
          </w:tcPr>
          <w:p w14:paraId="5E3B57DA" w14:textId="41A6ABD7" w:rsidR="009114CF" w:rsidRPr="00A11CBF" w:rsidRDefault="009114CF" w:rsidP="00E11300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 xml:space="preserve">Организация непрерывного и мобильного образования, отвечающего запросам всех сфер  экономики и социокультурных </w:t>
            </w:r>
            <w:r>
              <w:rPr>
                <w:rFonts w:ascii="Times New Roman" w:hAnsi="Times New Roman" w:cs="Times New Roman"/>
              </w:rPr>
              <w:t xml:space="preserve">сфер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бь</w:t>
            </w:r>
            <w:proofErr w:type="spellEnd"/>
            <w:r w:rsidRPr="00A11CBF">
              <w:rPr>
                <w:rFonts w:ascii="Times New Roman" w:hAnsi="Times New Roman" w:cs="Times New Roman"/>
              </w:rPr>
              <w:t>.</w:t>
            </w:r>
          </w:p>
        </w:tc>
      </w:tr>
      <w:tr w:rsidR="009114CF" w14:paraId="2AF15BBE" w14:textId="77777777" w:rsidTr="00C8516D">
        <w:tc>
          <w:tcPr>
            <w:tcW w:w="959" w:type="dxa"/>
          </w:tcPr>
          <w:p w14:paraId="70B4D01D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З-1.2.5.</w:t>
            </w:r>
          </w:p>
        </w:tc>
        <w:tc>
          <w:tcPr>
            <w:tcW w:w="8612" w:type="dxa"/>
          </w:tcPr>
          <w:p w14:paraId="63A0CD50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Создание условий для полноценного включения в образовательное пространство и успешной социализации детей с ограниченными возможностями здоровья (инклюзивное образование).</w:t>
            </w:r>
          </w:p>
        </w:tc>
      </w:tr>
      <w:tr w:rsidR="009114CF" w14:paraId="6BCEC326" w14:textId="77777777" w:rsidTr="00C8516D">
        <w:tc>
          <w:tcPr>
            <w:tcW w:w="959" w:type="dxa"/>
          </w:tcPr>
          <w:p w14:paraId="08594E29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З-1.2.6.</w:t>
            </w:r>
          </w:p>
        </w:tc>
        <w:tc>
          <w:tcPr>
            <w:tcW w:w="8612" w:type="dxa"/>
          </w:tcPr>
          <w:p w14:paraId="65182EF8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Развитие условий для выявления и поддержки одаренных детей и талантливой молодежи в целях адаптации к жизни в обществе и обеспечения гарантии их жизненного успеха.</w:t>
            </w:r>
          </w:p>
        </w:tc>
      </w:tr>
      <w:tr w:rsidR="009114CF" w14:paraId="7C23FE27" w14:textId="77777777" w:rsidTr="00C8516D">
        <w:tc>
          <w:tcPr>
            <w:tcW w:w="959" w:type="dxa"/>
          </w:tcPr>
          <w:p w14:paraId="76216796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З-1.2.7.</w:t>
            </w:r>
          </w:p>
        </w:tc>
        <w:tc>
          <w:tcPr>
            <w:tcW w:w="8612" w:type="dxa"/>
          </w:tcPr>
          <w:p w14:paraId="7A8FDD26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Увеличение доли обучающихся, участвующих в конкурсах и олимпиадах различного уровня, в том числе - Всероссийской олимпиаде школьников.</w:t>
            </w:r>
          </w:p>
        </w:tc>
      </w:tr>
      <w:tr w:rsidR="009114CF" w14:paraId="526F24EA" w14:textId="77777777" w:rsidTr="00C8516D">
        <w:tc>
          <w:tcPr>
            <w:tcW w:w="959" w:type="dxa"/>
          </w:tcPr>
          <w:p w14:paraId="0BDA080C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b/>
              </w:rPr>
            </w:pPr>
            <w:r w:rsidRPr="00A11CBF">
              <w:rPr>
                <w:rFonts w:ascii="Times New Roman" w:hAnsi="Times New Roman" w:cs="Times New Roman"/>
                <w:b/>
              </w:rPr>
              <w:t>З-1.2.8.</w:t>
            </w:r>
          </w:p>
        </w:tc>
        <w:tc>
          <w:tcPr>
            <w:tcW w:w="8612" w:type="dxa"/>
          </w:tcPr>
          <w:p w14:paraId="46735ACC" w14:textId="77777777" w:rsidR="009114CF" w:rsidRPr="00A11CBF" w:rsidRDefault="009114CF" w:rsidP="00C8516D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A11CBF">
              <w:rPr>
                <w:rFonts w:ascii="Times New Roman" w:hAnsi="Times New Roman" w:cs="Times New Roman"/>
              </w:rPr>
              <w:t>Создание благоприятных условий получения дополнительного образования разных категорий граждан, в том числе организация центров дистанционного обучения.</w:t>
            </w:r>
          </w:p>
        </w:tc>
      </w:tr>
    </w:tbl>
    <w:p w14:paraId="0CE818ED" w14:textId="77777777" w:rsidR="009114CF" w:rsidRDefault="009114CF" w:rsidP="00911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F10EF80" w14:textId="77777777" w:rsidR="009114CF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7C0CC35" w14:textId="77777777" w:rsidR="009114CF" w:rsidRPr="00E06059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14CF" w14:paraId="6ACB3357" w14:textId="77777777" w:rsidTr="00C8516D">
        <w:tc>
          <w:tcPr>
            <w:tcW w:w="4785" w:type="dxa"/>
            <w:shd w:val="clear" w:color="auto" w:fill="244061" w:themeFill="accent1" w:themeFillShade="80"/>
          </w:tcPr>
          <w:p w14:paraId="0A66C468" w14:textId="77777777" w:rsidR="009114CF" w:rsidRDefault="009114CF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3897145" w14:textId="77777777" w:rsidR="009114CF" w:rsidRDefault="009114CF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9114CF" w14:paraId="0C9C37C7" w14:textId="77777777" w:rsidTr="00C8516D">
        <w:tc>
          <w:tcPr>
            <w:tcW w:w="4785" w:type="dxa"/>
          </w:tcPr>
          <w:p w14:paraId="107D7131" w14:textId="77777777" w:rsidR="009114CF" w:rsidRPr="00E06059" w:rsidRDefault="009114CF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76C1D86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квалифицированный педагогический состав с высоким уровнем профессиональной мотивации;</w:t>
            </w:r>
          </w:p>
          <w:p w14:paraId="49B56469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сеть учреждений образования (дошкольное, общее, дополнительное образование детей);</w:t>
            </w:r>
          </w:p>
          <w:p w14:paraId="4ED9FBF7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образовательные программы для учреждений образования разных типов и видов с различными сроками и формами обучения и </w:t>
            </w:r>
            <w:r w:rsidRPr="00314598">
              <w:rPr>
                <w:rFonts w:ascii="Times New Roman" w:hAnsi="Times New Roman" w:cs="Times New Roman"/>
              </w:rPr>
              <w:lastRenderedPageBreak/>
              <w:t>планируемым уровнем образования выпускников;</w:t>
            </w:r>
          </w:p>
          <w:p w14:paraId="1BA41B2F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высокий уровень мотивации детей, </w:t>
            </w:r>
            <w:proofErr w:type="gramStart"/>
            <w:r w:rsidRPr="00314598">
              <w:rPr>
                <w:rFonts w:ascii="Times New Roman" w:hAnsi="Times New Roman" w:cs="Times New Roman"/>
              </w:rPr>
              <w:t>подрост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ков</w:t>
            </w:r>
            <w:proofErr w:type="gramEnd"/>
            <w:r w:rsidRPr="00314598">
              <w:rPr>
                <w:rFonts w:ascii="Times New Roman" w:hAnsi="Times New Roman" w:cs="Times New Roman"/>
              </w:rPr>
              <w:t xml:space="preserve"> и их родителей, молодежи и взрослого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насе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на получение качественного образования;</w:t>
            </w:r>
          </w:p>
          <w:p w14:paraId="01B3957F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значительные основные фонды, учебно-мате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314598">
              <w:rPr>
                <w:rFonts w:ascii="Times New Roman" w:hAnsi="Times New Roman" w:cs="Times New Roman"/>
              </w:rPr>
              <w:t>риальная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база и оборудование образовательных организаций;</w:t>
            </w:r>
          </w:p>
          <w:p w14:paraId="617ADE2F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наличие лицензии (100% образовательных организаций), свидетельств об аккредитации в  учрежд</w:t>
            </w:r>
            <w:r>
              <w:rPr>
                <w:rFonts w:ascii="Times New Roman" w:hAnsi="Times New Roman" w:cs="Times New Roman"/>
              </w:rPr>
              <w:t>ениях общего образования (100%);</w:t>
            </w:r>
          </w:p>
          <w:p w14:paraId="41AAA1FE" w14:textId="147413CF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активное внедрение информационно-комму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314598">
              <w:rPr>
                <w:rFonts w:ascii="Times New Roman" w:hAnsi="Times New Roman" w:cs="Times New Roman"/>
              </w:rPr>
              <w:t>никационных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технологий обучения и </w:t>
            </w:r>
            <w:proofErr w:type="spellStart"/>
            <w:r w:rsidRPr="00314598">
              <w:rPr>
                <w:rFonts w:ascii="Times New Roman" w:hAnsi="Times New Roman" w:cs="Times New Roman"/>
              </w:rPr>
              <w:t>управле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ния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, информатизация образовательной среды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бь</w:t>
            </w:r>
            <w:proofErr w:type="spellEnd"/>
            <w:r w:rsidRPr="00314598">
              <w:rPr>
                <w:rFonts w:ascii="Times New Roman" w:hAnsi="Times New Roman" w:cs="Times New Roman"/>
              </w:rPr>
              <w:t>;</w:t>
            </w:r>
          </w:p>
          <w:p w14:paraId="4A1573DA" w14:textId="5B4C5D89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развитие механизма государственно-</w:t>
            </w:r>
            <w:proofErr w:type="spellStart"/>
            <w:r w:rsidRPr="00314598">
              <w:rPr>
                <w:rFonts w:ascii="Times New Roman" w:hAnsi="Times New Roman" w:cs="Times New Roman"/>
              </w:rPr>
              <w:t>общест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 xml:space="preserve">венного управления образованием через совет директоров образовательных организаций, </w:t>
            </w:r>
            <w:proofErr w:type="spellStart"/>
            <w:proofErr w:type="gramStart"/>
            <w:r w:rsidRPr="00314598">
              <w:rPr>
                <w:rFonts w:ascii="Times New Roman" w:hAnsi="Times New Roman" w:cs="Times New Roman"/>
              </w:rPr>
              <w:t>му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ниципальный</w:t>
            </w:r>
            <w:proofErr w:type="spellEnd"/>
            <w:proofErr w:type="gramEnd"/>
            <w:r w:rsidRPr="00314598">
              <w:rPr>
                <w:rFonts w:ascii="Times New Roman" w:hAnsi="Times New Roman" w:cs="Times New Roman"/>
              </w:rPr>
              <w:t xml:space="preserve"> родительский комитет,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муници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пальные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методические объединения педагогов-предметников, обязательное публичное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предъ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явление общественности результатов работы учреждений образования на школьных сайтах;</w:t>
            </w:r>
          </w:p>
          <w:p w14:paraId="340A3F39" w14:textId="4428A3F2" w:rsidR="009114CF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сохранение и развитие традиций в каждом образовательном учреждении и в системе образования в целом: учительские династии, конкурсы профессионального мастерства, система гражданско-патриотического </w:t>
            </w:r>
            <w:proofErr w:type="spellStart"/>
            <w:proofErr w:type="gramStart"/>
            <w:r w:rsidRPr="00314598">
              <w:rPr>
                <w:rFonts w:ascii="Times New Roman" w:hAnsi="Times New Roman" w:cs="Times New Roman"/>
              </w:rPr>
              <w:t>воспи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тания</w:t>
            </w:r>
            <w:proofErr w:type="spellEnd"/>
            <w:proofErr w:type="gramEnd"/>
            <w:r w:rsidRPr="003145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6" w:type="dxa"/>
          </w:tcPr>
          <w:p w14:paraId="08283D0F" w14:textId="77777777" w:rsidR="009114CF" w:rsidRPr="00E06059" w:rsidRDefault="009114CF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0ABB29A4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непрестижность профессии педагога, обусловленная, в основном, недостаточным уровнем оплаты труда педагогических работников;</w:t>
            </w:r>
          </w:p>
          <w:p w14:paraId="49392D1A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старение педагогических кадров;</w:t>
            </w:r>
          </w:p>
          <w:p w14:paraId="318424F3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756DDA">
              <w:rPr>
                <w:rFonts w:ascii="Times New Roman" w:hAnsi="Times New Roman" w:cs="Times New Roman"/>
              </w:rPr>
              <w:t>наличие физически изношенных зданий и сооружений образовательных учреждений</w:t>
            </w:r>
            <w:r>
              <w:rPr>
                <w:rFonts w:ascii="Times New Roman" w:hAnsi="Times New Roman" w:cs="Times New Roman"/>
              </w:rPr>
              <w:t>, требующих капитального ремонта</w:t>
            </w:r>
            <w:r w:rsidRPr="00756DDA">
              <w:rPr>
                <w:rFonts w:ascii="Times New Roman" w:hAnsi="Times New Roman" w:cs="Times New Roman"/>
              </w:rPr>
              <w:t>;</w:t>
            </w:r>
          </w:p>
          <w:p w14:paraId="358A4456" w14:textId="77777777" w:rsidR="009114CF" w:rsidRPr="00314598" w:rsidRDefault="009114CF" w:rsidP="00C851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рост числа детей с </w:t>
            </w:r>
            <w:proofErr w:type="gramStart"/>
            <w:r w:rsidRPr="00314598">
              <w:rPr>
                <w:rFonts w:ascii="Times New Roman" w:hAnsi="Times New Roman" w:cs="Times New Roman"/>
              </w:rPr>
              <w:t>ограниченными</w:t>
            </w:r>
            <w:proofErr w:type="gramEnd"/>
            <w:r w:rsidRPr="003145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возмож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ностями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здоровья, требующих специальных методик развития и условий обучения, в том числе профессионального;</w:t>
            </w:r>
          </w:p>
          <w:p w14:paraId="146C6AB7" w14:textId="77777777" w:rsidR="009114CF" w:rsidRPr="00314598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отставание в подготовке педагогических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кад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 xml:space="preserve">ров в высших учебных заведениях и </w:t>
            </w:r>
            <w:proofErr w:type="spellStart"/>
            <w:r w:rsidRPr="00314598">
              <w:rPr>
                <w:rFonts w:ascii="Times New Roman" w:hAnsi="Times New Roman" w:cs="Times New Roman"/>
              </w:rPr>
              <w:t>учреж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дениях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среднего профессионального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образова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ния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, соответствующих </w:t>
            </w:r>
            <w:proofErr w:type="gramStart"/>
            <w:r w:rsidRPr="00314598">
              <w:rPr>
                <w:rFonts w:ascii="Times New Roman" w:hAnsi="Times New Roman" w:cs="Times New Roman"/>
              </w:rPr>
              <w:t>современным</w:t>
            </w:r>
            <w:proofErr w:type="gramEnd"/>
            <w:r w:rsidRPr="003145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4598">
              <w:rPr>
                <w:rFonts w:ascii="Times New Roman" w:hAnsi="Times New Roman" w:cs="Times New Roman"/>
              </w:rPr>
              <w:t>требовани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ям, предъявляемым к квалификации в условиях модернизации системы образования.</w:t>
            </w:r>
          </w:p>
          <w:p w14:paraId="1E46AF4C" w14:textId="77777777" w:rsidR="009114CF" w:rsidRDefault="009114CF" w:rsidP="00C85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BFAEA9" w14:textId="77777777" w:rsidR="009114CF" w:rsidRDefault="009114CF" w:rsidP="00C85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4CF" w14:paraId="6450562A" w14:textId="77777777" w:rsidTr="00C8516D">
        <w:tc>
          <w:tcPr>
            <w:tcW w:w="4785" w:type="dxa"/>
            <w:shd w:val="clear" w:color="auto" w:fill="244061" w:themeFill="accent1" w:themeFillShade="80"/>
          </w:tcPr>
          <w:p w14:paraId="6014917A" w14:textId="77777777" w:rsidR="009114CF" w:rsidRDefault="009114CF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01DDA67" w14:textId="77777777" w:rsidR="009114CF" w:rsidRDefault="009114CF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9114CF" w14:paraId="405EC93A" w14:textId="77777777" w:rsidTr="00C8516D">
        <w:tc>
          <w:tcPr>
            <w:tcW w:w="4785" w:type="dxa"/>
          </w:tcPr>
          <w:p w14:paraId="790684A9" w14:textId="77777777" w:rsidR="009114CF" w:rsidRPr="00314598" w:rsidRDefault="009114CF" w:rsidP="00C8516D">
            <w:pPr>
              <w:rPr>
                <w:rFonts w:ascii="Times New Roman" w:hAnsi="Times New Roman" w:cs="Times New Roman"/>
              </w:rPr>
            </w:pPr>
            <w:r w:rsidRPr="00314598">
              <w:rPr>
                <w:rFonts w:ascii="Times New Roman" w:eastAsia="Calibri" w:hAnsi="Times New Roman" w:cs="Times New Roman"/>
                <w:i/>
              </w:rPr>
              <w:t>К ним относятся</w:t>
            </w:r>
            <w:r w:rsidRPr="00314598">
              <w:rPr>
                <w:rFonts w:ascii="Times New Roman" w:hAnsi="Times New Roman" w:cs="Times New Roman"/>
              </w:rPr>
              <w:t xml:space="preserve"> изменения в законодательстве Российской Федерации:</w:t>
            </w:r>
          </w:p>
          <w:p w14:paraId="0A1C4DD2" w14:textId="77777777" w:rsidR="009114CF" w:rsidRPr="00314598" w:rsidRDefault="009114CF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о возможности получения образовательными учреждениями дополнительных финансовых средств за счет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грантовой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поддержки в рамках региональных конкурсов;</w:t>
            </w:r>
          </w:p>
          <w:p w14:paraId="7AE21FAB" w14:textId="77777777" w:rsidR="009114CF" w:rsidRPr="00314598" w:rsidRDefault="009114CF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о дополнительных платных образовательных услугах;</w:t>
            </w:r>
          </w:p>
          <w:p w14:paraId="4FE5CDAB" w14:textId="77777777" w:rsidR="009114CF" w:rsidRPr="00714376" w:rsidRDefault="009114CF" w:rsidP="00C85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об обязательном среднем общем образовании.</w:t>
            </w:r>
          </w:p>
        </w:tc>
        <w:tc>
          <w:tcPr>
            <w:tcW w:w="4786" w:type="dxa"/>
          </w:tcPr>
          <w:p w14:paraId="3E0FFE5A" w14:textId="77777777" w:rsidR="009114CF" w:rsidRPr="00E06059" w:rsidRDefault="009114CF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69D8563" w14:textId="77777777" w:rsidR="009114CF" w:rsidRPr="00314598" w:rsidRDefault="009114CF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 w:rsidRPr="00314598">
              <w:rPr>
                <w:rFonts w:ascii="Times New Roman" w:hAnsi="Times New Roman" w:cs="Times New Roman"/>
              </w:rPr>
              <w:t>отработанность</w:t>
            </w:r>
            <w:proofErr w:type="spellEnd"/>
            <w:r w:rsidRPr="00314598">
              <w:rPr>
                <w:rFonts w:ascii="Times New Roman" w:hAnsi="Times New Roman" w:cs="Times New Roman"/>
              </w:rPr>
              <w:t xml:space="preserve"> новых механизмов </w:t>
            </w:r>
            <w:proofErr w:type="spellStart"/>
            <w:proofErr w:type="gramStart"/>
            <w:r w:rsidRPr="00314598">
              <w:rPr>
                <w:rFonts w:ascii="Times New Roman" w:hAnsi="Times New Roman" w:cs="Times New Roman"/>
              </w:rPr>
              <w:t>финан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сирования</w:t>
            </w:r>
            <w:proofErr w:type="spellEnd"/>
            <w:proofErr w:type="gramEnd"/>
            <w:r w:rsidRPr="00314598">
              <w:rPr>
                <w:rFonts w:ascii="Times New Roman" w:hAnsi="Times New Roman" w:cs="Times New Roman"/>
              </w:rPr>
              <w:t xml:space="preserve"> системы образования;</w:t>
            </w:r>
          </w:p>
          <w:p w14:paraId="6412CD67" w14:textId="77777777" w:rsidR="009114CF" w:rsidRPr="00714376" w:rsidRDefault="009114CF" w:rsidP="00C8516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314598">
              <w:rPr>
                <w:rFonts w:ascii="Times New Roman" w:hAnsi="Times New Roman" w:cs="Times New Roman"/>
              </w:rPr>
              <w:t>неполнота региональной нормативно-право</w:t>
            </w:r>
            <w:r>
              <w:rPr>
                <w:rFonts w:ascii="Times New Roman" w:hAnsi="Times New Roman" w:cs="Times New Roman"/>
              </w:rPr>
              <w:t>-</w:t>
            </w:r>
            <w:r w:rsidRPr="00314598">
              <w:rPr>
                <w:rFonts w:ascii="Times New Roman" w:hAnsi="Times New Roman" w:cs="Times New Roman"/>
              </w:rPr>
              <w:t>вой базы в сфере образования.</w:t>
            </w:r>
          </w:p>
        </w:tc>
      </w:tr>
    </w:tbl>
    <w:p w14:paraId="0F5A83A0" w14:textId="77777777" w:rsidR="009114CF" w:rsidRDefault="009114CF" w:rsidP="009114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784487" w14:textId="77777777" w:rsidR="009114CF" w:rsidRPr="00E06059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6DDA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06E9B9C0" w14:textId="77777777" w:rsidR="009114CF" w:rsidRPr="00CC485E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F87B1E6" w14:textId="77777777" w:rsidR="009114CF" w:rsidRPr="006F7021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• Муниципальная программа «Об утверждении муниципальной программы «Развитие </w:t>
      </w:r>
      <w:proofErr w:type="gramStart"/>
      <w:r w:rsidRPr="006F7021">
        <w:rPr>
          <w:rFonts w:ascii="Times New Roman" w:hAnsi="Times New Roman" w:cs="Times New Roman"/>
          <w:sz w:val="24"/>
          <w:szCs w:val="24"/>
        </w:rPr>
        <w:t>системы образования города Оби Новосибирской области</w:t>
      </w:r>
      <w:proofErr w:type="gramEnd"/>
      <w:r w:rsidRPr="006F7021">
        <w:rPr>
          <w:rFonts w:ascii="Times New Roman" w:hAnsi="Times New Roman" w:cs="Times New Roman"/>
          <w:sz w:val="24"/>
          <w:szCs w:val="24"/>
        </w:rPr>
        <w:t xml:space="preserve"> на 2017 – 2020 годы»;</w:t>
      </w:r>
    </w:p>
    <w:p w14:paraId="23C09268" w14:textId="77777777" w:rsidR="009114CF" w:rsidRPr="006F7021" w:rsidRDefault="009114CF" w:rsidP="00911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 на 2015-2025 годы»;</w:t>
      </w:r>
    </w:p>
    <w:p w14:paraId="575A4CAB" w14:textId="1BAD39F9" w:rsidR="009114CF" w:rsidRPr="006F7021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Федеральные приоритетные проекты «Современная образовательная среда для школьников», «Современная цифровая образовательная среда для школьников;</w:t>
      </w:r>
    </w:p>
    <w:p w14:paraId="3E3C1B21" w14:textId="77777777" w:rsidR="009114CF" w:rsidRPr="006F7021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Концепция развития дополнительного образования детей в Новосибирской области.</w:t>
      </w:r>
    </w:p>
    <w:p w14:paraId="116C1980" w14:textId="77777777" w:rsidR="00871986" w:rsidRPr="006F7021" w:rsidRDefault="00871986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57766" w14:textId="77777777" w:rsidR="009114CF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F524312" w14:textId="77777777" w:rsidR="009114CF" w:rsidRPr="008F1E2D" w:rsidRDefault="009114CF" w:rsidP="009114C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01E3DA2B" w14:textId="5A89049B" w:rsidR="009114CF" w:rsidRPr="009B2ADE" w:rsidRDefault="009114CF" w:rsidP="00021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 xml:space="preserve">развитие нормативно-правовой базы в части образовательного пространства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9B2ADE">
        <w:rPr>
          <w:rFonts w:ascii="Times New Roman" w:hAnsi="Times New Roman" w:cs="Times New Roman"/>
          <w:sz w:val="24"/>
          <w:szCs w:val="24"/>
        </w:rPr>
        <w:t>, создание условий для его модернизации, реструктуризации;</w:t>
      </w:r>
    </w:p>
    <w:p w14:paraId="1D3541D2" w14:textId="77777777" w:rsidR="009114CF" w:rsidRPr="009B2ADE" w:rsidRDefault="009114CF" w:rsidP="009114C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совершенствование механизмов, обеспечивающих рост и актуализацию профессионального потенциала системы образования;</w:t>
      </w:r>
    </w:p>
    <w:p w14:paraId="1F2AD07D" w14:textId="41D9C5E0" w:rsidR="009114CF" w:rsidRPr="009B2ADE" w:rsidRDefault="009114CF" w:rsidP="00911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 xml:space="preserve">координация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9B2ADE">
        <w:rPr>
          <w:rFonts w:ascii="Times New Roman" w:hAnsi="Times New Roman" w:cs="Times New Roman"/>
          <w:sz w:val="24"/>
          <w:szCs w:val="24"/>
        </w:rPr>
        <w:t xml:space="preserve">, Министерства </w:t>
      </w:r>
      <w:r>
        <w:rPr>
          <w:rFonts w:ascii="Times New Roman" w:hAnsi="Times New Roman" w:cs="Times New Roman"/>
          <w:sz w:val="24"/>
          <w:szCs w:val="24"/>
        </w:rPr>
        <w:t>образования Новосибирской</w:t>
      </w:r>
      <w:r w:rsidRPr="009B2ADE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14:paraId="488D028F" w14:textId="77777777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hAnsi="Times New Roman" w:cs="Times New Roman"/>
          <w:sz w:val="24"/>
          <w:szCs w:val="24"/>
        </w:rPr>
        <w:t>, капитальный ремонт и ремонт,</w:t>
      </w:r>
      <w:r w:rsidRPr="009B2ADE">
        <w:rPr>
          <w:rFonts w:ascii="Times New Roman" w:hAnsi="Times New Roman" w:cs="Times New Roman"/>
          <w:sz w:val="24"/>
          <w:szCs w:val="24"/>
        </w:rPr>
        <w:t xml:space="preserve"> техническое перевооружение (модернизация) учебной, материально-технической базы образовательных учреждений в соответствии с современными требованиями;</w:t>
      </w:r>
    </w:p>
    <w:p w14:paraId="64A7F5CC" w14:textId="0E6B0689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 xml:space="preserve">развитие единого информационного пространства образовательной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9B2ADE">
        <w:rPr>
          <w:rFonts w:ascii="Times New Roman" w:hAnsi="Times New Roman" w:cs="Times New Roman"/>
          <w:sz w:val="24"/>
          <w:szCs w:val="24"/>
        </w:rPr>
        <w:t>, как условие успешной ее интеграции в региональную систему образования;</w:t>
      </w:r>
    </w:p>
    <w:p w14:paraId="1A8D88C0" w14:textId="77777777" w:rsidR="009114CF" w:rsidRPr="009B2ADE" w:rsidRDefault="009114CF" w:rsidP="00911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внедрение новых образовательных технологий, включая информационно-коммуникационные, обеспечивающих качество образования в соответствии с новыми государственными образовательными стандартами;</w:t>
      </w:r>
      <w:proofErr w:type="gramEnd"/>
    </w:p>
    <w:p w14:paraId="42C3E7F8" w14:textId="2E009999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 xml:space="preserve">устойчивое развитие особых условий в муниципальных образовательных учреждениях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ADE">
        <w:rPr>
          <w:rFonts w:ascii="Times New Roman" w:hAnsi="Times New Roman" w:cs="Times New Roman"/>
          <w:sz w:val="24"/>
          <w:szCs w:val="24"/>
        </w:rPr>
        <w:t xml:space="preserve">для повышения адаптивности системы образования к уровням и особенностям развития и подготовки обучающихся (воспитанников),  </w:t>
      </w:r>
    </w:p>
    <w:p w14:paraId="70A6F41A" w14:textId="77777777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переподготовка и повышение квалификации управленческого и педагогического состава системы образования;</w:t>
      </w:r>
    </w:p>
    <w:p w14:paraId="4FEF6F92" w14:textId="77777777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развитие системы дополнительного образования детей;</w:t>
      </w:r>
    </w:p>
    <w:p w14:paraId="2F98240F" w14:textId="77777777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развитие системы выявления и поддержки одаренных детей и талантливой молодежи;</w:t>
      </w:r>
    </w:p>
    <w:p w14:paraId="7AAC1C20" w14:textId="0E06F8F3" w:rsidR="009114CF" w:rsidRPr="009B2ADE" w:rsidRDefault="009114CF" w:rsidP="00911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укрепление связей с учреждениями профессионального образования;</w:t>
      </w:r>
    </w:p>
    <w:p w14:paraId="37BFFF2C" w14:textId="77777777" w:rsidR="009114CF" w:rsidRPr="009B2ADE" w:rsidRDefault="009114CF" w:rsidP="00911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B2ADE">
        <w:rPr>
          <w:rFonts w:ascii="Times New Roman" w:hAnsi="Times New Roman" w:cs="Times New Roman"/>
          <w:sz w:val="24"/>
          <w:szCs w:val="24"/>
        </w:rPr>
        <w:t>формирование сети в рамках профильного обучения с участием всех уровней образования: общее, начальное профессиональное, среднее профессиональное, высшее, дополнительное образование детей (сетевое взаимодействие).</w:t>
      </w:r>
    </w:p>
    <w:p w14:paraId="5BAD0516" w14:textId="77777777" w:rsidR="009114CF" w:rsidRPr="00C2732A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90F7C" w14:textId="77777777" w:rsidR="009114CF" w:rsidRPr="008F1E2D" w:rsidRDefault="009114CF" w:rsidP="009114C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BC3D081" w14:textId="77777777" w:rsidR="009114CF" w:rsidRPr="008F1E2D" w:rsidRDefault="009114CF" w:rsidP="009114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3222B124" w14:textId="77777777" w:rsidR="009114CF" w:rsidRPr="008F1E2D" w:rsidRDefault="009114CF" w:rsidP="009114CF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287"/>
        <w:gridCol w:w="1142"/>
        <w:gridCol w:w="1142"/>
      </w:tblGrid>
      <w:tr w:rsidR="008B4562" w14:paraId="4A020BDE" w14:textId="77777777" w:rsidTr="00953595">
        <w:tc>
          <w:tcPr>
            <w:tcW w:w="7338" w:type="dxa"/>
            <w:shd w:val="clear" w:color="auto" w:fill="244061" w:themeFill="accent1" w:themeFillShade="80"/>
          </w:tcPr>
          <w:p w14:paraId="2E6A4DFE" w14:textId="1B6B3BD5" w:rsidR="008B4562" w:rsidRPr="007926DB" w:rsidRDefault="008B4562" w:rsidP="008B456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091" w:type="dxa"/>
            <w:shd w:val="clear" w:color="auto" w:fill="244061" w:themeFill="accent1" w:themeFillShade="80"/>
          </w:tcPr>
          <w:p w14:paraId="3F3EE06A" w14:textId="77777777" w:rsidR="008B4562" w:rsidRDefault="008B4562" w:rsidP="00C851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  <w:p w14:paraId="6A3425DC" w14:textId="77777777" w:rsidR="008B4562" w:rsidRPr="007926DB" w:rsidRDefault="008B4562" w:rsidP="00C851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2018 г.</w:t>
            </w:r>
          </w:p>
        </w:tc>
        <w:tc>
          <w:tcPr>
            <w:tcW w:w="1142" w:type="dxa"/>
            <w:shd w:val="clear" w:color="auto" w:fill="244061" w:themeFill="accent1" w:themeFillShade="80"/>
          </w:tcPr>
          <w:p w14:paraId="6D9D6394" w14:textId="77777777" w:rsidR="008B4562" w:rsidRDefault="008B4562" w:rsidP="00C851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Значение к 2030 г.</w:t>
            </w:r>
          </w:p>
        </w:tc>
      </w:tr>
      <w:tr w:rsidR="008B4562" w14:paraId="4F3CC0F1" w14:textId="77777777" w:rsidTr="00953595">
        <w:tc>
          <w:tcPr>
            <w:tcW w:w="7338" w:type="dxa"/>
          </w:tcPr>
          <w:p w14:paraId="25B21A39" w14:textId="5FF5BB28" w:rsidR="008B4562" w:rsidRPr="00B308C7" w:rsidRDefault="008B4562" w:rsidP="007422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числа школьников с </w:t>
            </w:r>
            <w:r w:rsidR="007422E8">
              <w:rPr>
                <w:rFonts w:ascii="Times New Roman" w:hAnsi="Times New Roman" w:cs="Times New Roman"/>
              </w:rPr>
              <w:t>2944</w:t>
            </w:r>
            <w:r>
              <w:rPr>
                <w:rFonts w:ascii="Times New Roman" w:hAnsi="Times New Roman" w:cs="Times New Roman"/>
              </w:rPr>
              <w:t xml:space="preserve"> до </w:t>
            </w:r>
            <w:r w:rsidR="007422E8">
              <w:rPr>
                <w:rFonts w:ascii="Times New Roman" w:hAnsi="Times New Roman" w:cs="Times New Roman"/>
              </w:rPr>
              <w:t>4430,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091" w:type="dxa"/>
          </w:tcPr>
          <w:p w14:paraId="3CA4C085" w14:textId="77777777" w:rsidR="008B4562" w:rsidRPr="00B308C7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</w:t>
            </w:r>
          </w:p>
        </w:tc>
        <w:tc>
          <w:tcPr>
            <w:tcW w:w="1142" w:type="dxa"/>
          </w:tcPr>
          <w:p w14:paraId="177A708E" w14:textId="77777777" w:rsidR="008B4562" w:rsidRPr="00B308C7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4430</w:t>
            </w:r>
          </w:p>
        </w:tc>
      </w:tr>
      <w:tr w:rsidR="008B4562" w14:paraId="2FAA6380" w14:textId="77777777" w:rsidTr="00953595">
        <w:tc>
          <w:tcPr>
            <w:tcW w:w="7338" w:type="dxa"/>
          </w:tcPr>
          <w:p w14:paraId="10027483" w14:textId="45A1F821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 xml:space="preserve">Обеспечение доли </w:t>
            </w:r>
            <w:proofErr w:type="gramStart"/>
            <w:r w:rsidRPr="006F7021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6F7021">
              <w:rPr>
                <w:rFonts w:ascii="Times New Roman" w:hAnsi="Times New Roman" w:cs="Times New Roman"/>
              </w:rPr>
              <w:t>, успешно освоивших основные общеобразовательные программы основного общего и среднего общего образования, на уровне, %</w:t>
            </w:r>
          </w:p>
        </w:tc>
        <w:tc>
          <w:tcPr>
            <w:tcW w:w="1091" w:type="dxa"/>
          </w:tcPr>
          <w:p w14:paraId="493C8E1F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33250E82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8B4562" w14:paraId="2AF72A32" w14:textId="77777777" w:rsidTr="00953595">
        <w:tc>
          <w:tcPr>
            <w:tcW w:w="7338" w:type="dxa"/>
          </w:tcPr>
          <w:p w14:paraId="48956344" w14:textId="7E77032A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Увеличение доли общеобразовательных организаций, участвующих в независимой оценке качества работы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%</w:t>
            </w:r>
          </w:p>
        </w:tc>
        <w:tc>
          <w:tcPr>
            <w:tcW w:w="1091" w:type="dxa"/>
          </w:tcPr>
          <w:p w14:paraId="260DF674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00B49650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8B4562" w14:paraId="606B4600" w14:textId="77777777" w:rsidTr="00953595">
        <w:tc>
          <w:tcPr>
            <w:tcW w:w="7338" w:type="dxa"/>
          </w:tcPr>
          <w:p w14:paraId="7E460711" w14:textId="25F7DBAF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 xml:space="preserve">Увеличение доли школьников </w:t>
            </w:r>
            <w:proofErr w:type="spellStart"/>
            <w:r w:rsidRPr="006F7021">
              <w:rPr>
                <w:rFonts w:ascii="Times New Roman" w:hAnsi="Times New Roman" w:cs="Times New Roman"/>
              </w:rPr>
              <w:t>г</w:t>
            </w:r>
            <w:proofErr w:type="gramStart"/>
            <w:r w:rsidRPr="006F7021">
              <w:rPr>
                <w:rFonts w:ascii="Times New Roman" w:hAnsi="Times New Roman" w:cs="Times New Roman"/>
              </w:rPr>
              <w:t>.О</w:t>
            </w:r>
            <w:proofErr w:type="gramEnd"/>
            <w:r w:rsidRPr="006F7021">
              <w:rPr>
                <w:rFonts w:ascii="Times New Roman" w:hAnsi="Times New Roman" w:cs="Times New Roman"/>
              </w:rPr>
              <w:t>бь</w:t>
            </w:r>
            <w:proofErr w:type="spellEnd"/>
            <w:r w:rsidRPr="006F7021">
              <w:rPr>
                <w:rFonts w:ascii="Times New Roman" w:hAnsi="Times New Roman" w:cs="Times New Roman"/>
              </w:rPr>
              <w:t xml:space="preserve"> участвующих в международных и всероссийских исследованиях качества общего образования, %</w:t>
            </w:r>
          </w:p>
        </w:tc>
        <w:tc>
          <w:tcPr>
            <w:tcW w:w="1091" w:type="dxa"/>
          </w:tcPr>
          <w:p w14:paraId="5F8A04B8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42" w:type="dxa"/>
          </w:tcPr>
          <w:p w14:paraId="4CE3F643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75</w:t>
            </w:r>
          </w:p>
        </w:tc>
      </w:tr>
      <w:tr w:rsidR="008B4562" w14:paraId="7AE835B0" w14:textId="77777777" w:rsidTr="00953595">
        <w:tc>
          <w:tcPr>
            <w:tcW w:w="7338" w:type="dxa"/>
          </w:tcPr>
          <w:p w14:paraId="78409169" w14:textId="5B7101B7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Увеличение доли общеобразовательных организаций, реализующих образовательный проце</w:t>
            </w:r>
            <w:proofErr w:type="gramStart"/>
            <w:r w:rsidRPr="006F7021">
              <w:rPr>
                <w:rFonts w:ascii="Times New Roman" w:hAnsi="Times New Roman" w:cs="Times New Roman"/>
              </w:rPr>
              <w:t>сс с пр</w:t>
            </w:r>
            <w:proofErr w:type="gramEnd"/>
            <w:r w:rsidRPr="006F7021">
              <w:rPr>
                <w:rFonts w:ascii="Times New Roman" w:hAnsi="Times New Roman" w:cs="Times New Roman"/>
              </w:rPr>
              <w:t>именением дистанционных образовательных технологий, %</w:t>
            </w:r>
          </w:p>
        </w:tc>
        <w:tc>
          <w:tcPr>
            <w:tcW w:w="1091" w:type="dxa"/>
          </w:tcPr>
          <w:p w14:paraId="601770D7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42" w:type="dxa"/>
          </w:tcPr>
          <w:p w14:paraId="7E50C025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8B4562" w14:paraId="40A0941D" w14:textId="77777777" w:rsidTr="00953595">
        <w:tc>
          <w:tcPr>
            <w:tcW w:w="7338" w:type="dxa"/>
          </w:tcPr>
          <w:p w14:paraId="489A5047" w14:textId="5A3C906D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Увеличение доли детей в возрасте от 3 до 7 лет, получающих дошкольную образовательную услугу, в общей численности детей от 3 до 7 лет, %</w:t>
            </w:r>
          </w:p>
        </w:tc>
        <w:tc>
          <w:tcPr>
            <w:tcW w:w="1091" w:type="dxa"/>
          </w:tcPr>
          <w:p w14:paraId="63068610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42" w:type="dxa"/>
          </w:tcPr>
          <w:p w14:paraId="0C51FE97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8B4562" w14:paraId="018C643F" w14:textId="77777777" w:rsidTr="00953595">
        <w:tc>
          <w:tcPr>
            <w:tcW w:w="7338" w:type="dxa"/>
          </w:tcPr>
          <w:p w14:paraId="337525B0" w14:textId="00E92FF4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Увеличение доли детей в возрасте от 1,5 до 3 лет, получающих дошкольную образовательную услугу в общей численности детей от 1,5 до 3 лет, %</w:t>
            </w:r>
          </w:p>
        </w:tc>
        <w:tc>
          <w:tcPr>
            <w:tcW w:w="1091" w:type="dxa"/>
          </w:tcPr>
          <w:p w14:paraId="3033A695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42" w:type="dxa"/>
          </w:tcPr>
          <w:p w14:paraId="488A6D35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8B4562" w14:paraId="32BA3AE4" w14:textId="77777777" w:rsidTr="00953595">
        <w:tc>
          <w:tcPr>
            <w:tcW w:w="7338" w:type="dxa"/>
          </w:tcPr>
          <w:p w14:paraId="3569AF80" w14:textId="0326BCDF" w:rsidR="008B4562" w:rsidRPr="006F7021" w:rsidRDefault="008B4562" w:rsidP="008B4562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Повышение степени удовлетворенности качеством общего образования, %</w:t>
            </w:r>
          </w:p>
        </w:tc>
        <w:tc>
          <w:tcPr>
            <w:tcW w:w="1091" w:type="dxa"/>
          </w:tcPr>
          <w:p w14:paraId="327E9BFA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3E328237" w14:textId="77777777" w:rsidR="008B4562" w:rsidRPr="006F7021" w:rsidRDefault="008B4562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A53B61" w14:paraId="0C6FF30D" w14:textId="77777777" w:rsidTr="00953595">
        <w:tc>
          <w:tcPr>
            <w:tcW w:w="7338" w:type="dxa"/>
          </w:tcPr>
          <w:p w14:paraId="0E0A4238" w14:textId="5F019150" w:rsidR="00A53B61" w:rsidRPr="006F7021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Повышение степени удовлетворенности качеством дополнительного образования, %</w:t>
            </w:r>
          </w:p>
        </w:tc>
        <w:tc>
          <w:tcPr>
            <w:tcW w:w="1091" w:type="dxa"/>
          </w:tcPr>
          <w:p w14:paraId="3A9B06A8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685B2A3A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A53B61" w14:paraId="5E08CC17" w14:textId="77777777" w:rsidTr="00953595">
        <w:tc>
          <w:tcPr>
            <w:tcW w:w="7338" w:type="dxa"/>
          </w:tcPr>
          <w:p w14:paraId="54BBFF29" w14:textId="20AFC911" w:rsidR="00A53B61" w:rsidRPr="006F7021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Увеличение доли детского населения, получающего образовательные услуги в условиях, соответствующих их образовательным потребностям, %</w:t>
            </w:r>
          </w:p>
        </w:tc>
        <w:tc>
          <w:tcPr>
            <w:tcW w:w="1091" w:type="dxa"/>
          </w:tcPr>
          <w:p w14:paraId="4B38BB5C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5A788EBD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A53B61" w14:paraId="519ACC13" w14:textId="77777777" w:rsidTr="00953595">
        <w:tc>
          <w:tcPr>
            <w:tcW w:w="7338" w:type="dxa"/>
          </w:tcPr>
          <w:p w14:paraId="30C13C47" w14:textId="5CD865B8" w:rsidR="00A53B61" w:rsidRPr="00372A48" w:rsidRDefault="00A53B61" w:rsidP="00A53B61">
            <w:pPr>
              <w:jc w:val="both"/>
              <w:rPr>
                <w:rFonts w:ascii="Times New Roman" w:hAnsi="Times New Roman" w:cs="Times New Roman"/>
                <w:color w:val="244061" w:themeColor="accent1" w:themeShade="8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Поддержка зданий и территорий образовательных организаций в соответствии с требованиями </w:t>
            </w:r>
            <w:proofErr w:type="spellStart"/>
            <w:r>
              <w:rPr>
                <w:rFonts w:ascii="Times New Roman" w:hAnsi="Times New Roman" w:cs="Times New Roman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</w:rPr>
              <w:t>, пожарной безопасности, антитеррористической защищенности, %</w:t>
            </w:r>
          </w:p>
        </w:tc>
        <w:tc>
          <w:tcPr>
            <w:tcW w:w="1091" w:type="dxa"/>
          </w:tcPr>
          <w:p w14:paraId="00323721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21799D78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A53B61" w14:paraId="324AE48A" w14:textId="77777777" w:rsidTr="00953595">
        <w:tc>
          <w:tcPr>
            <w:tcW w:w="7338" w:type="dxa"/>
          </w:tcPr>
          <w:p w14:paraId="573AB4FB" w14:textId="295888A7" w:rsidR="00A53B61" w:rsidRPr="00372A48" w:rsidRDefault="00A53B61" w:rsidP="00A53B61">
            <w:pPr>
              <w:jc w:val="both"/>
              <w:rPr>
                <w:rFonts w:ascii="Times New Roman" w:hAnsi="Times New Roman" w:cs="Times New Roman"/>
                <w:color w:val="244061" w:themeColor="accent1" w:themeShade="80"/>
              </w:rPr>
            </w:pPr>
            <w:r>
              <w:rPr>
                <w:rFonts w:ascii="Times New Roman" w:hAnsi="Times New Roman" w:cs="Times New Roman"/>
              </w:rPr>
              <w:t>Создание в образовательных учреждениях условий для обучения детей-инвалидов (доступная среда), %</w:t>
            </w:r>
          </w:p>
        </w:tc>
        <w:tc>
          <w:tcPr>
            <w:tcW w:w="1091" w:type="dxa"/>
          </w:tcPr>
          <w:p w14:paraId="023DF51A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42" w:type="dxa"/>
          </w:tcPr>
          <w:p w14:paraId="1DF099D9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  <w:tr w:rsidR="00A53B61" w14:paraId="71582A59" w14:textId="77777777" w:rsidTr="00953595">
        <w:tc>
          <w:tcPr>
            <w:tcW w:w="7338" w:type="dxa"/>
          </w:tcPr>
          <w:p w14:paraId="51CAC54E" w14:textId="6A8257E9" w:rsidR="00A53B61" w:rsidRPr="00372A48" w:rsidRDefault="00A53B61" w:rsidP="00A53B61">
            <w:pPr>
              <w:jc w:val="both"/>
              <w:rPr>
                <w:rFonts w:ascii="Times New Roman" w:hAnsi="Times New Roman" w:cs="Times New Roman"/>
                <w:color w:val="244061" w:themeColor="accent1" w:themeShade="80"/>
              </w:rPr>
            </w:pPr>
            <w:r>
              <w:rPr>
                <w:rFonts w:ascii="Times New Roman" w:hAnsi="Times New Roman" w:cs="Times New Roman"/>
              </w:rPr>
              <w:t>Создание пунктов проведения ЕГЭ и ОГЭ, %</w:t>
            </w:r>
          </w:p>
        </w:tc>
        <w:tc>
          <w:tcPr>
            <w:tcW w:w="1091" w:type="dxa"/>
          </w:tcPr>
          <w:p w14:paraId="6B001195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</w:tcPr>
          <w:p w14:paraId="7CAF6F92" w14:textId="77777777" w:rsidR="00A53B61" w:rsidRPr="006F7021" w:rsidRDefault="00A53B61" w:rsidP="00C8516D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5E5D9157" w14:textId="77777777" w:rsidR="009114CF" w:rsidRPr="008F1E2D" w:rsidRDefault="009114CF" w:rsidP="009114CF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7C5962AD" w14:textId="752552B3" w:rsidR="009114CF" w:rsidRDefault="009114CF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28B3F" w14:textId="77777777" w:rsidR="00AB547D" w:rsidRDefault="00AB547D" w:rsidP="009114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2650E" w14:textId="3DF508A4" w:rsidR="008D18D3" w:rsidRPr="00136C57" w:rsidRDefault="008D18D3" w:rsidP="008D18D3">
      <w:pPr>
        <w:pStyle w:val="ab"/>
        <w:numPr>
          <w:ilvl w:val="1"/>
          <w:numId w:val="39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C57">
        <w:rPr>
          <w:rFonts w:ascii="Times New Roman" w:hAnsi="Times New Roman" w:cs="Times New Roman"/>
          <w:b/>
          <w:sz w:val="24"/>
          <w:szCs w:val="24"/>
        </w:rPr>
        <w:t>Стратегическая программа (СП-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380AC7">
        <w:rPr>
          <w:rFonts w:ascii="Times New Roman" w:hAnsi="Times New Roman" w:cs="Times New Roman"/>
          <w:b/>
          <w:sz w:val="24"/>
          <w:szCs w:val="24"/>
        </w:rPr>
        <w:t>3</w:t>
      </w:r>
      <w:r w:rsidRPr="00136C57">
        <w:rPr>
          <w:rFonts w:ascii="Times New Roman" w:hAnsi="Times New Roman" w:cs="Times New Roman"/>
          <w:b/>
          <w:sz w:val="24"/>
          <w:szCs w:val="24"/>
        </w:rPr>
        <w:t>)</w:t>
      </w:r>
    </w:p>
    <w:p w14:paraId="094BC1FA" w14:textId="77777777" w:rsidR="008D18D3" w:rsidRPr="00CC0586" w:rsidRDefault="008D18D3" w:rsidP="008D18D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9B7FAE" w:rsidRPr="00CC0586">
        <w:rPr>
          <w:rFonts w:ascii="Times New Roman" w:hAnsi="Times New Roman" w:cs="Times New Roman"/>
          <w:b/>
          <w:sz w:val="24"/>
          <w:szCs w:val="24"/>
        </w:rPr>
        <w:t>ГОРОД ОБЬ</w:t>
      </w:r>
      <w:r w:rsidR="007A54A4" w:rsidRPr="00CC0586">
        <w:rPr>
          <w:rFonts w:ascii="Times New Roman" w:hAnsi="Times New Roman" w:cs="Times New Roman"/>
          <w:b/>
          <w:sz w:val="24"/>
          <w:szCs w:val="24"/>
        </w:rPr>
        <w:t xml:space="preserve"> – ГОРОД ТВОРЧЕСКИХ ЛЮДЕЙ</w:t>
      </w:r>
      <w:r w:rsidRPr="00CC0586">
        <w:rPr>
          <w:rFonts w:ascii="Times New Roman" w:hAnsi="Times New Roman" w:cs="Times New Roman"/>
          <w:b/>
          <w:sz w:val="24"/>
          <w:szCs w:val="24"/>
        </w:rPr>
        <w:t>»</w:t>
      </w:r>
    </w:p>
    <w:p w14:paraId="3A5D38E9" w14:textId="77777777" w:rsidR="008D18D3" w:rsidRPr="00CC0586" w:rsidRDefault="008D18D3" w:rsidP="008D18D3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255D191D" w14:textId="77777777" w:rsidR="008D18D3" w:rsidRPr="00CC0586" w:rsidRDefault="008D18D3" w:rsidP="008D18D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0586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7F993889" w14:textId="77777777" w:rsidR="008D18D3" w:rsidRPr="008D18D3" w:rsidRDefault="008D18D3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41AD928" w14:textId="1504D139" w:rsidR="00244672" w:rsidRDefault="00244672" w:rsidP="00DF0B7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72">
        <w:rPr>
          <w:rFonts w:ascii="Times New Roman" w:hAnsi="Times New Roman" w:cs="Times New Roman"/>
          <w:sz w:val="24"/>
          <w:szCs w:val="24"/>
        </w:rPr>
        <w:t>Важным</w:t>
      </w:r>
      <w:r>
        <w:rPr>
          <w:rFonts w:ascii="Times New Roman" w:hAnsi="Times New Roman" w:cs="Times New Roman"/>
          <w:sz w:val="24"/>
          <w:szCs w:val="24"/>
        </w:rPr>
        <w:t xml:space="preserve"> фактором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B7FA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 стабильное развитие сферы культуры и искусства</w:t>
      </w:r>
      <w:r w:rsidRPr="00244672">
        <w:rPr>
          <w:rFonts w:ascii="Times New Roman" w:hAnsi="Times New Roman" w:cs="Times New Roman"/>
          <w:sz w:val="24"/>
          <w:szCs w:val="24"/>
        </w:rPr>
        <w:t>, сохранение культурных и нравственных ценностей, укрепление духовного единства общества.</w:t>
      </w:r>
    </w:p>
    <w:p w14:paraId="050990E7" w14:textId="77777777" w:rsidR="00244672" w:rsidRDefault="00244672" w:rsidP="00244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672">
        <w:rPr>
          <w:rFonts w:ascii="Times New Roman" w:hAnsi="Times New Roman" w:cs="Times New Roman"/>
          <w:sz w:val="24"/>
          <w:szCs w:val="24"/>
        </w:rPr>
        <w:t xml:space="preserve">В современных условиях рыночных отношений инфраструктура муниципального учреждения культуры должна быть саморазвивающейся, конкурентоспособной системой, создающей максимальные условия для удовлетворения изменившихся потребностей и запросов граждан - потребителей культурных услуг. </w:t>
      </w:r>
    </w:p>
    <w:p w14:paraId="5B089853" w14:textId="77777777" w:rsidR="00244672" w:rsidRPr="00433862" w:rsidRDefault="00244672" w:rsidP="00244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C8A102" w14:textId="77777777" w:rsidR="00804D90" w:rsidRPr="0086796C" w:rsidRDefault="00804D90" w:rsidP="0043386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433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(Ц-1.3)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72D5C967" w14:textId="74DB294F" w:rsidR="00244672" w:rsidRPr="00244672" w:rsidRDefault="00244672" w:rsidP="00244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672">
        <w:rPr>
          <w:rFonts w:ascii="Times New Roman" w:hAnsi="Times New Roman" w:cs="Times New Roman"/>
          <w:sz w:val="24"/>
          <w:szCs w:val="24"/>
        </w:rPr>
        <w:t xml:space="preserve">Цель стратегической программы определяет культурную политику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244672">
        <w:rPr>
          <w:rFonts w:ascii="Times New Roman" w:hAnsi="Times New Roman" w:cs="Times New Roman"/>
          <w:sz w:val="24"/>
          <w:szCs w:val="24"/>
        </w:rPr>
        <w:t xml:space="preserve"> как социально ответственную, ориентированную на интересы общества и на интересы конкретного человека, творца и потребителя культурных благ.</w:t>
      </w:r>
    </w:p>
    <w:p w14:paraId="0E9C620B" w14:textId="7BF89C8C" w:rsidR="00244672" w:rsidRPr="00244672" w:rsidRDefault="00244672" w:rsidP="00244672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244672">
        <w:rPr>
          <w:rFonts w:ascii="Times New Roman" w:hAnsi="Times New Roman" w:cs="Times New Roman"/>
          <w:sz w:val="24"/>
          <w:szCs w:val="24"/>
        </w:rPr>
        <w:t>Главная цель – формирование и развитие культурно-ценностных ориентаций населения город</w:t>
      </w:r>
      <w:r w:rsidR="007D6393">
        <w:rPr>
          <w:rFonts w:ascii="Times New Roman" w:hAnsi="Times New Roman" w:cs="Times New Roman"/>
          <w:sz w:val="24"/>
          <w:szCs w:val="24"/>
        </w:rPr>
        <w:t>а</w:t>
      </w:r>
      <w:r w:rsidRPr="00244672">
        <w:rPr>
          <w:rFonts w:ascii="Times New Roman" w:hAnsi="Times New Roman" w:cs="Times New Roman"/>
          <w:sz w:val="24"/>
          <w:szCs w:val="24"/>
        </w:rPr>
        <w:t xml:space="preserve"> посредством развития сферы культуры.</w:t>
      </w:r>
    </w:p>
    <w:p w14:paraId="2069E995" w14:textId="77777777" w:rsidR="00804D90" w:rsidRPr="00433862" w:rsidRDefault="00804D90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2CBB4" w14:textId="77777777" w:rsidR="00804D90" w:rsidRDefault="00433862" w:rsidP="0043386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Стратегические з</w:t>
      </w:r>
      <w:r w:rsidR="00804D90" w:rsidRPr="0086796C">
        <w:rPr>
          <w:rFonts w:ascii="Times New Roman" w:hAnsi="Times New Roman" w:cs="Times New Roman"/>
          <w:b/>
          <w:sz w:val="24"/>
          <w:szCs w:val="24"/>
          <w:u w:val="single"/>
        </w:rPr>
        <w:t>адачи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(З-1.3)</w:t>
      </w:r>
      <w:r w:rsidR="00804D90">
        <w:rPr>
          <w:rFonts w:ascii="Times New Roman" w:hAnsi="Times New Roman" w:cs="Times New Roman"/>
          <w:sz w:val="24"/>
          <w:szCs w:val="24"/>
        </w:rPr>
        <w:t>:</w:t>
      </w:r>
    </w:p>
    <w:p w14:paraId="29BD7250" w14:textId="77777777" w:rsidR="00804D90" w:rsidRPr="008F1E2D" w:rsidRDefault="00804D90" w:rsidP="00804D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433862" w:rsidRPr="006712F0" w14:paraId="0EC2B861" w14:textId="77777777" w:rsidTr="00DF0B78">
        <w:tc>
          <w:tcPr>
            <w:tcW w:w="959" w:type="dxa"/>
          </w:tcPr>
          <w:p w14:paraId="63D72A32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З-1.3.1.</w:t>
            </w:r>
          </w:p>
        </w:tc>
        <w:tc>
          <w:tcPr>
            <w:tcW w:w="8612" w:type="dxa"/>
          </w:tcPr>
          <w:p w14:paraId="507AB6C6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Содействие участию граждан в культурной жизни общества и приобщению к культурным ценностям.</w:t>
            </w:r>
          </w:p>
        </w:tc>
      </w:tr>
      <w:tr w:rsidR="00433862" w:rsidRPr="006712F0" w14:paraId="72457E35" w14:textId="77777777" w:rsidTr="00DF0B78">
        <w:tc>
          <w:tcPr>
            <w:tcW w:w="959" w:type="dxa"/>
          </w:tcPr>
          <w:p w14:paraId="5F280AAC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З-1.3.2.</w:t>
            </w:r>
          </w:p>
        </w:tc>
        <w:tc>
          <w:tcPr>
            <w:tcW w:w="8612" w:type="dxa"/>
          </w:tcPr>
          <w:p w14:paraId="1E2E537C" w14:textId="0B9AAC50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Развитие материально-технической базы учреждения культуры, обеспечение поддержки инновационных творческих проектов культуры и искусства.</w:t>
            </w:r>
          </w:p>
        </w:tc>
      </w:tr>
      <w:tr w:rsidR="00433862" w:rsidRPr="006712F0" w14:paraId="7EFC006F" w14:textId="77777777" w:rsidTr="00DF0B78">
        <w:tc>
          <w:tcPr>
            <w:tcW w:w="959" w:type="dxa"/>
          </w:tcPr>
          <w:p w14:paraId="6F07A000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З-1.3.3.</w:t>
            </w:r>
          </w:p>
        </w:tc>
        <w:tc>
          <w:tcPr>
            <w:tcW w:w="8612" w:type="dxa"/>
          </w:tcPr>
          <w:p w14:paraId="12921DCF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Совершенствование видов, форм и методов культурной деятельности, уровня организации культурного досуга населения и качества муниципальных услуг в сфере культуры:</w:t>
            </w:r>
          </w:p>
          <w:p w14:paraId="0A8E40C8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организация и проведение культурно-массовых мероприятий, организация работы клубных формирований, любительских объединений;</w:t>
            </w:r>
          </w:p>
          <w:p w14:paraId="0E57DD13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осуществление просветительской, патриотической и военно-патриотической работы среди молодежи, в том числе на базе музея и клубных формирований;</w:t>
            </w:r>
          </w:p>
          <w:p w14:paraId="5BC8E004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развитие гастрольной и фестивальной деятельности, активизация культурного обмена между территориями с целью популяризации искусства;</w:t>
            </w:r>
          </w:p>
          <w:p w14:paraId="4446E98C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информационно-библиотечное обслуживание пользователей библиотек;</w:t>
            </w:r>
          </w:p>
          <w:p w14:paraId="6F7A6F81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организация экскурсий, выставок, экспозиций из предметов музейного фонда, сохранение материального культурного наследия;</w:t>
            </w:r>
          </w:p>
          <w:p w14:paraId="4714AB4A" w14:textId="77777777" w:rsidR="00433862" w:rsidRPr="00DF0B78" w:rsidRDefault="00433862" w:rsidP="00433862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- сохранение и развитие кадрового потенциала сферы культуры и искусства.</w:t>
            </w:r>
          </w:p>
        </w:tc>
      </w:tr>
      <w:tr w:rsidR="00433862" w:rsidRPr="006712F0" w14:paraId="3E12E897" w14:textId="77777777" w:rsidTr="00DF0B78">
        <w:tc>
          <w:tcPr>
            <w:tcW w:w="959" w:type="dxa"/>
          </w:tcPr>
          <w:p w14:paraId="24A99843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З-1.3.4.</w:t>
            </w:r>
          </w:p>
        </w:tc>
        <w:tc>
          <w:tcPr>
            <w:tcW w:w="8612" w:type="dxa"/>
          </w:tcPr>
          <w:p w14:paraId="19431896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Обеспечение равного доступа населения к культурным благам, услугам, независимо от уровня доходов, социального статуса и физических возможностей.</w:t>
            </w:r>
          </w:p>
        </w:tc>
      </w:tr>
      <w:tr w:rsidR="00433862" w:rsidRPr="006712F0" w14:paraId="6F0C708A" w14:textId="77777777" w:rsidTr="00DF0B78">
        <w:tc>
          <w:tcPr>
            <w:tcW w:w="959" w:type="dxa"/>
          </w:tcPr>
          <w:p w14:paraId="7671C83C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З-1.3.5.</w:t>
            </w:r>
          </w:p>
        </w:tc>
        <w:tc>
          <w:tcPr>
            <w:tcW w:w="8612" w:type="dxa"/>
          </w:tcPr>
          <w:p w14:paraId="061BAEC5" w14:textId="77777777" w:rsidR="00433862" w:rsidRPr="00DF0B78" w:rsidRDefault="0043386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Развитие муниципального - частного партнерства.</w:t>
            </w:r>
          </w:p>
        </w:tc>
      </w:tr>
    </w:tbl>
    <w:p w14:paraId="63AA8D17" w14:textId="77777777" w:rsidR="00953595" w:rsidRDefault="00953595" w:rsidP="00953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482179" w14:textId="463B153D" w:rsidR="00804D90" w:rsidRDefault="00804D90" w:rsidP="0002144A">
      <w:pPr>
        <w:shd w:val="clear" w:color="auto" w:fill="C6D9F1" w:themeFill="text2" w:themeFillTint="33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439029E" w14:textId="77777777" w:rsidR="00804D90" w:rsidRPr="00E06059" w:rsidRDefault="00804D90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4D90" w14:paraId="3DDA8226" w14:textId="77777777" w:rsidTr="00BE78D5">
        <w:tc>
          <w:tcPr>
            <w:tcW w:w="4785" w:type="dxa"/>
            <w:shd w:val="clear" w:color="auto" w:fill="244061" w:themeFill="accent1" w:themeFillShade="80"/>
          </w:tcPr>
          <w:p w14:paraId="1A260AD8" w14:textId="77777777" w:rsidR="00804D90" w:rsidRDefault="00804D90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07AB0B9" w14:textId="77777777" w:rsidR="00804D90" w:rsidRDefault="00804D90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804D90" w14:paraId="27C22925" w14:textId="77777777" w:rsidTr="00BE78D5">
        <w:tc>
          <w:tcPr>
            <w:tcW w:w="4785" w:type="dxa"/>
          </w:tcPr>
          <w:p w14:paraId="02BFB696" w14:textId="77777777" w:rsidR="00804D90" w:rsidRPr="00E06059" w:rsidRDefault="00804D90" w:rsidP="00BE78D5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FCC569C" w14:textId="0D203732" w:rsidR="00262696" w:rsidRPr="00262696" w:rsidRDefault="00433862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уникальное культурно-историческое наследие город</w:t>
            </w:r>
            <w:r w:rsidR="007D6393">
              <w:rPr>
                <w:rFonts w:ascii="Times New Roman" w:hAnsi="Times New Roman" w:cs="Times New Roman"/>
              </w:rPr>
              <w:t>а</w:t>
            </w:r>
            <w:r w:rsidR="00262696" w:rsidRPr="00262696">
              <w:rPr>
                <w:rFonts w:ascii="Times New Roman" w:hAnsi="Times New Roman" w:cs="Times New Roman"/>
              </w:rPr>
              <w:t>;</w:t>
            </w:r>
          </w:p>
          <w:p w14:paraId="2D236868" w14:textId="77777777" w:rsidR="00262696" w:rsidRPr="00262696" w:rsidRDefault="00433862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муниципальная политика целенаправленной поддержки и развития культурной сферы; </w:t>
            </w:r>
          </w:p>
          <w:p w14:paraId="42691E12" w14:textId="77777777" w:rsidR="00262696" w:rsidRPr="00262696" w:rsidRDefault="00433862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активная работа по проведению культурно-досуговых мероприятий;</w:t>
            </w:r>
          </w:p>
          <w:p w14:paraId="55B36C88" w14:textId="2A7CA7F0" w:rsidR="00262696" w:rsidRPr="00262696" w:rsidRDefault="00433862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стабильность сети учреждени</w:t>
            </w:r>
            <w:r w:rsidR="007D6393">
              <w:rPr>
                <w:rFonts w:ascii="Times New Roman" w:hAnsi="Times New Roman" w:cs="Times New Roman"/>
              </w:rPr>
              <w:t>й</w:t>
            </w:r>
            <w:r w:rsidR="00262696" w:rsidRPr="00262696">
              <w:rPr>
                <w:rFonts w:ascii="Times New Roman" w:hAnsi="Times New Roman" w:cs="Times New Roman"/>
              </w:rPr>
              <w:t xml:space="preserve"> культуры;</w:t>
            </w:r>
          </w:p>
          <w:p w14:paraId="5F578EFF" w14:textId="77777777" w:rsidR="00262696" w:rsidRPr="00262696" w:rsidRDefault="00433862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наличие </w:t>
            </w:r>
            <w:proofErr w:type="gramStart"/>
            <w:r w:rsidR="00262696" w:rsidRPr="00262696">
              <w:rPr>
                <w:rFonts w:ascii="Times New Roman" w:hAnsi="Times New Roman" w:cs="Times New Roman"/>
              </w:rPr>
              <w:t>самодеятельных</w:t>
            </w:r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творческих </w:t>
            </w:r>
            <w:proofErr w:type="spellStart"/>
            <w:r w:rsidR="00262696" w:rsidRPr="00262696">
              <w:rPr>
                <w:rFonts w:ascii="Times New Roman" w:hAnsi="Times New Roman" w:cs="Times New Roman"/>
              </w:rPr>
              <w:t>коллек</w:t>
            </w:r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тивов</w:t>
            </w:r>
            <w:proofErr w:type="spellEnd"/>
            <w:r w:rsidR="00262696" w:rsidRPr="00262696">
              <w:rPr>
                <w:rFonts w:ascii="Times New Roman" w:hAnsi="Times New Roman" w:cs="Times New Roman"/>
              </w:rPr>
              <w:t>;</w:t>
            </w:r>
          </w:p>
          <w:p w14:paraId="3D15B490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доступность культурных услуг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малообеспе</w:t>
            </w:r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ченным</w:t>
            </w:r>
            <w:proofErr w:type="spellEnd"/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группам населения, детям и молодежи; </w:t>
            </w:r>
          </w:p>
          <w:p w14:paraId="04BCCFAF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положительная динамика посещаемости культурно-массовых мероприятий;</w:t>
            </w:r>
          </w:p>
          <w:p w14:paraId="5A78181B" w14:textId="227E6904" w:rsidR="00804D90" w:rsidRDefault="003567E9" w:rsidP="003567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• красивый</w:t>
            </w:r>
            <w:r w:rsidR="00262696" w:rsidRPr="00262696">
              <w:rPr>
                <w:rFonts w:ascii="Times New Roman" w:hAnsi="Times New Roman" w:cs="Times New Roman"/>
              </w:rPr>
              <w:t xml:space="preserve"> природно-культурн</w:t>
            </w:r>
            <w:r>
              <w:rPr>
                <w:rFonts w:ascii="Times New Roman" w:hAnsi="Times New Roman" w:cs="Times New Roman"/>
              </w:rPr>
              <w:t>ый</w:t>
            </w:r>
            <w:r w:rsidR="00262696" w:rsidRPr="00262696">
              <w:rPr>
                <w:rFonts w:ascii="Times New Roman" w:hAnsi="Times New Roman" w:cs="Times New Roman"/>
              </w:rPr>
              <w:t xml:space="preserve"> ландшафт город</w:t>
            </w:r>
            <w:r w:rsidR="007D6393">
              <w:rPr>
                <w:rFonts w:ascii="Times New Roman" w:hAnsi="Times New Roman" w:cs="Times New Roman"/>
              </w:rPr>
              <w:t>а</w:t>
            </w:r>
            <w:r w:rsidR="00262696" w:rsidRPr="002626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6" w:type="dxa"/>
          </w:tcPr>
          <w:p w14:paraId="4C41B21A" w14:textId="77777777" w:rsidR="00804D90" w:rsidRPr="00E06059" w:rsidRDefault="00804D90" w:rsidP="00BE78D5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0F5A77AD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</w:t>
            </w:r>
            <w:r w:rsidR="00262696">
              <w:rPr>
                <w:rFonts w:ascii="Times New Roman" w:hAnsi="Times New Roman" w:cs="Times New Roman"/>
              </w:rPr>
              <w:t xml:space="preserve"> </w:t>
            </w:r>
            <w:r w:rsidR="00262696" w:rsidRPr="00262696">
              <w:rPr>
                <w:rFonts w:ascii="Times New Roman" w:hAnsi="Times New Roman" w:cs="Times New Roman"/>
              </w:rPr>
              <w:t xml:space="preserve">износ материально-технической базы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учреж</w:t>
            </w:r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дения</w:t>
            </w:r>
            <w:proofErr w:type="spellEnd"/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культуры;</w:t>
            </w:r>
          </w:p>
          <w:p w14:paraId="1CADCE5D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культурно-коммуникативная апатия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населе</w:t>
            </w:r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="00262696" w:rsidRPr="00262696">
              <w:rPr>
                <w:rFonts w:ascii="Times New Roman" w:hAnsi="Times New Roman" w:cs="Times New Roman"/>
              </w:rPr>
              <w:t>, которая приводит к ослаблению интереса к чтению в пользу визуальных, зрелищных форм (прежде всего телевидения), падению посещаемости библиотек и музеев;</w:t>
            </w:r>
          </w:p>
          <w:p w14:paraId="52D28732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262696">
              <w:rPr>
                <w:rFonts w:ascii="Times New Roman" w:hAnsi="Times New Roman" w:cs="Times New Roman"/>
              </w:rPr>
              <w:t xml:space="preserve"> </w:t>
            </w:r>
            <w:r w:rsidR="00262696" w:rsidRPr="00262696">
              <w:rPr>
                <w:rFonts w:ascii="Times New Roman" w:hAnsi="Times New Roman" w:cs="Times New Roman"/>
              </w:rPr>
              <w:t>дефицит квалифицированных кадров;</w:t>
            </w:r>
          </w:p>
          <w:p w14:paraId="719978F4" w14:textId="77777777" w:rsidR="00804D90" w:rsidRDefault="003567E9" w:rsidP="002626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слабое использование </w:t>
            </w:r>
            <w:proofErr w:type="gramStart"/>
            <w:r w:rsidR="00262696" w:rsidRPr="00262696">
              <w:rPr>
                <w:rFonts w:ascii="Times New Roman" w:hAnsi="Times New Roman" w:cs="Times New Roman"/>
              </w:rPr>
              <w:t>туристского</w:t>
            </w:r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потен</w:t>
            </w:r>
            <w:r w:rsidR="00262696">
              <w:rPr>
                <w:rFonts w:ascii="Times New Roman" w:hAnsi="Times New Roman" w:cs="Times New Roman"/>
              </w:rPr>
              <w:t>-</w:t>
            </w:r>
            <w:proofErr w:type="spellStart"/>
            <w:r w:rsidR="00262696" w:rsidRPr="00262696">
              <w:rPr>
                <w:rFonts w:ascii="Times New Roman" w:hAnsi="Times New Roman" w:cs="Times New Roman"/>
              </w:rPr>
              <w:t>циала</w:t>
            </w:r>
            <w:proofErr w:type="spellEnd"/>
            <w:r w:rsidR="00262696" w:rsidRPr="00262696">
              <w:rPr>
                <w:rFonts w:ascii="Times New Roman" w:hAnsi="Times New Roman" w:cs="Times New Roman"/>
              </w:rPr>
              <w:t>.</w:t>
            </w:r>
          </w:p>
        </w:tc>
      </w:tr>
      <w:tr w:rsidR="00804D90" w14:paraId="12607286" w14:textId="77777777" w:rsidTr="00BE78D5">
        <w:tc>
          <w:tcPr>
            <w:tcW w:w="4785" w:type="dxa"/>
            <w:shd w:val="clear" w:color="auto" w:fill="244061" w:themeFill="accent1" w:themeFillShade="80"/>
          </w:tcPr>
          <w:p w14:paraId="5EB137B2" w14:textId="77777777" w:rsidR="00804D90" w:rsidRDefault="00804D90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FB29DE6" w14:textId="77777777" w:rsidR="00804D90" w:rsidRDefault="00804D90" w:rsidP="00BE7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804D90" w14:paraId="6CB60B77" w14:textId="77777777" w:rsidTr="00BE78D5">
        <w:tc>
          <w:tcPr>
            <w:tcW w:w="4785" w:type="dxa"/>
          </w:tcPr>
          <w:p w14:paraId="19163CB9" w14:textId="77777777" w:rsidR="00804D90" w:rsidRPr="00E06059" w:rsidRDefault="00804D90" w:rsidP="00BE78D5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52447F9" w14:textId="27EC248E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совершенствование механизма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межведомст</w:t>
            </w:r>
            <w:proofErr w:type="spellEnd"/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венного</w:t>
            </w:r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взаимодействия учреждений г</w:t>
            </w:r>
            <w:r w:rsidR="007D6393">
              <w:rPr>
                <w:rFonts w:ascii="Times New Roman" w:hAnsi="Times New Roman" w:cs="Times New Roman"/>
              </w:rPr>
              <w:t>орода</w:t>
            </w:r>
            <w:r w:rsidR="00262696" w:rsidRPr="00262696">
              <w:rPr>
                <w:rFonts w:ascii="Times New Roman" w:hAnsi="Times New Roman" w:cs="Times New Roman"/>
              </w:rPr>
              <w:t>, направленного на создание условий, способствующих повышению уровня культуры поведения граждан, развитию корректной социальной рекламы о культуре поведения;</w:t>
            </w:r>
          </w:p>
          <w:p w14:paraId="5BE9C8DD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возможность получения дополнительных финансовых средств за счет предоставления платных услуг, субсидий из областного и федерального бюджета на реализацию муниципальных программ для развития учреждения культуры и искусства;</w:t>
            </w:r>
          </w:p>
          <w:p w14:paraId="32CBA2F9" w14:textId="0BF690DD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участие в международных, региональных культурных мероприятиях высокого уровня, тем самым повышая уровень развития культуры территории город</w:t>
            </w:r>
            <w:r w:rsidR="007D6393">
              <w:rPr>
                <w:rFonts w:ascii="Times New Roman" w:hAnsi="Times New Roman" w:cs="Times New Roman"/>
              </w:rPr>
              <w:t>а</w:t>
            </w:r>
            <w:r w:rsidR="00262696" w:rsidRPr="00262696">
              <w:rPr>
                <w:rFonts w:ascii="Times New Roman" w:hAnsi="Times New Roman" w:cs="Times New Roman"/>
              </w:rPr>
              <w:t>;</w:t>
            </w:r>
          </w:p>
          <w:p w14:paraId="4937F862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развитие благотворительности и меценатства;</w:t>
            </w:r>
          </w:p>
          <w:p w14:paraId="03409DD9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сохранение сети учреждения культуры и искусства, их дальнейшее развитие;</w:t>
            </w:r>
          </w:p>
          <w:p w14:paraId="60F443EE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сохранение и актуализация историко-куль</w:t>
            </w:r>
            <w:r w:rsidR="00262696">
              <w:rPr>
                <w:rFonts w:ascii="Times New Roman" w:hAnsi="Times New Roman" w:cs="Times New Roman"/>
              </w:rPr>
              <w:t>-</w:t>
            </w:r>
            <w:proofErr w:type="spellStart"/>
            <w:r w:rsidR="00262696" w:rsidRPr="00262696">
              <w:rPr>
                <w:rFonts w:ascii="Times New Roman" w:hAnsi="Times New Roman" w:cs="Times New Roman"/>
              </w:rPr>
              <w:t>турного</w:t>
            </w:r>
            <w:proofErr w:type="spellEnd"/>
            <w:r w:rsidR="00262696" w:rsidRPr="00262696">
              <w:rPr>
                <w:rFonts w:ascii="Times New Roman" w:hAnsi="Times New Roman" w:cs="Times New Roman"/>
              </w:rPr>
              <w:t xml:space="preserve"> наследия, что позволит привлечь граждан и туристов;</w:t>
            </w:r>
          </w:p>
          <w:p w14:paraId="15DEE0DA" w14:textId="77777777" w:rsidR="00262696" w:rsidRPr="00262696" w:rsidRDefault="003567E9" w:rsidP="002626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увеличение финансирования на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комплекто</w:t>
            </w:r>
            <w:r w:rsidR="00262696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фонда библиотек;</w:t>
            </w:r>
          </w:p>
          <w:p w14:paraId="2264B814" w14:textId="77777777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выделение финансовых средств на </w:t>
            </w:r>
            <w:proofErr w:type="spellStart"/>
            <w:proofErr w:type="gramStart"/>
            <w:r w:rsidR="00262696" w:rsidRPr="00262696">
              <w:rPr>
                <w:rFonts w:ascii="Times New Roman" w:hAnsi="Times New Roman" w:cs="Times New Roman"/>
              </w:rPr>
              <w:t>приоб</w:t>
            </w:r>
            <w:r w:rsidR="00EA4C1E">
              <w:rPr>
                <w:rFonts w:ascii="Times New Roman" w:hAnsi="Times New Roman" w:cs="Times New Roman"/>
              </w:rPr>
              <w:t>-</w:t>
            </w:r>
            <w:r w:rsidR="00262696" w:rsidRPr="00262696">
              <w:rPr>
                <w:rFonts w:ascii="Times New Roman" w:hAnsi="Times New Roman" w:cs="Times New Roman"/>
              </w:rPr>
              <w:t>ретение</w:t>
            </w:r>
            <w:proofErr w:type="spellEnd"/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новых музейных коллекций, создание инновационных культурных продуктов;</w:t>
            </w:r>
          </w:p>
          <w:p w14:paraId="0CF6A98A" w14:textId="77777777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развитие творческой активности, новых направлений, видов и жанров искусства, привлечение творческого потенциала жителей к участию в конкурсах и фестивалях, стимулирование их инициативы в пополнении музейных фондов и демонстрации частных коллекций;</w:t>
            </w:r>
          </w:p>
          <w:p w14:paraId="6DD2D78A" w14:textId="1D1813C9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активное развитие системы востребованных событийных мероприятий, направленных на удовлетворение культурных потребностей разных целевых групп жителей и гостей город</w:t>
            </w:r>
            <w:r w:rsidR="007D6393">
              <w:rPr>
                <w:rFonts w:ascii="Times New Roman" w:hAnsi="Times New Roman" w:cs="Times New Roman"/>
              </w:rPr>
              <w:t>а</w:t>
            </w:r>
            <w:r w:rsidR="00262696" w:rsidRPr="00262696">
              <w:rPr>
                <w:rFonts w:ascii="Times New Roman" w:hAnsi="Times New Roman" w:cs="Times New Roman"/>
              </w:rPr>
              <w:t>;</w:t>
            </w:r>
          </w:p>
          <w:p w14:paraId="4CA3C31E" w14:textId="77777777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развитие и создание новых интерактивных </w:t>
            </w:r>
            <w:r w:rsidR="00262696" w:rsidRPr="00262696">
              <w:rPr>
                <w:rFonts w:ascii="Times New Roman" w:hAnsi="Times New Roman" w:cs="Times New Roman"/>
              </w:rPr>
              <w:lastRenderedPageBreak/>
              <w:t>форм работы с посетителями муниципальных культурных организаций;</w:t>
            </w:r>
          </w:p>
          <w:p w14:paraId="418124A6" w14:textId="77777777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модернизация и обеспечение инновационного развития организаций культуры путем внедрения и распространения новых социально-культурных технологий, информационных продуктов и оборудования;</w:t>
            </w:r>
          </w:p>
          <w:p w14:paraId="1267CA7A" w14:textId="77777777" w:rsidR="00262696" w:rsidRPr="00262696" w:rsidRDefault="003567E9" w:rsidP="00EA4C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 xml:space="preserve">развитие системы поддержки молодых специалистов в сфере культуры, что повысит уровень качества обслуживания и возможности увеличения </w:t>
            </w:r>
            <w:proofErr w:type="gramStart"/>
            <w:r w:rsidR="00262696" w:rsidRPr="00262696">
              <w:rPr>
                <w:rFonts w:ascii="Times New Roman" w:hAnsi="Times New Roman" w:cs="Times New Roman"/>
              </w:rPr>
              <w:t>спектра</w:t>
            </w:r>
            <w:proofErr w:type="gramEnd"/>
            <w:r w:rsidR="00262696" w:rsidRPr="00262696">
              <w:rPr>
                <w:rFonts w:ascii="Times New Roman" w:hAnsi="Times New Roman" w:cs="Times New Roman"/>
              </w:rPr>
              <w:t xml:space="preserve"> предлагаемых жителям культурных услуг и количества проводимых мероприятий, а также способствует снижению уровня социальной напряженности в обществе и уменьшению безработицы;</w:t>
            </w:r>
          </w:p>
          <w:p w14:paraId="32CF5974" w14:textId="77777777" w:rsidR="00804D90" w:rsidRPr="00714376" w:rsidRDefault="003567E9" w:rsidP="00EA4C1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62696" w:rsidRPr="00262696">
              <w:rPr>
                <w:rFonts w:ascii="Times New Roman" w:hAnsi="Times New Roman" w:cs="Times New Roman"/>
              </w:rPr>
              <w:t>повышение доступности объектов культуры и искусства для лиц с ограниченными возможностями здоровья.</w:t>
            </w:r>
          </w:p>
        </w:tc>
        <w:tc>
          <w:tcPr>
            <w:tcW w:w="4786" w:type="dxa"/>
          </w:tcPr>
          <w:p w14:paraId="57A77448" w14:textId="77777777" w:rsidR="00804D90" w:rsidRPr="00E06059" w:rsidRDefault="00804D90" w:rsidP="00BE78D5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4E24D063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снижение численности населения, ухудшение демографической ситуации;</w:t>
            </w:r>
          </w:p>
          <w:p w14:paraId="755B44D2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 xml:space="preserve">распространение наркомании и иных </w:t>
            </w:r>
            <w:proofErr w:type="spellStart"/>
            <w:proofErr w:type="gramStart"/>
            <w:r w:rsidR="00F96CB5" w:rsidRPr="00F96CB5">
              <w:rPr>
                <w:rFonts w:ascii="Times New Roman" w:hAnsi="Times New Roman" w:cs="Times New Roman"/>
              </w:rPr>
              <w:t>зависи</w:t>
            </w:r>
            <w:r>
              <w:rPr>
                <w:rFonts w:ascii="Times New Roman" w:hAnsi="Times New Roman" w:cs="Times New Roman"/>
              </w:rPr>
              <w:t>-</w:t>
            </w:r>
            <w:r w:rsidR="00F96CB5" w:rsidRPr="00F96CB5">
              <w:rPr>
                <w:rFonts w:ascii="Times New Roman" w:hAnsi="Times New Roman" w:cs="Times New Roman"/>
              </w:rPr>
              <w:t>мостей</w:t>
            </w:r>
            <w:proofErr w:type="spellEnd"/>
            <w:proofErr w:type="gramEnd"/>
            <w:r w:rsidR="00F96CB5" w:rsidRPr="00F96CB5">
              <w:rPr>
                <w:rFonts w:ascii="Times New Roman" w:hAnsi="Times New Roman" w:cs="Times New Roman"/>
              </w:rPr>
              <w:t>;</w:t>
            </w:r>
          </w:p>
          <w:p w14:paraId="496C2AD8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отсутствие у молодежи заинтересованности в выборе социально ориентированных профессий;</w:t>
            </w:r>
          </w:p>
          <w:p w14:paraId="55B4725D" w14:textId="13266182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недостаточный объем муниципального финансирования отраслей сферы культуры;</w:t>
            </w:r>
          </w:p>
          <w:p w14:paraId="06944815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отсутствие капиталовложений в инновации в сфере культуры;</w:t>
            </w:r>
          </w:p>
          <w:p w14:paraId="019E0F7F" w14:textId="7AF5A0FA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 xml:space="preserve">неравенство возможностей населения </w:t>
            </w:r>
            <w:r w:rsidR="007D6393">
              <w:rPr>
                <w:rFonts w:ascii="Times New Roman" w:hAnsi="Times New Roman" w:cs="Times New Roman"/>
              </w:rPr>
              <w:t xml:space="preserve">города </w:t>
            </w:r>
            <w:r w:rsidR="00F96CB5" w:rsidRPr="00F96CB5">
              <w:rPr>
                <w:rFonts w:ascii="Times New Roman" w:hAnsi="Times New Roman" w:cs="Times New Roman"/>
              </w:rPr>
              <w:t>в сфере культурного потребления, досуговой деятельности;</w:t>
            </w:r>
          </w:p>
          <w:p w14:paraId="27C521A7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функционирование сферы культуры и искусства в рыночных условиях, что приводит к росту числа и удорожанию платных услуг при их недостаточном качестве;</w:t>
            </w:r>
          </w:p>
          <w:p w14:paraId="50A8C515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сокращение кадрового потенциала сферы культуры в результате оттока специалистов в другие секторы экономики, низкого уровня доходов профессионалов;</w:t>
            </w:r>
          </w:p>
          <w:p w14:paraId="759D8B8F" w14:textId="77777777" w:rsidR="00F96CB5" w:rsidRPr="00F96CB5" w:rsidRDefault="003567E9" w:rsidP="00F96C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96CB5" w:rsidRPr="00F96CB5">
              <w:rPr>
                <w:rFonts w:ascii="Times New Roman" w:hAnsi="Times New Roman" w:cs="Times New Roman"/>
              </w:rPr>
              <w:t>сокращение активных творческих форм культурного досуга и снижение уровня нравственной культуры.</w:t>
            </w:r>
          </w:p>
          <w:p w14:paraId="37FFD5B3" w14:textId="77777777" w:rsidR="00804D90" w:rsidRPr="00714376" w:rsidRDefault="00804D90" w:rsidP="00BE78D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EE2D376" w14:textId="77777777" w:rsidR="00804D90" w:rsidRDefault="00804D90" w:rsidP="00804D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D719D3" w14:textId="77777777" w:rsidR="00804D90" w:rsidRPr="00E06059" w:rsidRDefault="00804D90" w:rsidP="003567E9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67E9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1D06AA31" w14:textId="77777777" w:rsidR="00804D90" w:rsidRPr="00993B77" w:rsidRDefault="00804D90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14:paraId="23BBDB11" w14:textId="7A635371" w:rsidR="00D65780" w:rsidRPr="006F7021" w:rsidRDefault="003567E9" w:rsidP="00D6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</w:t>
      </w:r>
      <w:r w:rsidR="00D65780" w:rsidRPr="006F7021">
        <w:rPr>
          <w:rFonts w:ascii="Times New Roman" w:hAnsi="Times New Roman" w:cs="Times New Roman"/>
          <w:sz w:val="24"/>
          <w:szCs w:val="24"/>
        </w:rPr>
        <w:t xml:space="preserve"> Муниципальная программа «№2115 «Об утверждении муниципальной про</w:t>
      </w:r>
      <w:r w:rsidR="009B7FAE" w:rsidRPr="006F7021">
        <w:rPr>
          <w:rFonts w:ascii="Times New Roman" w:hAnsi="Times New Roman" w:cs="Times New Roman"/>
          <w:sz w:val="24"/>
          <w:szCs w:val="24"/>
        </w:rPr>
        <w:t>граммы «Культура города Обь</w:t>
      </w:r>
      <w:r w:rsidR="00D65780" w:rsidRPr="006F7021">
        <w:rPr>
          <w:rFonts w:ascii="Times New Roman" w:hAnsi="Times New Roman" w:cs="Times New Roman"/>
          <w:sz w:val="24"/>
          <w:szCs w:val="24"/>
        </w:rPr>
        <w:t xml:space="preserve"> Новосибирской области на 201</w:t>
      </w:r>
      <w:r w:rsidR="00993B77" w:rsidRPr="006F7021">
        <w:rPr>
          <w:rFonts w:ascii="Times New Roman" w:hAnsi="Times New Roman" w:cs="Times New Roman"/>
          <w:sz w:val="24"/>
          <w:szCs w:val="24"/>
        </w:rPr>
        <w:t>8</w:t>
      </w:r>
      <w:r w:rsidR="00D65780" w:rsidRPr="006F7021">
        <w:rPr>
          <w:rFonts w:ascii="Times New Roman" w:hAnsi="Times New Roman" w:cs="Times New Roman"/>
          <w:sz w:val="24"/>
          <w:szCs w:val="24"/>
        </w:rPr>
        <w:t>-202</w:t>
      </w:r>
      <w:r w:rsidR="00993B77" w:rsidRPr="006F7021">
        <w:rPr>
          <w:rFonts w:ascii="Times New Roman" w:hAnsi="Times New Roman" w:cs="Times New Roman"/>
          <w:sz w:val="24"/>
          <w:szCs w:val="24"/>
        </w:rPr>
        <w:t>2</w:t>
      </w:r>
      <w:r w:rsidR="00D65780" w:rsidRPr="006F7021">
        <w:rPr>
          <w:rFonts w:ascii="Times New Roman" w:hAnsi="Times New Roman" w:cs="Times New Roman"/>
          <w:sz w:val="24"/>
          <w:szCs w:val="24"/>
        </w:rPr>
        <w:t xml:space="preserve"> годы»»</w:t>
      </w:r>
      <w:r w:rsidR="00710B16" w:rsidRPr="006F7021">
        <w:rPr>
          <w:rFonts w:ascii="Times New Roman" w:hAnsi="Times New Roman" w:cs="Times New Roman"/>
          <w:sz w:val="24"/>
          <w:szCs w:val="24"/>
        </w:rPr>
        <w:t>;</w:t>
      </w:r>
    </w:p>
    <w:p w14:paraId="78CFD6AA" w14:textId="77777777" w:rsidR="00804D90" w:rsidRPr="006F7021" w:rsidRDefault="003567E9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</w:t>
      </w:r>
      <w:r w:rsidR="00F96CB5" w:rsidRPr="006F7021">
        <w:rPr>
          <w:rFonts w:ascii="Times New Roman" w:hAnsi="Times New Roman" w:cs="Times New Roman"/>
          <w:sz w:val="24"/>
          <w:szCs w:val="24"/>
        </w:rPr>
        <w:t xml:space="preserve"> </w:t>
      </w:r>
      <w:r w:rsidR="00D65780" w:rsidRPr="006F7021">
        <w:rPr>
          <w:rFonts w:ascii="Times New Roman" w:hAnsi="Times New Roman" w:cs="Times New Roman"/>
          <w:sz w:val="24"/>
          <w:szCs w:val="24"/>
        </w:rPr>
        <w:t>Государственная программа Новосибирской области «Культура Новосибирской области» на 2015-2020 годы</w:t>
      </w:r>
      <w:r w:rsidR="00710B16" w:rsidRPr="006F7021">
        <w:rPr>
          <w:rFonts w:ascii="Times New Roman" w:hAnsi="Times New Roman" w:cs="Times New Roman"/>
          <w:sz w:val="24"/>
          <w:szCs w:val="24"/>
        </w:rPr>
        <w:t>;</w:t>
      </w:r>
    </w:p>
    <w:p w14:paraId="586B4080" w14:textId="77777777" w:rsidR="00804D90" w:rsidRDefault="003567E9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04D90">
        <w:rPr>
          <w:rFonts w:ascii="Times New Roman" w:hAnsi="Times New Roman" w:cs="Times New Roman"/>
          <w:sz w:val="24"/>
          <w:szCs w:val="24"/>
        </w:rPr>
        <w:t xml:space="preserve"> </w:t>
      </w:r>
      <w:r w:rsidR="00F96CB5">
        <w:rPr>
          <w:rFonts w:ascii="Times New Roman" w:hAnsi="Times New Roman" w:cs="Times New Roman"/>
          <w:sz w:val="24"/>
          <w:szCs w:val="24"/>
        </w:rPr>
        <w:t>Указ Президента РФ от 07.05.2012 №597 «О мероприятиях по реализации государственной социальной политики».</w:t>
      </w:r>
    </w:p>
    <w:p w14:paraId="25965B5F" w14:textId="77777777" w:rsidR="00F96CB5" w:rsidRPr="00A11CBF" w:rsidRDefault="00F96CB5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C226E" w14:textId="77777777" w:rsidR="00804D90" w:rsidRDefault="00804D90" w:rsidP="00380AC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01A469" w14:textId="77777777" w:rsidR="00804D90" w:rsidRPr="008F1E2D" w:rsidRDefault="00804D90" w:rsidP="00804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740D30CD" w14:textId="77777777" w:rsidR="00F96CB5" w:rsidRPr="00F96CB5" w:rsidRDefault="003567E9" w:rsidP="00F96C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04D90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благоустройство парка культуры и отдыха муниципального учреждения культуры;</w:t>
      </w:r>
    </w:p>
    <w:p w14:paraId="39160E73" w14:textId="402CEA68" w:rsidR="00F96CB5" w:rsidRPr="00F96CB5" w:rsidRDefault="003567E9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реконструкция и переоборудование спортивно-игрового поля (стадиона) муниципального учреждения культуры;</w:t>
      </w:r>
    </w:p>
    <w:p w14:paraId="1E3533DC" w14:textId="3C2D99F2" w:rsidR="00F96CB5" w:rsidRPr="00F96CB5" w:rsidRDefault="003567E9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 xml:space="preserve">капитальный ремонт памятников историко-культурного наследия, расположенных на территории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="00F96CB5" w:rsidRPr="00F96CB5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7A134FD7" w14:textId="77777777" w:rsidR="00F96CB5" w:rsidRPr="00F96CB5" w:rsidRDefault="003567E9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создание виртуального концертного зала в библиотеке</w:t>
      </w:r>
      <w:r w:rsidR="009B7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="00F96CB5" w:rsidRPr="00F96CB5">
        <w:rPr>
          <w:rFonts w:ascii="Times New Roman" w:hAnsi="Times New Roman" w:cs="Times New Roman"/>
          <w:sz w:val="24"/>
          <w:szCs w:val="24"/>
        </w:rPr>
        <w:t>;</w:t>
      </w:r>
    </w:p>
    <w:p w14:paraId="51EAF1E7" w14:textId="16297465" w:rsidR="00F96CB5" w:rsidRPr="00F96CB5" w:rsidRDefault="003567E9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капитальный ремонт и переоборудование зданий муниципального учреждения культуры;</w:t>
      </w:r>
    </w:p>
    <w:p w14:paraId="3D4EFC11" w14:textId="3C77ADF5" w:rsidR="00F96CB5" w:rsidRDefault="003567E9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строительство дополнительной зоны отдыха для создания</w:t>
      </w:r>
      <w:r w:rsidR="00F96CB5">
        <w:rPr>
          <w:rFonts w:ascii="Times New Roman" w:hAnsi="Times New Roman" w:cs="Times New Roman"/>
          <w:sz w:val="24"/>
          <w:szCs w:val="24"/>
        </w:rPr>
        <w:t xml:space="preserve"> </w:t>
      </w:r>
      <w:r w:rsidR="00F96CB5" w:rsidRPr="00F96CB5">
        <w:rPr>
          <w:rFonts w:ascii="Times New Roman" w:hAnsi="Times New Roman" w:cs="Times New Roman"/>
          <w:sz w:val="24"/>
          <w:szCs w:val="24"/>
        </w:rPr>
        <w:t>рекреационных и игровых зон в парке культуры и отдыха муниципального учреждения культуры, с целью этнографического туризма.</w:t>
      </w:r>
    </w:p>
    <w:p w14:paraId="56597010" w14:textId="77777777" w:rsidR="007D6393" w:rsidRDefault="007D6393" w:rsidP="00F96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3887E1" w14:textId="77777777" w:rsidR="00804D90" w:rsidRPr="008F1E2D" w:rsidRDefault="00804D90" w:rsidP="003567E9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9C18BDE" w14:textId="77777777" w:rsidR="00F96CB5" w:rsidRPr="009F282B" w:rsidRDefault="00F96CB5" w:rsidP="00804D90">
      <w:pPr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p w14:paraId="211FA848" w14:textId="77777777" w:rsidR="00804D90" w:rsidRPr="00CC0586" w:rsidRDefault="00804D90" w:rsidP="00804D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0586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56878375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Сохранение сети учреждения культуры, продолжить его дальнейшее развитие, а так же развитие творческих коллективов, позволяющих организовать досуг граждан;</w:t>
      </w:r>
    </w:p>
    <w:p w14:paraId="27CB0D47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Обеспечение обновления материально-технической базы учреждения культуры;</w:t>
      </w:r>
    </w:p>
    <w:p w14:paraId="33C9143E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Обеспечение адресной целевой поддержки социально значимых культурных инициатив, проектов и программ;</w:t>
      </w:r>
    </w:p>
    <w:p w14:paraId="441A51E2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 Внедрение в деятельность учреждения культуры новые формы работы с населением;</w:t>
      </w:r>
    </w:p>
    <w:p w14:paraId="40C43041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Повышение престижа профессии работника культуры;</w:t>
      </w:r>
    </w:p>
    <w:p w14:paraId="417C0FB2" w14:textId="6C13206C" w:rsidR="00515AC4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системы востребованных событийных мероприятий в сфере культуры города, привлекательных </w:t>
      </w:r>
      <w:proofErr w:type="spellStart"/>
      <w:r w:rsidRPr="00CC0586">
        <w:rPr>
          <w:rFonts w:ascii="Times New Roman" w:hAnsi="Times New Roman" w:cs="Times New Roman"/>
          <w:sz w:val="24"/>
          <w:szCs w:val="24"/>
        </w:rPr>
        <w:t>ждя</w:t>
      </w:r>
      <w:proofErr w:type="spellEnd"/>
      <w:r w:rsidRPr="00CC0586">
        <w:rPr>
          <w:rFonts w:ascii="Times New Roman" w:hAnsi="Times New Roman" w:cs="Times New Roman"/>
          <w:sz w:val="24"/>
          <w:szCs w:val="24"/>
        </w:rPr>
        <w:t xml:space="preserve"> жителей и гостей город</w:t>
      </w:r>
      <w:r w:rsidR="007D6393">
        <w:rPr>
          <w:rFonts w:ascii="Times New Roman" w:hAnsi="Times New Roman" w:cs="Times New Roman"/>
          <w:sz w:val="24"/>
          <w:szCs w:val="24"/>
        </w:rPr>
        <w:t>а</w:t>
      </w:r>
      <w:r w:rsidR="00CC0586">
        <w:rPr>
          <w:rFonts w:ascii="Times New Roman" w:hAnsi="Times New Roman" w:cs="Times New Roman"/>
          <w:sz w:val="24"/>
          <w:szCs w:val="24"/>
        </w:rPr>
        <w:t>.</w:t>
      </w:r>
    </w:p>
    <w:p w14:paraId="34CFB836" w14:textId="77777777" w:rsidR="007D6393" w:rsidRPr="00CC0586" w:rsidRDefault="007D6393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72F096" w14:textId="77777777" w:rsidR="00804D90" w:rsidRPr="008F1E2D" w:rsidRDefault="00804D90" w:rsidP="00804D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7180"/>
        <w:gridCol w:w="1142"/>
        <w:gridCol w:w="1142"/>
      </w:tblGrid>
      <w:tr w:rsidR="00A53B61" w14:paraId="11985BC3" w14:textId="77777777" w:rsidTr="00953595">
        <w:tc>
          <w:tcPr>
            <w:tcW w:w="7338" w:type="dxa"/>
            <w:shd w:val="clear" w:color="auto" w:fill="244061" w:themeFill="accent1" w:themeFillShade="80"/>
          </w:tcPr>
          <w:p w14:paraId="02D2772D" w14:textId="70A3D137" w:rsidR="00A53B61" w:rsidRPr="007926DB" w:rsidRDefault="00A53B61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984" w:type="dxa"/>
            <w:shd w:val="clear" w:color="auto" w:fill="244061" w:themeFill="accent1" w:themeFillShade="80"/>
          </w:tcPr>
          <w:p w14:paraId="5F329AFD" w14:textId="77777777" w:rsidR="00A53B61" w:rsidRDefault="00A53B61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Значение</w:t>
            </w:r>
          </w:p>
          <w:p w14:paraId="3370CB1B" w14:textId="77777777" w:rsidR="00A53B61" w:rsidRPr="007926DB" w:rsidRDefault="00A53B61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 2018 г.</w:t>
            </w:r>
          </w:p>
        </w:tc>
        <w:tc>
          <w:tcPr>
            <w:tcW w:w="1142" w:type="dxa"/>
            <w:shd w:val="clear" w:color="auto" w:fill="244061" w:themeFill="accent1" w:themeFillShade="80"/>
          </w:tcPr>
          <w:p w14:paraId="092CAA92" w14:textId="77777777" w:rsidR="00A53B61" w:rsidRDefault="00A53B61" w:rsidP="00BE78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Значение к 2030 г.</w:t>
            </w:r>
          </w:p>
        </w:tc>
      </w:tr>
      <w:tr w:rsidR="00A53B61" w14:paraId="249B48A9" w14:textId="77777777" w:rsidTr="00953595">
        <w:tc>
          <w:tcPr>
            <w:tcW w:w="7338" w:type="dxa"/>
          </w:tcPr>
          <w:p w14:paraId="660CE2DC" w14:textId="35FD0CD7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показателей деятельности учреждений культуры:</w:t>
            </w:r>
          </w:p>
        </w:tc>
        <w:tc>
          <w:tcPr>
            <w:tcW w:w="984" w:type="dxa"/>
          </w:tcPr>
          <w:p w14:paraId="1767FA60" w14:textId="77777777" w:rsidR="00A53B61" w:rsidRPr="00B308C7" w:rsidRDefault="00A53B61" w:rsidP="00BE78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14:paraId="0AFCF04C" w14:textId="77777777" w:rsidR="00A53B61" w:rsidRPr="00B308C7" w:rsidRDefault="00A53B61" w:rsidP="00BE78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B61" w14:paraId="62154B76" w14:textId="77777777" w:rsidTr="00953595">
        <w:tc>
          <w:tcPr>
            <w:tcW w:w="7338" w:type="dxa"/>
          </w:tcPr>
          <w:p w14:paraId="04255C92" w14:textId="1C34E8EB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зрителей (участников) культурно-досуговых мероприятий, чел.</w:t>
            </w:r>
          </w:p>
        </w:tc>
        <w:tc>
          <w:tcPr>
            <w:tcW w:w="984" w:type="dxa"/>
          </w:tcPr>
          <w:p w14:paraId="285CF4E7" w14:textId="42D1C978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38612</w:t>
            </w:r>
          </w:p>
        </w:tc>
        <w:tc>
          <w:tcPr>
            <w:tcW w:w="1142" w:type="dxa"/>
          </w:tcPr>
          <w:p w14:paraId="112C0DAC" w14:textId="052AE4B4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 xml:space="preserve">38887                                              </w:t>
            </w:r>
          </w:p>
        </w:tc>
      </w:tr>
      <w:tr w:rsidR="00A53B61" w14:paraId="503C4127" w14:textId="77777777" w:rsidTr="00953595">
        <w:tc>
          <w:tcPr>
            <w:tcW w:w="7338" w:type="dxa"/>
          </w:tcPr>
          <w:p w14:paraId="2E947045" w14:textId="0B30FC78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клубных формирований, %</w:t>
            </w:r>
          </w:p>
        </w:tc>
        <w:tc>
          <w:tcPr>
            <w:tcW w:w="984" w:type="dxa"/>
          </w:tcPr>
          <w:p w14:paraId="0FA3DCB6" w14:textId="20B63679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35%</w:t>
            </w:r>
          </w:p>
        </w:tc>
        <w:tc>
          <w:tcPr>
            <w:tcW w:w="1142" w:type="dxa"/>
          </w:tcPr>
          <w:p w14:paraId="1C56FD33" w14:textId="0954759C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39%</w:t>
            </w:r>
          </w:p>
        </w:tc>
      </w:tr>
      <w:tr w:rsidR="00A53B61" w14:paraId="655B64BE" w14:textId="77777777" w:rsidTr="00953595">
        <w:tc>
          <w:tcPr>
            <w:tcW w:w="7338" w:type="dxa"/>
          </w:tcPr>
          <w:p w14:paraId="326D2771" w14:textId="1FC72C9A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участников клубных формирований, привлекаемых к участию в творческих мероприятиях, чел.</w:t>
            </w:r>
          </w:p>
        </w:tc>
        <w:tc>
          <w:tcPr>
            <w:tcW w:w="984" w:type="dxa"/>
          </w:tcPr>
          <w:p w14:paraId="208EE907" w14:textId="6BFE238B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1008</w:t>
            </w:r>
          </w:p>
        </w:tc>
        <w:tc>
          <w:tcPr>
            <w:tcW w:w="1142" w:type="dxa"/>
          </w:tcPr>
          <w:p w14:paraId="258E7641" w14:textId="0FA68DE0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1158</w:t>
            </w:r>
          </w:p>
        </w:tc>
      </w:tr>
      <w:tr w:rsidR="00A53B61" w14:paraId="71996D0A" w14:textId="77777777" w:rsidTr="00953595">
        <w:tc>
          <w:tcPr>
            <w:tcW w:w="7338" w:type="dxa"/>
          </w:tcPr>
          <w:p w14:paraId="46902B56" w14:textId="6DB2B056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библиографических записей в сводном электронном каталоге библиотек ежегодно, ед.</w:t>
            </w:r>
          </w:p>
        </w:tc>
        <w:tc>
          <w:tcPr>
            <w:tcW w:w="984" w:type="dxa"/>
          </w:tcPr>
          <w:p w14:paraId="23DB49CD" w14:textId="4C42623F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44400</w:t>
            </w:r>
          </w:p>
        </w:tc>
        <w:tc>
          <w:tcPr>
            <w:tcW w:w="1142" w:type="dxa"/>
          </w:tcPr>
          <w:p w14:paraId="2EAB02DC" w14:textId="08309740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118%</w:t>
            </w:r>
          </w:p>
        </w:tc>
      </w:tr>
      <w:tr w:rsidR="00A53B61" w14:paraId="58E864E4" w14:textId="77777777" w:rsidTr="00953595">
        <w:tc>
          <w:tcPr>
            <w:tcW w:w="7338" w:type="dxa"/>
          </w:tcPr>
          <w:p w14:paraId="5C49A8CE" w14:textId="0B435CDC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посещаемость библиотек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бь</w:t>
            </w:r>
            <w:proofErr w:type="spellEnd"/>
            <w:r>
              <w:rPr>
                <w:rFonts w:ascii="Times New Roman" w:hAnsi="Times New Roman" w:cs="Times New Roman"/>
              </w:rPr>
              <w:t>, чел.</w:t>
            </w:r>
          </w:p>
        </w:tc>
        <w:tc>
          <w:tcPr>
            <w:tcW w:w="984" w:type="dxa"/>
          </w:tcPr>
          <w:p w14:paraId="10DDDB47" w14:textId="0CFC76DD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47699</w:t>
            </w:r>
          </w:p>
        </w:tc>
        <w:tc>
          <w:tcPr>
            <w:tcW w:w="1142" w:type="dxa"/>
          </w:tcPr>
          <w:p w14:paraId="2A31F09C" w14:textId="4B2720DB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109%</w:t>
            </w:r>
          </w:p>
        </w:tc>
      </w:tr>
      <w:tr w:rsidR="00A53B61" w14:paraId="4CD60A2B" w14:textId="77777777" w:rsidTr="00953595">
        <w:tc>
          <w:tcPr>
            <w:tcW w:w="7338" w:type="dxa"/>
          </w:tcPr>
          <w:p w14:paraId="730EDEED" w14:textId="57E79122" w:rsidR="00A53B61" w:rsidRPr="00B308C7" w:rsidRDefault="00A53B61" w:rsidP="00A53B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уровень удовлетворенности граждан </w:t>
            </w:r>
            <w:r w:rsidR="007D6393">
              <w:rPr>
                <w:rFonts w:ascii="Times New Roman" w:hAnsi="Times New Roman" w:cs="Times New Roman"/>
              </w:rPr>
              <w:t xml:space="preserve">города </w:t>
            </w:r>
            <w:r>
              <w:rPr>
                <w:rFonts w:ascii="Times New Roman" w:hAnsi="Times New Roman" w:cs="Times New Roman"/>
              </w:rPr>
              <w:t>качеством предоставления муниципальных услуг в сфере культуры, %</w:t>
            </w:r>
          </w:p>
        </w:tc>
        <w:tc>
          <w:tcPr>
            <w:tcW w:w="984" w:type="dxa"/>
          </w:tcPr>
          <w:p w14:paraId="1C8B28F4" w14:textId="6445D9D9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80,01%</w:t>
            </w:r>
          </w:p>
        </w:tc>
        <w:tc>
          <w:tcPr>
            <w:tcW w:w="1142" w:type="dxa"/>
          </w:tcPr>
          <w:p w14:paraId="21AEE00D" w14:textId="37244AA6" w:rsidR="00A53B61" w:rsidRPr="006F7021" w:rsidRDefault="00A53B61" w:rsidP="00993B77">
            <w:pPr>
              <w:jc w:val="center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/>
              </w:rPr>
              <w:t>95%</w:t>
            </w:r>
          </w:p>
        </w:tc>
      </w:tr>
    </w:tbl>
    <w:p w14:paraId="4A50FD58" w14:textId="77777777" w:rsidR="00804D90" w:rsidRPr="008F1E2D" w:rsidRDefault="00804D90" w:rsidP="00804D90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2013FE20" w14:textId="77777777" w:rsidR="00804D90" w:rsidRDefault="00804D90" w:rsidP="00804D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41CAFAD" w14:textId="1FDAB587" w:rsidR="00BC4D7A" w:rsidRDefault="00BC4D7A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2C194" w14:textId="77777777" w:rsidR="007D6393" w:rsidRDefault="007D6393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C48FA" w14:textId="77777777" w:rsidR="00380AC7" w:rsidRPr="00CC0586" w:rsidRDefault="00A11CBF" w:rsidP="00380AC7">
      <w:pPr>
        <w:pStyle w:val="ab"/>
        <w:numPr>
          <w:ilvl w:val="1"/>
          <w:numId w:val="39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AC7" w:rsidRPr="00CC0586">
        <w:rPr>
          <w:rFonts w:ascii="Times New Roman" w:hAnsi="Times New Roman" w:cs="Times New Roman"/>
          <w:b/>
          <w:sz w:val="24"/>
          <w:szCs w:val="24"/>
        </w:rPr>
        <w:t>Стратегическая программа (СП-1.</w:t>
      </w:r>
      <w:r w:rsidRPr="00CC0586">
        <w:rPr>
          <w:rFonts w:ascii="Times New Roman" w:hAnsi="Times New Roman" w:cs="Times New Roman"/>
          <w:b/>
          <w:sz w:val="24"/>
          <w:szCs w:val="24"/>
        </w:rPr>
        <w:t>4</w:t>
      </w:r>
      <w:r w:rsidR="00380AC7" w:rsidRPr="00CC0586">
        <w:rPr>
          <w:rFonts w:ascii="Times New Roman" w:hAnsi="Times New Roman" w:cs="Times New Roman"/>
          <w:b/>
          <w:sz w:val="24"/>
          <w:szCs w:val="24"/>
        </w:rPr>
        <w:t>)</w:t>
      </w:r>
    </w:p>
    <w:p w14:paraId="4FD89A74" w14:textId="77777777" w:rsidR="00380AC7" w:rsidRPr="00CC0586" w:rsidRDefault="00380AC7" w:rsidP="00380AC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024D78" w:rsidRPr="00CC0586">
        <w:rPr>
          <w:rFonts w:ascii="Times New Roman" w:hAnsi="Times New Roman" w:cs="Times New Roman"/>
          <w:b/>
          <w:sz w:val="24"/>
          <w:szCs w:val="24"/>
        </w:rPr>
        <w:t>ФИЗКУЛЬТУРА И СПОРТ КАК ОСНОВА ЗДОРОВЬЯ И УКРЕПЛЕНИЯ ДУХА</w:t>
      </w:r>
      <w:r w:rsidRPr="00CC0586">
        <w:rPr>
          <w:rFonts w:ascii="Times New Roman" w:hAnsi="Times New Roman" w:cs="Times New Roman"/>
          <w:b/>
          <w:sz w:val="24"/>
          <w:szCs w:val="24"/>
        </w:rPr>
        <w:t>»</w:t>
      </w:r>
    </w:p>
    <w:p w14:paraId="43AA22E4" w14:textId="77777777" w:rsidR="00380AC7" w:rsidRPr="00CC0586" w:rsidRDefault="00380AC7" w:rsidP="00380AC7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71095AFE" w14:textId="77777777" w:rsidR="00380AC7" w:rsidRPr="00CC0586" w:rsidRDefault="00380AC7" w:rsidP="00380AC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0586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0EF4BE22" w14:textId="77777777" w:rsidR="00DF0B78" w:rsidRPr="00CC0586" w:rsidRDefault="00DF0B78" w:rsidP="00DF0B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  <w:shd w:val="clear" w:color="auto" w:fill="FFFFFF"/>
        </w:rPr>
      </w:pPr>
    </w:p>
    <w:p w14:paraId="5E2EDB91" w14:textId="77777777" w:rsidR="00D729F4" w:rsidRPr="00D729F4" w:rsidRDefault="00D729F4" w:rsidP="00DF0B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586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физической культуры, спорта и молодежной политики в настоящее время осуществляется с позиций улучшения качества жизни населения, его благосостояния, формирования здорового образа жизни, духовности</w:t>
      </w:r>
      <w:r w:rsidRPr="00D729F4">
        <w:rPr>
          <w:rFonts w:ascii="Times New Roman" w:hAnsi="Times New Roman" w:cs="Times New Roman"/>
          <w:sz w:val="24"/>
          <w:szCs w:val="24"/>
          <w:shd w:val="clear" w:color="auto" w:fill="FFFFFF"/>
        </w:rPr>
        <w:t>, гражданственности и социальной активности населения, особенно подрастающего поколения.</w:t>
      </w:r>
    </w:p>
    <w:p w14:paraId="46AA32E0" w14:textId="10FAFDB0" w:rsidR="00D729F4" w:rsidRPr="00D729F4" w:rsidRDefault="00D729F4" w:rsidP="00D729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D729F4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Разработка программы вызвана необходимостью устойчивого и динамичного развития муниципальной системы физической культуры, спорта и молодежной политики, формирования здорового образа жизни и потребностей у населения в регулярных занятиях спортом, повышения эффективности использования возможностей физической культуры и спорта в укреплении здоровья и воспитании подрастающего поколения, формирования у молодежи активной жизненной позиции  с доминированием ценностей здорового образа жизни, гражданской ответственности, что в целом</w:t>
      </w:r>
      <w:proofErr w:type="gramEnd"/>
      <w:r w:rsidRPr="00D72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будет способствовать социально-экономическому развитию и улучшению качества жизни жителей </w:t>
      </w:r>
      <w:r w:rsidR="007D6393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города</w:t>
      </w:r>
      <w:r w:rsidRPr="00D729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A6E961E" w14:textId="77777777" w:rsidR="00D729F4" w:rsidRDefault="00D729F4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81AF1A" w14:textId="77777777" w:rsidR="00685F17" w:rsidRPr="0086796C" w:rsidRDefault="00685F17" w:rsidP="00A11CB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A11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(Ц-1.4)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3D2746BF" w14:textId="088542F4" w:rsidR="00D729F4" w:rsidRPr="00D729F4" w:rsidRDefault="00685F17" w:rsidP="00A11CBF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729F4">
        <w:rPr>
          <w:rFonts w:ascii="Times New Roman" w:hAnsi="Times New Roman"/>
          <w:sz w:val="24"/>
          <w:szCs w:val="24"/>
        </w:rPr>
        <w:t xml:space="preserve">Создание </w:t>
      </w:r>
      <w:r w:rsidR="00D729F4" w:rsidRPr="00D729F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условий, обеспечивающих возможность населению город</w:t>
      </w:r>
      <w:r w:rsidR="007D6393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а</w:t>
      </w:r>
      <w:r w:rsidR="00D729F4" w:rsidRPr="00D729F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вести здоровый образ жизни, систематически заниматься физической культурой и спортом</w:t>
      </w:r>
      <w:r w:rsidR="00D729F4" w:rsidRPr="00D729F4">
        <w:rPr>
          <w:rFonts w:ascii="Times New Roman" w:hAnsi="Times New Roman"/>
          <w:sz w:val="24"/>
          <w:szCs w:val="24"/>
        </w:rPr>
        <w:t>.</w:t>
      </w:r>
    </w:p>
    <w:p w14:paraId="26D1E01C" w14:textId="77777777" w:rsidR="00D729F4" w:rsidRPr="00D729F4" w:rsidRDefault="00D729F4" w:rsidP="00D729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9F4">
        <w:rPr>
          <w:rFonts w:ascii="Times New Roman" w:hAnsi="Times New Roman" w:cs="Times New Roman"/>
          <w:sz w:val="24"/>
          <w:szCs w:val="24"/>
        </w:rPr>
        <w:t>Совершенствование условий для социализации и участия молодежи, обеспечение поддержки и максимального использования потенциала молодых граждан для наиболее успешной их самореализации, формирование у молодежи патриотического сознания и готовности к выполнению конституционных обязанностей.</w:t>
      </w:r>
    </w:p>
    <w:p w14:paraId="5C8F5A07" w14:textId="77777777" w:rsidR="00685F17" w:rsidRPr="00A11CBF" w:rsidRDefault="00685F17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D9FCE" w14:textId="77777777" w:rsidR="00685F17" w:rsidRDefault="00685F17" w:rsidP="00A11CB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A11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(З-1.4)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8684C79" w14:textId="77777777" w:rsidR="00685F17" w:rsidRDefault="00685F17" w:rsidP="00685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444A7EFF" w14:textId="77777777" w:rsidR="00A11CBF" w:rsidRPr="00A11CBF" w:rsidRDefault="00A11CBF" w:rsidP="00685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A11CBF" w:rsidRPr="006712F0" w14:paraId="1A22DBFB" w14:textId="77777777" w:rsidTr="00DF0B78">
        <w:tc>
          <w:tcPr>
            <w:tcW w:w="959" w:type="dxa"/>
          </w:tcPr>
          <w:p w14:paraId="78F6E097" w14:textId="77777777" w:rsidR="00A11CBF" w:rsidRPr="00DF0B78" w:rsidRDefault="00A11CBF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З-1.4.1.</w:t>
            </w:r>
          </w:p>
        </w:tc>
        <w:tc>
          <w:tcPr>
            <w:tcW w:w="8612" w:type="dxa"/>
          </w:tcPr>
          <w:p w14:paraId="3212E689" w14:textId="77777777" w:rsidR="00A11CBF" w:rsidRPr="00DF0B78" w:rsidRDefault="00A11CBF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Формирование у населения ответственного отношения к собственному здоровью и мотивации к здоровому образу жизни, систематическим занятиям физической культурой и спортом.</w:t>
            </w:r>
          </w:p>
        </w:tc>
      </w:tr>
      <w:tr w:rsidR="00A11CBF" w:rsidRPr="006712F0" w14:paraId="1187B486" w14:textId="77777777" w:rsidTr="00DF0B78">
        <w:tc>
          <w:tcPr>
            <w:tcW w:w="959" w:type="dxa"/>
          </w:tcPr>
          <w:p w14:paraId="465DE73A" w14:textId="77777777" w:rsidR="00A11CBF" w:rsidRPr="00DF0B78" w:rsidRDefault="00A11CBF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З-1.4.2.</w:t>
            </w:r>
          </w:p>
        </w:tc>
        <w:tc>
          <w:tcPr>
            <w:tcW w:w="8612" w:type="dxa"/>
          </w:tcPr>
          <w:p w14:paraId="1B7C7B02" w14:textId="77777777" w:rsidR="00A11CBF" w:rsidRPr="00DF0B78" w:rsidRDefault="00A11CBF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 xml:space="preserve">Создание и развитие эффективной и доступной для различных групп населения  инфраструктуры сферы физической культуры и спорта, в том числе за счет проведения капитальных ремонтов, строительства и реконструкции спортивных объектов, приобретение спортивного инвентаря и оборудования и иных мероприятий по </w:t>
            </w:r>
            <w:r w:rsidRPr="00DF0B78">
              <w:rPr>
                <w:rFonts w:ascii="Times New Roman" w:hAnsi="Times New Roman" w:cs="Times New Roman"/>
              </w:rPr>
              <w:lastRenderedPageBreak/>
              <w:t>улучшению материально-технической базы.</w:t>
            </w:r>
          </w:p>
        </w:tc>
      </w:tr>
      <w:tr w:rsidR="00A11CBF" w:rsidRPr="006712F0" w14:paraId="70BA8602" w14:textId="77777777" w:rsidTr="00DF0B78">
        <w:tc>
          <w:tcPr>
            <w:tcW w:w="959" w:type="dxa"/>
          </w:tcPr>
          <w:p w14:paraId="1E254662" w14:textId="77777777" w:rsidR="00A11CBF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lastRenderedPageBreak/>
              <w:t>З-1.4.3.</w:t>
            </w:r>
          </w:p>
        </w:tc>
        <w:tc>
          <w:tcPr>
            <w:tcW w:w="8612" w:type="dxa"/>
          </w:tcPr>
          <w:p w14:paraId="1709DEF1" w14:textId="77777777" w:rsidR="00A11CBF" w:rsidRPr="00DF0B78" w:rsidRDefault="00415568" w:rsidP="00DF0B78">
            <w:pPr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Создание условий для развития спорта высших достижений.</w:t>
            </w:r>
          </w:p>
        </w:tc>
      </w:tr>
      <w:tr w:rsidR="00A11CBF" w:rsidRPr="006712F0" w14:paraId="39386F08" w14:textId="77777777" w:rsidTr="00DF0B78">
        <w:tc>
          <w:tcPr>
            <w:tcW w:w="959" w:type="dxa"/>
          </w:tcPr>
          <w:p w14:paraId="3EB3FF5A" w14:textId="77777777" w:rsidR="00A11CBF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З-1.4.4.</w:t>
            </w:r>
          </w:p>
        </w:tc>
        <w:tc>
          <w:tcPr>
            <w:tcW w:w="8612" w:type="dxa"/>
          </w:tcPr>
          <w:p w14:paraId="1A57E6A8" w14:textId="77777777" w:rsidR="00A11CBF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A11CBF" w:rsidRPr="006712F0" w14:paraId="4ED9258F" w14:textId="77777777" w:rsidTr="00DF0B78">
        <w:tc>
          <w:tcPr>
            <w:tcW w:w="959" w:type="dxa"/>
          </w:tcPr>
          <w:p w14:paraId="450861FE" w14:textId="77777777" w:rsidR="00A11CBF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З-1.4.5.</w:t>
            </w:r>
          </w:p>
        </w:tc>
        <w:tc>
          <w:tcPr>
            <w:tcW w:w="8612" w:type="dxa"/>
          </w:tcPr>
          <w:p w14:paraId="6DA4302D" w14:textId="77777777" w:rsidR="00A11CBF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Совершенствование системы патриотического воспитания молодежи, содействие формированию правовых, культурных ценностей, гармонизация межнациональных отношений и профилактика экстремизма в молодежной среде.</w:t>
            </w:r>
          </w:p>
        </w:tc>
      </w:tr>
      <w:tr w:rsidR="00415568" w:rsidRPr="006712F0" w14:paraId="69811E0F" w14:textId="77777777" w:rsidTr="00DF0B78">
        <w:tc>
          <w:tcPr>
            <w:tcW w:w="959" w:type="dxa"/>
          </w:tcPr>
          <w:p w14:paraId="7B82B87C" w14:textId="77777777" w:rsidR="00415568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З-1.4.6.</w:t>
            </w:r>
          </w:p>
        </w:tc>
        <w:tc>
          <w:tcPr>
            <w:tcW w:w="8612" w:type="dxa"/>
          </w:tcPr>
          <w:p w14:paraId="60EC6F92" w14:textId="77777777" w:rsidR="00415568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</w:rPr>
              <w:t>Обеспечение поддержки научной, творческой, предпринимательской активности молодежи и ориентирование молодых граждан на востребованные социально-экономической сферой профессии.</w:t>
            </w:r>
          </w:p>
        </w:tc>
      </w:tr>
      <w:tr w:rsidR="00415568" w:rsidRPr="006712F0" w14:paraId="7D60F4CA" w14:textId="77777777" w:rsidTr="00DF0B78">
        <w:tc>
          <w:tcPr>
            <w:tcW w:w="959" w:type="dxa"/>
          </w:tcPr>
          <w:p w14:paraId="196B267A" w14:textId="77777777" w:rsidR="00415568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F0B78">
              <w:rPr>
                <w:rFonts w:ascii="Times New Roman" w:hAnsi="Times New Roman" w:cs="Times New Roman"/>
                <w:b/>
              </w:rPr>
              <w:t>З-1.4.7.</w:t>
            </w:r>
          </w:p>
        </w:tc>
        <w:tc>
          <w:tcPr>
            <w:tcW w:w="8612" w:type="dxa"/>
          </w:tcPr>
          <w:p w14:paraId="3EAFE7EB" w14:textId="77777777" w:rsidR="00415568" w:rsidRPr="00DF0B78" w:rsidRDefault="00415568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B78">
              <w:rPr>
                <w:rFonts w:ascii="Times New Roman" w:hAnsi="Times New Roman" w:cs="Times New Roman"/>
                <w:lang w:eastAsia="ar-SA"/>
              </w:rPr>
              <w:t>Поддержка детских и молодежных организаций, объединений, движений, ориентированных на добровольческую, благотворительную, познавательную деятельность.</w:t>
            </w:r>
          </w:p>
        </w:tc>
      </w:tr>
    </w:tbl>
    <w:p w14:paraId="0B9BE219" w14:textId="77777777" w:rsidR="00A11CBF" w:rsidRDefault="00A11CBF" w:rsidP="00685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A88BC3" w14:textId="77777777" w:rsidR="00685F17" w:rsidRDefault="00685F17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206834A" w14:textId="77777777" w:rsidR="00685F17" w:rsidRPr="00E06059" w:rsidRDefault="00685F17" w:rsidP="005900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5F17" w14:paraId="73519CE2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7EE7AAB6" w14:textId="77777777" w:rsidR="00685F17" w:rsidRDefault="00685F17" w:rsidP="00590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88CF9A3" w14:textId="77777777" w:rsidR="00685F17" w:rsidRDefault="00685F17" w:rsidP="00590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685F17" w14:paraId="6643DF9E" w14:textId="77777777" w:rsidTr="00200ED8">
        <w:tc>
          <w:tcPr>
            <w:tcW w:w="4785" w:type="dxa"/>
          </w:tcPr>
          <w:p w14:paraId="1CFC6C8F" w14:textId="77777777" w:rsidR="00685F17" w:rsidRPr="00E06059" w:rsidRDefault="00685F17" w:rsidP="005900E2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ADD7781" w14:textId="77777777" w:rsidR="00CC6463" w:rsidRPr="00CC6463" w:rsidRDefault="00415568" w:rsidP="005900E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eastAsia="Calibri" w:hAnsi="Times New Roman" w:cs="Times New Roman"/>
              </w:rPr>
              <w:t>наличие муниципальной программы и финансирования в сфере физической культуры, спорта и молодежной политики;</w:t>
            </w:r>
          </w:p>
          <w:p w14:paraId="3D3E4344" w14:textId="59746496" w:rsidR="00CC6463" w:rsidRPr="00CC6463" w:rsidRDefault="00415568" w:rsidP="005900E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eastAsia="Calibri" w:hAnsi="Times New Roman" w:cs="Times New Roman"/>
              </w:rPr>
              <w:t xml:space="preserve">стабильное увеличение численности </w:t>
            </w:r>
            <w:proofErr w:type="gramStart"/>
            <w:r w:rsidR="00CC6463" w:rsidRPr="00CC6463">
              <w:rPr>
                <w:rFonts w:ascii="Times New Roman" w:eastAsia="Calibri" w:hAnsi="Times New Roman" w:cs="Times New Roman"/>
              </w:rPr>
              <w:t>занимающихся</w:t>
            </w:r>
            <w:proofErr w:type="gramEnd"/>
            <w:r w:rsidR="00CC6463" w:rsidRPr="00CC6463">
              <w:rPr>
                <w:rFonts w:ascii="Times New Roman" w:eastAsia="Calibri" w:hAnsi="Times New Roman" w:cs="Times New Roman"/>
              </w:rPr>
              <w:t xml:space="preserve"> физической культурой и спортом в </w:t>
            </w:r>
            <w:r w:rsidR="007D6393">
              <w:rPr>
                <w:rFonts w:ascii="Times New Roman" w:eastAsia="Calibri" w:hAnsi="Times New Roman" w:cs="Times New Roman"/>
              </w:rPr>
              <w:t>городе</w:t>
            </w:r>
            <w:r w:rsidR="00CC6463" w:rsidRPr="00CC6463">
              <w:rPr>
                <w:rFonts w:ascii="Times New Roman" w:eastAsia="Calibri" w:hAnsi="Times New Roman" w:cs="Times New Roman"/>
              </w:rPr>
              <w:t>;</w:t>
            </w:r>
          </w:p>
          <w:p w14:paraId="18A75269" w14:textId="1DEF9D37" w:rsidR="00CC6463" w:rsidRPr="00CC6463" w:rsidRDefault="00415568" w:rsidP="005900E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</w:t>
            </w:r>
            <w:r w:rsidR="00CC6463">
              <w:rPr>
                <w:rFonts w:ascii="Times New Roman" w:eastAsia="Calibri" w:hAnsi="Times New Roman" w:cs="Times New Roman"/>
              </w:rPr>
              <w:t xml:space="preserve"> </w:t>
            </w:r>
            <w:r w:rsidR="00CC6463" w:rsidRPr="00415568">
              <w:rPr>
                <w:rFonts w:ascii="Times New Roman" w:eastAsia="Calibri" w:hAnsi="Times New Roman" w:cs="Times New Roman"/>
              </w:rPr>
              <w:t>высокие</w:t>
            </w:r>
            <w:r w:rsidR="00CC6463" w:rsidRPr="00CC6463">
              <w:rPr>
                <w:rFonts w:ascii="Times New Roman" w:eastAsia="Calibri" w:hAnsi="Times New Roman" w:cs="Times New Roman"/>
              </w:rPr>
              <w:t xml:space="preserve"> показатели, показываемые </w:t>
            </w:r>
            <w:proofErr w:type="spellStart"/>
            <w:proofErr w:type="gramStart"/>
            <w:r w:rsidR="00CC6463" w:rsidRPr="00CC6463">
              <w:rPr>
                <w:rFonts w:ascii="Times New Roman" w:eastAsia="Calibri" w:hAnsi="Times New Roman" w:cs="Times New Roman"/>
              </w:rPr>
              <w:t>спортсме</w:t>
            </w:r>
            <w:proofErr w:type="spellEnd"/>
            <w:r w:rsidR="00CC6463">
              <w:rPr>
                <w:rFonts w:ascii="Times New Roman" w:eastAsia="Calibri" w:hAnsi="Times New Roman" w:cs="Times New Roman"/>
              </w:rPr>
              <w:t>-</w:t>
            </w:r>
            <w:r w:rsidR="00CC6463" w:rsidRPr="00CC6463">
              <w:rPr>
                <w:rFonts w:ascii="Times New Roman" w:eastAsia="Calibri" w:hAnsi="Times New Roman" w:cs="Times New Roman"/>
              </w:rPr>
              <w:t>нами</w:t>
            </w:r>
            <w:proofErr w:type="gramEnd"/>
            <w:r w:rsidR="007D6393">
              <w:rPr>
                <w:rFonts w:ascii="Times New Roman" w:eastAsia="Calibri" w:hAnsi="Times New Roman" w:cs="Times New Roman"/>
              </w:rPr>
              <w:t xml:space="preserve"> города</w:t>
            </w:r>
            <w:r w:rsidR="00CC6463" w:rsidRPr="00CC6463">
              <w:rPr>
                <w:rFonts w:ascii="Times New Roman" w:eastAsia="Calibri" w:hAnsi="Times New Roman" w:cs="Times New Roman"/>
              </w:rPr>
              <w:t xml:space="preserve"> в отдельных видах спорта (областной, всеро</w:t>
            </w:r>
            <w:r>
              <w:rPr>
                <w:rFonts w:ascii="Times New Roman" w:eastAsia="Calibri" w:hAnsi="Times New Roman" w:cs="Times New Roman"/>
              </w:rPr>
              <w:t>ссийский, международный уровни);</w:t>
            </w:r>
          </w:p>
          <w:p w14:paraId="66113D4A" w14:textId="77777777" w:rsidR="00685F17" w:rsidRDefault="00415568" w:rsidP="00590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eastAsia="Calibri" w:hAnsi="Times New Roman" w:cs="Times New Roman"/>
              </w:rPr>
              <w:t>проведение традиционных массовых мероприятий.</w:t>
            </w:r>
          </w:p>
        </w:tc>
        <w:tc>
          <w:tcPr>
            <w:tcW w:w="4786" w:type="dxa"/>
          </w:tcPr>
          <w:p w14:paraId="3E693419" w14:textId="77777777" w:rsidR="00685F17" w:rsidRPr="00E06059" w:rsidRDefault="00685F17" w:rsidP="005900E2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500725B" w14:textId="48E01C2A" w:rsidR="00CC6463" w:rsidRPr="00CC6463" w:rsidRDefault="00415568" w:rsidP="005900E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eastAsia="Calibri" w:hAnsi="Times New Roman" w:cs="Times New Roman"/>
              </w:rPr>
              <w:t xml:space="preserve">несоответствие уровня инфраструктуры современным задачам развития физической культуры и спорта в </w:t>
            </w:r>
            <w:r w:rsidR="007D6393">
              <w:rPr>
                <w:rFonts w:ascii="Times New Roman" w:eastAsia="Calibri" w:hAnsi="Times New Roman" w:cs="Times New Roman"/>
              </w:rPr>
              <w:t>городе</w:t>
            </w:r>
            <w:r w:rsidR="00CC6463" w:rsidRPr="00CC6463">
              <w:rPr>
                <w:rFonts w:ascii="Times New Roman" w:eastAsia="Calibri" w:hAnsi="Times New Roman" w:cs="Times New Roman"/>
              </w:rPr>
              <w:t>;</w:t>
            </w:r>
          </w:p>
          <w:p w14:paraId="5D2FEDA4" w14:textId="77777777" w:rsidR="00CC6463" w:rsidRPr="00CC6463" w:rsidRDefault="00415568" w:rsidP="005900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 xml:space="preserve">отсутствие учреждений по работе с </w:t>
            </w:r>
            <w:proofErr w:type="spellStart"/>
            <w:proofErr w:type="gramStart"/>
            <w:r w:rsidR="00CC6463" w:rsidRPr="00CC6463">
              <w:rPr>
                <w:rFonts w:ascii="Times New Roman" w:hAnsi="Times New Roman" w:cs="Times New Roman"/>
              </w:rPr>
              <w:t>моло</w:t>
            </w:r>
            <w:r>
              <w:rPr>
                <w:rFonts w:ascii="Times New Roman" w:hAnsi="Times New Roman" w:cs="Times New Roman"/>
              </w:rPr>
              <w:t>-</w:t>
            </w:r>
            <w:r w:rsidR="00CC6463" w:rsidRPr="00CC6463">
              <w:rPr>
                <w:rFonts w:ascii="Times New Roman" w:hAnsi="Times New Roman" w:cs="Times New Roman"/>
              </w:rPr>
              <w:t>дежью</w:t>
            </w:r>
            <w:proofErr w:type="spellEnd"/>
            <w:proofErr w:type="gramEnd"/>
            <w:r w:rsidR="00CC6463" w:rsidRPr="00CC6463">
              <w:rPr>
                <w:rFonts w:ascii="Times New Roman" w:hAnsi="Times New Roman" w:cs="Times New Roman"/>
              </w:rPr>
              <w:t>;</w:t>
            </w:r>
          </w:p>
          <w:p w14:paraId="12BC8B97" w14:textId="77777777" w:rsidR="00685F17" w:rsidRDefault="00685F17" w:rsidP="00590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F17" w14:paraId="1A8D2584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54E6A057" w14:textId="77777777" w:rsidR="00685F17" w:rsidRDefault="00685F17" w:rsidP="00590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EA211AF" w14:textId="77777777" w:rsidR="00685F17" w:rsidRDefault="00685F17" w:rsidP="00590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685F17" w14:paraId="308E3CAB" w14:textId="77777777" w:rsidTr="00200ED8">
        <w:tc>
          <w:tcPr>
            <w:tcW w:w="4785" w:type="dxa"/>
          </w:tcPr>
          <w:p w14:paraId="33E5029C" w14:textId="77777777" w:rsidR="00685F17" w:rsidRPr="00E06059" w:rsidRDefault="00685F17" w:rsidP="005900E2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3A1E359" w14:textId="535EC934" w:rsidR="00CC6463" w:rsidRPr="00CC6463" w:rsidRDefault="00415568" w:rsidP="005900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 xml:space="preserve">участие </w:t>
            </w:r>
            <w:r w:rsidR="007D6393">
              <w:rPr>
                <w:rFonts w:ascii="Times New Roman" w:hAnsi="Times New Roman" w:cs="Times New Roman"/>
              </w:rPr>
              <w:t>города</w:t>
            </w:r>
            <w:r w:rsidR="00CC6463" w:rsidRPr="00CC6463">
              <w:rPr>
                <w:rFonts w:ascii="Times New Roman" w:hAnsi="Times New Roman" w:cs="Times New Roman"/>
              </w:rPr>
              <w:t xml:space="preserve"> в федеральных и региональных программах, проектах в рамках проведения государственной политики в сфере физической культуры, спорта и молодежной политики на территории </w:t>
            </w:r>
            <w:r w:rsidR="00CC6463">
              <w:rPr>
                <w:rFonts w:ascii="Times New Roman" w:hAnsi="Times New Roman" w:cs="Times New Roman"/>
              </w:rPr>
              <w:t xml:space="preserve">Новосибирской </w:t>
            </w:r>
            <w:r w:rsidR="00CC6463" w:rsidRPr="00CC6463">
              <w:rPr>
                <w:rFonts w:ascii="Times New Roman" w:hAnsi="Times New Roman" w:cs="Times New Roman"/>
              </w:rPr>
              <w:t>области;</w:t>
            </w:r>
          </w:p>
          <w:p w14:paraId="249BD4E1" w14:textId="77777777" w:rsidR="00685F17" w:rsidRPr="00714376" w:rsidRDefault="00415568" w:rsidP="005900E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>развитие социального партнерства.</w:t>
            </w:r>
          </w:p>
        </w:tc>
        <w:tc>
          <w:tcPr>
            <w:tcW w:w="4786" w:type="dxa"/>
          </w:tcPr>
          <w:p w14:paraId="094285D9" w14:textId="77777777" w:rsidR="00685F17" w:rsidRPr="00E06059" w:rsidRDefault="00685F17" w:rsidP="005900E2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58157B98" w14:textId="77777777" w:rsidR="00CC6463" w:rsidRPr="00CC6463" w:rsidRDefault="00415568" w:rsidP="005900E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eastAsia="Calibri" w:hAnsi="Times New Roman" w:cs="Times New Roman"/>
              </w:rPr>
              <w:t>тенденция ухудшения здоровья, физического развития и физической подготовленности населения;</w:t>
            </w:r>
          </w:p>
          <w:p w14:paraId="4B33650A" w14:textId="15E6D3FA" w:rsidR="00CC6463" w:rsidRPr="00CC6463" w:rsidRDefault="00415568" w:rsidP="005900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 xml:space="preserve">эффект «старения» населения </w:t>
            </w:r>
            <w:r w:rsidR="007D6393">
              <w:rPr>
                <w:rFonts w:ascii="Times New Roman" w:hAnsi="Times New Roman" w:cs="Times New Roman"/>
              </w:rPr>
              <w:t>города</w:t>
            </w:r>
            <w:r w:rsidR="00CC6463" w:rsidRPr="00CC6463">
              <w:rPr>
                <w:rFonts w:ascii="Times New Roman" w:hAnsi="Times New Roman" w:cs="Times New Roman"/>
              </w:rPr>
              <w:t>;</w:t>
            </w:r>
          </w:p>
          <w:p w14:paraId="0DB7FCEA" w14:textId="77777777" w:rsidR="00CC6463" w:rsidRPr="00CC6463" w:rsidRDefault="00415568" w:rsidP="005900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>негативное влияние СМИ на молодежь;</w:t>
            </w:r>
          </w:p>
          <w:p w14:paraId="666E4D09" w14:textId="00CCC391" w:rsidR="00685F17" w:rsidRPr="00714376" w:rsidRDefault="00415568" w:rsidP="005900E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C6463" w:rsidRPr="00CC6463">
              <w:rPr>
                <w:rFonts w:ascii="Times New Roman" w:hAnsi="Times New Roman" w:cs="Times New Roman"/>
              </w:rPr>
              <w:t xml:space="preserve">низкий объем государственных инвестиций в строительство, реконструкцию спортивных сооружений </w:t>
            </w:r>
            <w:r w:rsidR="007D6393">
              <w:rPr>
                <w:rFonts w:ascii="Times New Roman" w:hAnsi="Times New Roman" w:cs="Times New Roman"/>
              </w:rPr>
              <w:t>города</w:t>
            </w:r>
            <w:r w:rsidR="00CC6463" w:rsidRPr="00CC6463">
              <w:rPr>
                <w:rFonts w:ascii="Times New Roman" w:hAnsi="Times New Roman" w:cs="Times New Roman"/>
              </w:rPr>
              <w:t>.</w:t>
            </w:r>
          </w:p>
        </w:tc>
      </w:tr>
    </w:tbl>
    <w:p w14:paraId="5BBA4343" w14:textId="77777777" w:rsidR="00685F17" w:rsidRDefault="00685F17" w:rsidP="005900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344B3" w14:textId="77777777" w:rsidR="00685F17" w:rsidRPr="00E06059" w:rsidRDefault="00685F17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5568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5F5F34F5" w14:textId="77777777" w:rsidR="00685F17" w:rsidRPr="005E1428" w:rsidRDefault="00685F17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27F821A" w14:textId="77777777" w:rsidR="00D65780" w:rsidRPr="00CC0586" w:rsidRDefault="00415568" w:rsidP="00D6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D65780" w:rsidRPr="00CC0586">
        <w:rPr>
          <w:rFonts w:ascii="Times New Roman" w:hAnsi="Times New Roman" w:cs="Times New Roman"/>
          <w:sz w:val="24"/>
          <w:szCs w:val="24"/>
        </w:rPr>
        <w:t xml:space="preserve"> Мун</w:t>
      </w:r>
      <w:r w:rsidR="00ED6BB5" w:rsidRPr="00CC0586">
        <w:rPr>
          <w:rFonts w:ascii="Times New Roman" w:hAnsi="Times New Roman" w:cs="Times New Roman"/>
          <w:sz w:val="24"/>
          <w:szCs w:val="24"/>
        </w:rPr>
        <w:t>иципальная программа «Молодежная политики города</w:t>
      </w:r>
      <w:r w:rsidR="00D65780" w:rsidRPr="00CC0586">
        <w:rPr>
          <w:rFonts w:ascii="Times New Roman" w:hAnsi="Times New Roman" w:cs="Times New Roman"/>
          <w:sz w:val="24"/>
          <w:szCs w:val="24"/>
        </w:rPr>
        <w:t xml:space="preserve"> </w:t>
      </w:r>
      <w:r w:rsidR="00ED6BB5" w:rsidRPr="00CC0586">
        <w:rPr>
          <w:rFonts w:ascii="Times New Roman" w:hAnsi="Times New Roman" w:cs="Times New Roman"/>
          <w:sz w:val="24"/>
          <w:szCs w:val="24"/>
        </w:rPr>
        <w:t>Оби</w:t>
      </w:r>
      <w:r w:rsidR="00D65780" w:rsidRPr="00CC0586">
        <w:rPr>
          <w:rFonts w:ascii="Times New Roman" w:hAnsi="Times New Roman" w:cs="Times New Roman"/>
          <w:sz w:val="24"/>
          <w:szCs w:val="24"/>
        </w:rPr>
        <w:t xml:space="preserve"> </w:t>
      </w:r>
      <w:r w:rsidR="00ED6BB5" w:rsidRPr="00CC0586">
        <w:rPr>
          <w:rFonts w:ascii="Times New Roman" w:hAnsi="Times New Roman" w:cs="Times New Roman"/>
          <w:sz w:val="24"/>
          <w:szCs w:val="24"/>
        </w:rPr>
        <w:t>на 2017-2019</w:t>
      </w:r>
      <w:r w:rsidR="00D65780" w:rsidRPr="00CC0586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10B16" w:rsidRPr="00CC0586">
        <w:rPr>
          <w:rFonts w:ascii="Times New Roman" w:hAnsi="Times New Roman" w:cs="Times New Roman"/>
          <w:sz w:val="24"/>
          <w:szCs w:val="24"/>
        </w:rPr>
        <w:t>;</w:t>
      </w:r>
    </w:p>
    <w:p w14:paraId="50AF1D40" w14:textId="4CDE1411" w:rsidR="00685F17" w:rsidRDefault="00415568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BB5">
        <w:rPr>
          <w:rFonts w:ascii="Times New Roman" w:hAnsi="Times New Roman" w:cs="Times New Roman"/>
          <w:sz w:val="24"/>
          <w:szCs w:val="24"/>
        </w:rPr>
        <w:t>•</w:t>
      </w:r>
      <w:r w:rsidR="00685F17" w:rsidRPr="00ED6BB5">
        <w:rPr>
          <w:rFonts w:ascii="Times New Roman" w:hAnsi="Times New Roman" w:cs="Times New Roman"/>
          <w:sz w:val="24"/>
          <w:szCs w:val="24"/>
        </w:rPr>
        <w:t xml:space="preserve"> </w:t>
      </w:r>
      <w:r w:rsidR="00D65780" w:rsidRPr="00ED6BB5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в городе </w:t>
      </w:r>
      <w:r w:rsidR="00ED6BB5" w:rsidRPr="00ED6BB5">
        <w:rPr>
          <w:rFonts w:ascii="Times New Roman" w:hAnsi="Times New Roman" w:cs="Times New Roman"/>
          <w:sz w:val="24"/>
          <w:szCs w:val="24"/>
        </w:rPr>
        <w:t>Оби Новосибирской области на 2017-2019</w:t>
      </w:r>
      <w:r w:rsidR="00D65780" w:rsidRPr="00ED6BB5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10B16" w:rsidRPr="00ED6BB5">
        <w:rPr>
          <w:rFonts w:ascii="Times New Roman" w:hAnsi="Times New Roman" w:cs="Times New Roman"/>
          <w:sz w:val="24"/>
          <w:szCs w:val="24"/>
        </w:rPr>
        <w:t>;</w:t>
      </w:r>
    </w:p>
    <w:p w14:paraId="6901F91D" w14:textId="77777777" w:rsidR="00D65780" w:rsidRDefault="00D65780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="005E1428" w:rsidRPr="00B668B0">
        <w:rPr>
          <w:rFonts w:ascii="Times New Roman" w:hAnsi="Times New Roman" w:cs="Times New Roman"/>
          <w:sz w:val="24"/>
          <w:szCs w:val="24"/>
        </w:rPr>
        <w:t>«Развитие физичес</w:t>
      </w:r>
      <w:r w:rsidR="005E1428">
        <w:rPr>
          <w:rFonts w:ascii="Times New Roman" w:hAnsi="Times New Roman" w:cs="Times New Roman"/>
          <w:sz w:val="24"/>
          <w:szCs w:val="24"/>
        </w:rPr>
        <w:t>кой культуры и спорта в Новоси</w:t>
      </w:r>
      <w:r w:rsidR="005E1428" w:rsidRPr="00B668B0">
        <w:rPr>
          <w:rFonts w:ascii="Times New Roman" w:hAnsi="Times New Roman" w:cs="Times New Roman"/>
          <w:sz w:val="24"/>
          <w:szCs w:val="24"/>
        </w:rPr>
        <w:t>бирской области».</w:t>
      </w:r>
    </w:p>
    <w:p w14:paraId="0BBEB7B6" w14:textId="77777777" w:rsidR="00415568" w:rsidRDefault="00415568" w:rsidP="00685F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9A835B" w14:textId="77777777" w:rsidR="00685F17" w:rsidRDefault="00685F17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AE0369" w14:textId="77777777" w:rsidR="00685F17" w:rsidRPr="008F1E2D" w:rsidRDefault="00685F17" w:rsidP="00685F1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46C5CCAE" w14:textId="5BB35B8E" w:rsidR="00CC6463" w:rsidRPr="00CC6463" w:rsidRDefault="00415568" w:rsidP="00CC64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CC6463">
        <w:rPr>
          <w:rFonts w:ascii="Times New Roman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hAnsi="Times New Roman" w:cs="Times New Roman"/>
          <w:sz w:val="24"/>
          <w:szCs w:val="24"/>
        </w:rPr>
        <w:t xml:space="preserve">взаимодействие органов местного самоуправления с органами государственной власти </w:t>
      </w:r>
      <w:r w:rsidR="00CC6463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CC6463" w:rsidRPr="00CC6463">
        <w:rPr>
          <w:rFonts w:ascii="Times New Roman" w:hAnsi="Times New Roman" w:cs="Times New Roman"/>
          <w:sz w:val="24"/>
          <w:szCs w:val="24"/>
        </w:rPr>
        <w:t>области по реализации государственной политики в сфере физической культур</w:t>
      </w:r>
      <w:r w:rsidR="00CC6463">
        <w:rPr>
          <w:rFonts w:ascii="Times New Roman" w:hAnsi="Times New Roman" w:cs="Times New Roman"/>
          <w:sz w:val="24"/>
          <w:szCs w:val="24"/>
        </w:rPr>
        <w:t>ы</w:t>
      </w:r>
      <w:r w:rsidR="009B0080">
        <w:rPr>
          <w:rFonts w:ascii="Times New Roman" w:hAnsi="Times New Roman" w:cs="Times New Roman"/>
          <w:sz w:val="24"/>
          <w:szCs w:val="24"/>
        </w:rPr>
        <w:t>, молодежной политики</w:t>
      </w:r>
      <w:r w:rsidR="00CC6463">
        <w:rPr>
          <w:rFonts w:ascii="Times New Roman" w:hAnsi="Times New Roman" w:cs="Times New Roman"/>
          <w:sz w:val="24"/>
          <w:szCs w:val="24"/>
        </w:rPr>
        <w:t xml:space="preserve"> и спорта на территории </w:t>
      </w:r>
      <w:r w:rsidR="007D6393">
        <w:rPr>
          <w:rFonts w:ascii="Times New Roman" w:hAnsi="Times New Roman" w:cs="Times New Roman"/>
          <w:sz w:val="24"/>
          <w:szCs w:val="24"/>
        </w:rPr>
        <w:t>города</w:t>
      </w:r>
      <w:r w:rsidR="00CC6463">
        <w:rPr>
          <w:rFonts w:ascii="Times New Roman" w:hAnsi="Times New Roman" w:cs="Times New Roman"/>
          <w:sz w:val="24"/>
          <w:szCs w:val="24"/>
        </w:rPr>
        <w:t>;</w:t>
      </w:r>
    </w:p>
    <w:p w14:paraId="2D49FAAA" w14:textId="54031C8C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CC6463">
        <w:rPr>
          <w:rFonts w:ascii="Times New Roman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hAnsi="Times New Roman" w:cs="Times New Roman"/>
          <w:sz w:val="24"/>
          <w:szCs w:val="24"/>
        </w:rPr>
        <w:t xml:space="preserve">разработка и утверждение, корректировка нормативно - правовых актов органов местного самоуправления в рамках реализации полномочий в сфере физической культуры и спорта на территории </w:t>
      </w:r>
      <w:r w:rsidR="00B6478B">
        <w:rPr>
          <w:rFonts w:ascii="Times New Roman" w:hAnsi="Times New Roman" w:cs="Times New Roman"/>
          <w:sz w:val="24"/>
          <w:szCs w:val="24"/>
        </w:rPr>
        <w:t>город</w:t>
      </w:r>
      <w:r w:rsidR="00CC6463" w:rsidRPr="00CC6463">
        <w:rPr>
          <w:rFonts w:ascii="Times New Roman" w:hAnsi="Times New Roman" w:cs="Times New Roman"/>
          <w:sz w:val="24"/>
          <w:szCs w:val="24"/>
        </w:rPr>
        <w:t>а, по координации деятельности в сфере формирования доступной среды жизнедеятельности для инвалидов и други</w:t>
      </w:r>
      <w:r w:rsidR="00CC6463">
        <w:rPr>
          <w:rFonts w:ascii="Times New Roman" w:hAnsi="Times New Roman" w:cs="Times New Roman"/>
          <w:sz w:val="24"/>
          <w:szCs w:val="24"/>
        </w:rPr>
        <w:t>х маломобильных групп населения;</w:t>
      </w:r>
    </w:p>
    <w:p w14:paraId="0A22223B" w14:textId="1380BCF7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>участие круга в федеральных и региональных программах и проектах в сфере физической культуры</w:t>
      </w:r>
      <w:r w:rsidR="009B0080">
        <w:rPr>
          <w:rFonts w:ascii="Times New Roman" w:eastAsia="Calibri" w:hAnsi="Times New Roman" w:cs="Times New Roman"/>
          <w:sz w:val="24"/>
          <w:szCs w:val="24"/>
        </w:rPr>
        <w:t>, молодежной политики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 xml:space="preserve"> и спорта;</w:t>
      </w:r>
    </w:p>
    <w:p w14:paraId="5A87D612" w14:textId="77777777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 xml:space="preserve">физкультурно-массовая работа со всеми возрастными группами населения; </w:t>
      </w:r>
    </w:p>
    <w:p w14:paraId="282C69ED" w14:textId="77777777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>реализация плана мероприятий по поэтапному внедрению Всероссийского физкультурно-спортивного комплекса «Готов к труду и обороне» (ГТО);</w:t>
      </w:r>
    </w:p>
    <w:p w14:paraId="4AE86677" w14:textId="5DF17775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 xml:space="preserve">участие в областных, всероссийских, международных соревнованиях и иных спортивных мероприятиях; </w:t>
      </w:r>
    </w:p>
    <w:p w14:paraId="50AFB401" w14:textId="77777777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>развитие адаптивной физической культуры с проведением соответствующих работ по увеличению доступности спортивных объектов для людей с ограниченными возможностями здоровья и появления групп адаптивной физической культуры;</w:t>
      </w:r>
    </w:p>
    <w:p w14:paraId="7F995CDB" w14:textId="77777777" w:rsidR="00CC6463" w:rsidRPr="00CC6463" w:rsidRDefault="00415568" w:rsidP="00CC64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CC6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eastAsia="Calibri" w:hAnsi="Times New Roman" w:cs="Times New Roman"/>
          <w:sz w:val="24"/>
          <w:szCs w:val="24"/>
        </w:rPr>
        <w:t>формирование паспортов доступности объектов физической культуры и спорта для инвалидов и маломобильных групп населения;</w:t>
      </w:r>
    </w:p>
    <w:p w14:paraId="398C3D3D" w14:textId="77777777" w:rsidR="00CC6463" w:rsidRPr="00CC0586" w:rsidRDefault="00415568" w:rsidP="00CC64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CC6463">
        <w:rPr>
          <w:rFonts w:ascii="Times New Roman" w:hAnsi="Times New Roman" w:cs="Times New Roman"/>
          <w:sz w:val="24"/>
          <w:szCs w:val="24"/>
        </w:rPr>
        <w:t xml:space="preserve"> </w:t>
      </w:r>
      <w:r w:rsidR="00CC6463" w:rsidRPr="00CC6463">
        <w:rPr>
          <w:rFonts w:ascii="Times New Roman" w:hAnsi="Times New Roman" w:cs="Times New Roman"/>
          <w:sz w:val="24"/>
          <w:szCs w:val="24"/>
        </w:rPr>
        <w:t xml:space="preserve">проведения капитальных ремонтов, строительства и реконструкции спортивных </w:t>
      </w:r>
      <w:r w:rsidR="00CC6463" w:rsidRPr="00CC0586">
        <w:rPr>
          <w:rFonts w:ascii="Times New Roman" w:hAnsi="Times New Roman" w:cs="Times New Roman"/>
          <w:sz w:val="24"/>
          <w:szCs w:val="24"/>
        </w:rPr>
        <w:t>объектов, приобретение спортивного инвентаря и оборудования и иных мероприятий по улучшению материально-технической базы;</w:t>
      </w:r>
    </w:p>
    <w:p w14:paraId="5416146B" w14:textId="77777777" w:rsidR="00CC6463" w:rsidRPr="00CC0586" w:rsidRDefault="00415568" w:rsidP="00CC64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CC6463" w:rsidRPr="00CC0586">
        <w:rPr>
          <w:rFonts w:ascii="Times New Roman" w:hAnsi="Times New Roman" w:cs="Times New Roman"/>
          <w:sz w:val="24"/>
          <w:szCs w:val="24"/>
        </w:rPr>
        <w:t xml:space="preserve"> планирование и расходование средств на исполнение полномочий органов местного самоуправления в сфере физической культуры и спорта;</w:t>
      </w:r>
    </w:p>
    <w:p w14:paraId="6E1A1CBE" w14:textId="6DFCF5D6" w:rsidR="00CC6463" w:rsidRPr="00CC0586" w:rsidRDefault="00415568" w:rsidP="00CC64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CC6463" w:rsidRPr="00CC0586">
        <w:rPr>
          <w:rFonts w:ascii="Times New Roman" w:hAnsi="Times New Roman" w:cs="Times New Roman"/>
          <w:sz w:val="24"/>
          <w:szCs w:val="24"/>
        </w:rPr>
        <w:t xml:space="preserve"> привлечение частных инвестиций;</w:t>
      </w:r>
    </w:p>
    <w:p w14:paraId="7ACD96FC" w14:textId="12B8FDE8" w:rsidR="00CC6463" w:rsidRPr="00CC0586" w:rsidRDefault="00415568" w:rsidP="00CC64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CC6463" w:rsidRPr="00CC0586">
        <w:rPr>
          <w:rFonts w:ascii="Times New Roman" w:hAnsi="Times New Roman" w:cs="Times New Roman"/>
          <w:sz w:val="24"/>
          <w:szCs w:val="24"/>
        </w:rPr>
        <w:t xml:space="preserve"> привлечение государственных инвестиций за счет участия в федеральных и региональных проектах и программах.</w:t>
      </w:r>
    </w:p>
    <w:p w14:paraId="3C264C64" w14:textId="3163A89C" w:rsidR="00CC6463" w:rsidRPr="00CC0586" w:rsidRDefault="00415568" w:rsidP="00CC64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CC6463" w:rsidRPr="00CC0586">
        <w:rPr>
          <w:rFonts w:ascii="Times New Roman" w:hAnsi="Times New Roman" w:cs="Times New Roman"/>
          <w:sz w:val="24"/>
          <w:szCs w:val="24"/>
        </w:rPr>
        <w:t xml:space="preserve"> размещение информации о реализации на территории </w:t>
      </w:r>
      <w:r w:rsidR="007D6393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C6463" w:rsidRPr="00CC0586">
        <w:rPr>
          <w:rFonts w:ascii="Times New Roman" w:hAnsi="Times New Roman" w:cs="Times New Roman"/>
          <w:sz w:val="24"/>
          <w:szCs w:val="24"/>
        </w:rPr>
        <w:t>мероприятий по физической культуре и спорту, пропаганде здорового образа жизни.</w:t>
      </w:r>
    </w:p>
    <w:p w14:paraId="244D6222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• р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азвитие инновационной активности молодежи и привлечение молодежи к участию в социально-экономическом развитии города и культурной жизни общества;</w:t>
      </w:r>
    </w:p>
    <w:p w14:paraId="47BA88F8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• п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ропаганда здорового образа жизни и нравственных ценностей для сохранения и укрепления морального и физического здоровья молодежи;</w:t>
      </w:r>
    </w:p>
    <w:p w14:paraId="5A256B08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>• в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оспитание и формирование гражданственности и патриотизма в молодежной среде, формирование правовых и культурных ценностей.</w:t>
      </w:r>
    </w:p>
    <w:p w14:paraId="44E9C7D7" w14:textId="05C76AEB" w:rsidR="00685F17" w:rsidRDefault="00685F17" w:rsidP="0025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A44CD5" w14:textId="77777777" w:rsidR="00685F17" w:rsidRPr="008F1E2D" w:rsidRDefault="00685F17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5247D64" w14:textId="77777777" w:rsidR="00685F17" w:rsidRDefault="00685F17" w:rsidP="00685F1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73EB4263" w14:textId="76A5F77E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 Увеличение доли жителей г.</w:t>
      </w:r>
      <w:r w:rsidR="007D6393">
        <w:rPr>
          <w:rFonts w:ascii="Times New Roman" w:hAnsi="Times New Roman" w:cs="Times New Roman"/>
          <w:sz w:val="24"/>
          <w:szCs w:val="24"/>
        </w:rPr>
        <w:t xml:space="preserve"> </w:t>
      </w:r>
      <w:r w:rsidR="00D76EEB">
        <w:rPr>
          <w:rFonts w:ascii="Times New Roman" w:hAnsi="Times New Roman" w:cs="Times New Roman"/>
          <w:sz w:val="24"/>
          <w:szCs w:val="24"/>
        </w:rPr>
        <w:t>Обь, систематически занимаю</w:t>
      </w:r>
      <w:r w:rsidRPr="00CC0586">
        <w:rPr>
          <w:rFonts w:ascii="Times New Roman" w:hAnsi="Times New Roman" w:cs="Times New Roman"/>
          <w:sz w:val="24"/>
          <w:szCs w:val="24"/>
        </w:rPr>
        <w:t>щихся физкультурой и спортом, в общей численности населения;</w:t>
      </w:r>
    </w:p>
    <w:p w14:paraId="235EC0BC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 xml:space="preserve">•  </w:t>
      </w:r>
      <w:proofErr w:type="spellStart"/>
      <w:r w:rsidRPr="00CC0586">
        <w:rPr>
          <w:rFonts w:ascii="Times New Roman" w:hAnsi="Times New Roman" w:cs="Times New Roman"/>
          <w:sz w:val="24"/>
          <w:szCs w:val="24"/>
        </w:rPr>
        <w:t>Уведичение</w:t>
      </w:r>
      <w:proofErr w:type="spellEnd"/>
      <w:r w:rsidRPr="00CC0586">
        <w:rPr>
          <w:rFonts w:ascii="Times New Roman" w:hAnsi="Times New Roman" w:cs="Times New Roman"/>
          <w:sz w:val="24"/>
          <w:szCs w:val="24"/>
        </w:rPr>
        <w:t xml:space="preserve"> доли </w:t>
      </w:r>
      <w:proofErr w:type="gramStart"/>
      <w:r w:rsidRPr="00CC05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C0586">
        <w:rPr>
          <w:rFonts w:ascii="Times New Roman" w:hAnsi="Times New Roman" w:cs="Times New Roman"/>
          <w:sz w:val="24"/>
          <w:szCs w:val="24"/>
        </w:rPr>
        <w:t>, систематически занимающихся физической куль-турой и спортом, в общей численности обучающихся;</w:t>
      </w:r>
    </w:p>
    <w:p w14:paraId="0514AE03" w14:textId="77777777" w:rsidR="00515AC4" w:rsidRPr="00CC0586" w:rsidRDefault="00515AC4" w:rsidP="00515AC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ab/>
        <w:t>• Увеличение доли лиц с ограниченными возможностями здоровья и инвалидов (старше 18 лет) систематически занимающихся физической культурой и спортом;</w:t>
      </w:r>
    </w:p>
    <w:p w14:paraId="05646809" w14:textId="77777777" w:rsidR="00515AC4" w:rsidRPr="00CC0586" w:rsidRDefault="00515AC4" w:rsidP="00515A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комплекса;</w:t>
      </w:r>
    </w:p>
    <w:p w14:paraId="77F7C48F" w14:textId="77777777" w:rsidR="00515AC4" w:rsidRPr="00CC0586" w:rsidRDefault="00515AC4" w:rsidP="00515A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Рост доли молодых граждан в возрасте от 14 до 30 лет, регулярно участвующих в мероприятиях, направленных на формирование здорового образа жизни;</w:t>
      </w:r>
    </w:p>
    <w:p w14:paraId="773C90FD" w14:textId="77777777" w:rsidR="00515AC4" w:rsidRPr="00CC0586" w:rsidRDefault="00515AC4" w:rsidP="00515A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Проведение работ по капитальному ремонту, реконструкции и строительству иных спортивных объектов в рамках государственных, частных инвестиций.</w:t>
      </w:r>
    </w:p>
    <w:p w14:paraId="6993419A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• 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Увеличение доли молодежи участвующей в общественно-политической и добровольческой деятельности;</w:t>
      </w:r>
    </w:p>
    <w:p w14:paraId="5148AF59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proofErr w:type="gramStart"/>
      <w:r>
        <w:rPr>
          <w:rFonts w:ascii="Times New Roman" w:eastAsia="Courier New" w:hAnsi="Times New Roman" w:cs="Times New Roman"/>
          <w:sz w:val="24"/>
          <w:szCs w:val="24"/>
        </w:rPr>
        <w:t xml:space="preserve">• 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 xml:space="preserve">Увеличение доли молодых людей участвующих в программных мероприятия; </w:t>
      </w:r>
      <w:proofErr w:type="gramEnd"/>
    </w:p>
    <w:p w14:paraId="6C7BD394" w14:textId="77777777" w:rsidR="009B0080" w:rsidRPr="00CC0586" w:rsidRDefault="00CC0586" w:rsidP="00CC0586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• 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 xml:space="preserve">Увеличения количества программных мероприятий: патриотической </w:t>
      </w:r>
      <w:proofErr w:type="spellStart"/>
      <w:proofErr w:type="gramStart"/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направленнос</w:t>
      </w:r>
      <w:r>
        <w:rPr>
          <w:rFonts w:ascii="Times New Roman" w:eastAsia="Courier New" w:hAnsi="Times New Roman" w:cs="Times New Roman"/>
          <w:sz w:val="24"/>
          <w:szCs w:val="24"/>
        </w:rPr>
        <w:t>-</w:t>
      </w:r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>ти</w:t>
      </w:r>
      <w:proofErr w:type="spellEnd"/>
      <w:proofErr w:type="gramEnd"/>
      <w:r w:rsidR="009B0080" w:rsidRPr="00CC0586">
        <w:rPr>
          <w:rFonts w:ascii="Times New Roman" w:eastAsia="Courier New" w:hAnsi="Times New Roman" w:cs="Times New Roman"/>
          <w:sz w:val="24"/>
          <w:szCs w:val="24"/>
        </w:rPr>
        <w:t xml:space="preserve">, по пропаганде здорового образа жизни, интеллектуального развития, мероприятий по выявлению творческих способностей молодежи </w:t>
      </w:r>
    </w:p>
    <w:p w14:paraId="6570C455" w14:textId="71F143E2" w:rsidR="00704BB9" w:rsidRPr="00704BB9" w:rsidRDefault="00704BB9" w:rsidP="00704B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04BB9">
        <w:rPr>
          <w:rFonts w:ascii="Times New Roman" w:hAnsi="Times New Roman" w:cs="Times New Roman"/>
          <w:sz w:val="24"/>
          <w:szCs w:val="24"/>
        </w:rPr>
        <w:t>итоге произойдет рост показателя обеспеченности населения объектами спортивной инфраструктуры, в том числе спортивными залами, плоскостными сооружениями; улучшение качества материальной базы, необходимой для эффективной подготовки спортивного резерва и сборных команд.</w:t>
      </w:r>
    </w:p>
    <w:p w14:paraId="75F38173" w14:textId="57DB60C3" w:rsidR="00685F17" w:rsidRDefault="00704BB9" w:rsidP="007D63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BB9">
        <w:rPr>
          <w:rFonts w:ascii="Times New Roman" w:hAnsi="Times New Roman" w:cs="Times New Roman"/>
          <w:sz w:val="24"/>
          <w:szCs w:val="24"/>
        </w:rPr>
        <w:t xml:space="preserve">Реализация программы позволит создать условия для включения в активную жизнь населения, в том числе молодежи, формирование здорового образа жизни, снижения общего уровня заболеваемости. Запланированные мероприятия позволяют создать такие условия, чтобы молодежь после прохождения обучения возвращалась в </w:t>
      </w:r>
      <w:r w:rsidR="00B6478B">
        <w:rPr>
          <w:rFonts w:ascii="Times New Roman" w:hAnsi="Times New Roman" w:cs="Times New Roman"/>
          <w:sz w:val="24"/>
          <w:szCs w:val="24"/>
        </w:rPr>
        <w:t>город Обь</w:t>
      </w:r>
      <w:r w:rsidRPr="00704BB9">
        <w:rPr>
          <w:rFonts w:ascii="Times New Roman" w:hAnsi="Times New Roman" w:cs="Times New Roman"/>
          <w:sz w:val="24"/>
          <w:szCs w:val="24"/>
        </w:rPr>
        <w:t>, где ей интереснее жить и работать, заниматься бизнесом. Это один из факторов, которые могут уменьшить темпы роста отрицательного миграционного сальдо. Замедление оттока молодежи – это фактор увеличения численности населения в трудоспособном возрасте, роста рождаемости.</w:t>
      </w:r>
    </w:p>
    <w:p w14:paraId="4F9A6393" w14:textId="77777777" w:rsidR="007D6393" w:rsidRDefault="007D6393" w:rsidP="00253339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</w:p>
    <w:p w14:paraId="1569D8D9" w14:textId="77777777" w:rsidR="00415568" w:rsidRPr="00136C57" w:rsidRDefault="00DF0B78" w:rsidP="00415568">
      <w:pPr>
        <w:pStyle w:val="ab"/>
        <w:numPr>
          <w:ilvl w:val="1"/>
          <w:numId w:val="39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568" w:rsidRPr="00136C57">
        <w:rPr>
          <w:rFonts w:ascii="Times New Roman" w:hAnsi="Times New Roman" w:cs="Times New Roman"/>
          <w:b/>
          <w:sz w:val="24"/>
          <w:szCs w:val="24"/>
        </w:rPr>
        <w:t>Стратегическая программа (СП-</w:t>
      </w:r>
      <w:r w:rsidR="00415568">
        <w:rPr>
          <w:rFonts w:ascii="Times New Roman" w:hAnsi="Times New Roman" w:cs="Times New Roman"/>
          <w:b/>
          <w:sz w:val="24"/>
          <w:szCs w:val="24"/>
        </w:rPr>
        <w:t>1.</w:t>
      </w:r>
      <w:r w:rsidR="00A31372">
        <w:rPr>
          <w:rFonts w:ascii="Times New Roman" w:hAnsi="Times New Roman" w:cs="Times New Roman"/>
          <w:b/>
          <w:sz w:val="24"/>
          <w:szCs w:val="24"/>
        </w:rPr>
        <w:t>5</w:t>
      </w:r>
      <w:r w:rsidR="00415568" w:rsidRPr="00136C57">
        <w:rPr>
          <w:rFonts w:ascii="Times New Roman" w:hAnsi="Times New Roman" w:cs="Times New Roman"/>
          <w:b/>
          <w:sz w:val="24"/>
          <w:szCs w:val="24"/>
        </w:rPr>
        <w:t>)</w:t>
      </w:r>
    </w:p>
    <w:p w14:paraId="18B0C417" w14:textId="77777777" w:rsidR="00415568" w:rsidRPr="00CC0586" w:rsidRDefault="00415568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9B7FAE" w:rsidRPr="00CC0586">
        <w:rPr>
          <w:rFonts w:ascii="Times New Roman" w:hAnsi="Times New Roman" w:cs="Times New Roman"/>
          <w:b/>
          <w:sz w:val="24"/>
          <w:szCs w:val="24"/>
        </w:rPr>
        <w:t>ГОРОД ОБЬ</w:t>
      </w:r>
      <w:r w:rsidR="00A31372" w:rsidRPr="00CC0586">
        <w:rPr>
          <w:rFonts w:ascii="Times New Roman" w:hAnsi="Times New Roman" w:cs="Times New Roman"/>
          <w:b/>
          <w:sz w:val="24"/>
          <w:szCs w:val="24"/>
        </w:rPr>
        <w:t xml:space="preserve"> – ТЕРРИТОРИЯ КОМФОРТНОЙ СОЦИАЛЬНОЙ СРЕДЫ» </w:t>
      </w:r>
    </w:p>
    <w:p w14:paraId="505F763A" w14:textId="77777777" w:rsidR="00415568" w:rsidRPr="006712F0" w:rsidRDefault="00415568" w:rsidP="00415568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79478108" w14:textId="77777777" w:rsidR="00415568" w:rsidRDefault="00415568" w:rsidP="0041556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472E1AAC" w14:textId="77777777" w:rsidR="00DF0B78" w:rsidRDefault="00DF0B78" w:rsidP="00DF0B7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eastAsiaTheme="minorHAnsi" w:hAnsi="Times New Roman"/>
          <w:color w:val="auto"/>
          <w:sz w:val="8"/>
          <w:szCs w:val="8"/>
          <w:lang w:eastAsia="en-US"/>
        </w:rPr>
      </w:pPr>
    </w:p>
    <w:p w14:paraId="4EC2219C" w14:textId="77777777" w:rsidR="00452B16" w:rsidRPr="00452B16" w:rsidRDefault="00452B16" w:rsidP="005E14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52B16">
        <w:rPr>
          <w:rFonts w:ascii="Times New Roman" w:hAnsi="Times New Roman"/>
          <w:sz w:val="24"/>
          <w:szCs w:val="24"/>
          <w:shd w:val="clear" w:color="auto" w:fill="FFFFFF"/>
        </w:rPr>
        <w:t xml:space="preserve">Рациональное решение социальных проблем на местном уровне обусловлено, прежде всего, непосредственным взаимодействием органов местного самоуправления и государственных учреждений социального обслуживания с жителями </w:t>
      </w:r>
      <w:r w:rsidR="00553FA1" w:rsidRPr="006F702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города</w:t>
      </w:r>
      <w:r w:rsidRPr="006F7021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выявлением </w:t>
      </w:r>
      <w:r w:rsidRPr="00452B16">
        <w:rPr>
          <w:rFonts w:ascii="Times New Roman" w:hAnsi="Times New Roman"/>
          <w:sz w:val="24"/>
          <w:szCs w:val="24"/>
          <w:shd w:val="clear" w:color="auto" w:fill="FFFFFF"/>
        </w:rPr>
        <w:t xml:space="preserve">их социального статуса, привлечением жителей к решению социальных вопросов. Все вышеперечисленное даёт возможность органам местного самоуправления разработать социальную политику с учётом сложившихся условий и обстоятельств и эффективно ее реализовать. </w:t>
      </w:r>
      <w:r w:rsidRPr="00452B16">
        <w:rPr>
          <w:rFonts w:ascii="Times New Roman" w:hAnsi="Times New Roman"/>
          <w:sz w:val="24"/>
          <w:szCs w:val="24"/>
        </w:rPr>
        <w:t xml:space="preserve">Реализация программы позволит создать условия для включения в активную жизнь лиц с ограниченными возможностями и граждан пожилого возраста. </w:t>
      </w:r>
    </w:p>
    <w:p w14:paraId="4655EC40" w14:textId="77777777" w:rsidR="00CA46ED" w:rsidRPr="00A31372" w:rsidRDefault="00CA46ED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C598BD" w14:textId="77777777" w:rsidR="00CC6463" w:rsidRPr="0086796C" w:rsidRDefault="00CC6463" w:rsidP="00A3137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A31372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(Ц-1.5)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1D815897" w14:textId="665EA6AC" w:rsidR="00CC6463" w:rsidRPr="0086796C" w:rsidRDefault="00CC6463" w:rsidP="00CC6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452B16">
        <w:rPr>
          <w:rFonts w:ascii="Times New Roman" w:hAnsi="Times New Roman" w:cs="Times New Roman"/>
          <w:sz w:val="24"/>
          <w:szCs w:val="24"/>
        </w:rPr>
        <w:t>комфортной среды для жизни и самореализации ж</w:t>
      </w:r>
      <w:r w:rsidR="009B7FAE">
        <w:rPr>
          <w:rFonts w:ascii="Times New Roman" w:hAnsi="Times New Roman" w:cs="Times New Roman"/>
          <w:sz w:val="24"/>
          <w:szCs w:val="24"/>
        </w:rPr>
        <w:t xml:space="preserve">ителей </w:t>
      </w:r>
      <w:r w:rsidR="00553FA1" w:rsidRPr="00D76EEB">
        <w:rPr>
          <w:rFonts w:ascii="Times New Roman" w:hAnsi="Times New Roman" w:cs="Times New Roman"/>
          <w:sz w:val="24"/>
          <w:szCs w:val="24"/>
        </w:rPr>
        <w:t>города</w:t>
      </w:r>
      <w:r w:rsidR="00553FA1" w:rsidRPr="00553FA1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="00553FA1">
        <w:rPr>
          <w:rFonts w:ascii="Times New Roman" w:hAnsi="Times New Roman" w:cs="Times New Roman"/>
          <w:sz w:val="24"/>
          <w:szCs w:val="24"/>
        </w:rPr>
        <w:t>О</w:t>
      </w:r>
      <w:r w:rsidR="009B7FAE">
        <w:rPr>
          <w:rFonts w:ascii="Times New Roman" w:hAnsi="Times New Roman" w:cs="Times New Roman"/>
          <w:sz w:val="24"/>
          <w:szCs w:val="24"/>
        </w:rPr>
        <w:t>бь</w:t>
      </w:r>
      <w:r w:rsidR="00452B16">
        <w:rPr>
          <w:rFonts w:ascii="Times New Roman" w:hAnsi="Times New Roman" w:cs="Times New Roman"/>
          <w:sz w:val="24"/>
          <w:szCs w:val="24"/>
        </w:rPr>
        <w:t xml:space="preserve"> посредством их активного включения в общественную </w:t>
      </w:r>
      <w:r w:rsidR="00ED53B6">
        <w:rPr>
          <w:rFonts w:ascii="Times New Roman" w:hAnsi="Times New Roman" w:cs="Times New Roman"/>
          <w:sz w:val="24"/>
          <w:szCs w:val="24"/>
        </w:rPr>
        <w:t xml:space="preserve">жизнь </w:t>
      </w:r>
      <w:r w:rsidR="00B6478B">
        <w:rPr>
          <w:rFonts w:ascii="Times New Roman" w:hAnsi="Times New Roman" w:cs="Times New Roman"/>
          <w:sz w:val="24"/>
          <w:szCs w:val="24"/>
        </w:rPr>
        <w:t>город</w:t>
      </w:r>
      <w:r w:rsidR="00ED53B6">
        <w:rPr>
          <w:rFonts w:ascii="Times New Roman" w:hAnsi="Times New Roman" w:cs="Times New Roman"/>
          <w:sz w:val="24"/>
          <w:szCs w:val="24"/>
        </w:rPr>
        <w:t>а.</w:t>
      </w:r>
    </w:p>
    <w:p w14:paraId="063048BD" w14:textId="77777777" w:rsidR="00CC6463" w:rsidRPr="00A31372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330C3" w14:textId="77777777" w:rsidR="00CC6463" w:rsidRDefault="00CC6463" w:rsidP="00A3137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A31372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(З-1.5)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95261DC" w14:textId="77777777" w:rsidR="00CC6463" w:rsidRDefault="00CC6463" w:rsidP="00CC6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78811786" w14:textId="77777777" w:rsidR="00A31372" w:rsidRPr="00A31372" w:rsidRDefault="00A31372" w:rsidP="00CC6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A31372" w:rsidRPr="006712F0" w14:paraId="54D76501" w14:textId="77777777" w:rsidTr="00AB48B6">
        <w:tc>
          <w:tcPr>
            <w:tcW w:w="959" w:type="dxa"/>
          </w:tcPr>
          <w:p w14:paraId="0B707162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З-1.5.1.</w:t>
            </w:r>
          </w:p>
        </w:tc>
        <w:tc>
          <w:tcPr>
            <w:tcW w:w="8612" w:type="dxa"/>
          </w:tcPr>
          <w:p w14:paraId="73BA8042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8B6">
              <w:rPr>
                <w:rFonts w:ascii="Times New Roman" w:hAnsi="Times New Roman" w:cs="Times New Roman"/>
              </w:rPr>
              <w:t>Создание условий для активного, независимого образа жизни лиц с ограниченными возможностями здоровья, а также толерантного отношения в обществе к ним.</w:t>
            </w:r>
          </w:p>
        </w:tc>
      </w:tr>
      <w:tr w:rsidR="00A31372" w:rsidRPr="006712F0" w14:paraId="7F646682" w14:textId="77777777" w:rsidTr="00AB48B6">
        <w:tc>
          <w:tcPr>
            <w:tcW w:w="959" w:type="dxa"/>
          </w:tcPr>
          <w:p w14:paraId="664AA91C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З-1.5.2.</w:t>
            </w:r>
          </w:p>
        </w:tc>
        <w:tc>
          <w:tcPr>
            <w:tcW w:w="8612" w:type="dxa"/>
          </w:tcPr>
          <w:p w14:paraId="59467787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8B6">
              <w:rPr>
                <w:rFonts w:ascii="Times New Roman" w:hAnsi="Times New Roman" w:cs="Times New Roman"/>
              </w:rPr>
              <w:t>Обеспечение условий для социальной адаптации и интеграции в общественную жизнь пожилых людей.</w:t>
            </w:r>
          </w:p>
        </w:tc>
      </w:tr>
      <w:tr w:rsidR="00A31372" w:rsidRPr="006712F0" w14:paraId="04D7F841" w14:textId="77777777" w:rsidTr="00AB48B6">
        <w:tc>
          <w:tcPr>
            <w:tcW w:w="959" w:type="dxa"/>
          </w:tcPr>
          <w:p w14:paraId="49BD7BB7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З-1.5.3.</w:t>
            </w:r>
          </w:p>
        </w:tc>
        <w:tc>
          <w:tcPr>
            <w:tcW w:w="8612" w:type="dxa"/>
          </w:tcPr>
          <w:p w14:paraId="05400A4E" w14:textId="77777777" w:rsidR="00A31372" w:rsidRPr="00AB48B6" w:rsidRDefault="00A31372" w:rsidP="00DF0B78">
            <w:pPr>
              <w:jc w:val="both"/>
              <w:rPr>
                <w:rFonts w:ascii="Times New Roman" w:hAnsi="Times New Roman" w:cs="Times New Roman"/>
              </w:rPr>
            </w:pPr>
            <w:r w:rsidRPr="00AB48B6">
              <w:rPr>
                <w:rFonts w:ascii="Times New Roman" w:hAnsi="Times New Roman" w:cs="Times New Roman"/>
              </w:rPr>
              <w:t>Обеспечение условий для предоставления социальных гарантий населению.</w:t>
            </w:r>
          </w:p>
        </w:tc>
      </w:tr>
      <w:tr w:rsidR="00A31372" w:rsidRPr="006712F0" w14:paraId="686B23F6" w14:textId="77777777" w:rsidTr="00AB48B6">
        <w:tc>
          <w:tcPr>
            <w:tcW w:w="959" w:type="dxa"/>
          </w:tcPr>
          <w:p w14:paraId="6C5B85A4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З-1.5.4.</w:t>
            </w:r>
          </w:p>
        </w:tc>
        <w:tc>
          <w:tcPr>
            <w:tcW w:w="8612" w:type="dxa"/>
          </w:tcPr>
          <w:p w14:paraId="0E22CEFB" w14:textId="77777777" w:rsidR="00A31372" w:rsidRPr="00AB48B6" w:rsidRDefault="00A31372" w:rsidP="00DF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8B6">
              <w:rPr>
                <w:rFonts w:ascii="Times New Roman" w:hAnsi="Times New Roman" w:cs="Times New Roman"/>
              </w:rPr>
              <w:t>Формирование и развитие рынка социальных услуг.</w:t>
            </w:r>
          </w:p>
        </w:tc>
      </w:tr>
    </w:tbl>
    <w:p w14:paraId="714F77B8" w14:textId="77777777" w:rsidR="00CC6463" w:rsidRPr="00A31372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0C881" w14:textId="77777777" w:rsidR="00CC6463" w:rsidRDefault="00CC6463" w:rsidP="00A3137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908BDAD" w14:textId="77777777" w:rsidR="00CC6463" w:rsidRPr="00E06059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CC6463" w14:paraId="63E16964" w14:textId="77777777" w:rsidTr="00953595">
        <w:tc>
          <w:tcPr>
            <w:tcW w:w="5637" w:type="dxa"/>
            <w:shd w:val="clear" w:color="auto" w:fill="244061" w:themeFill="accent1" w:themeFillShade="80"/>
          </w:tcPr>
          <w:p w14:paraId="0F617443" w14:textId="77777777" w:rsidR="00CC6463" w:rsidRDefault="00CC6463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3934" w:type="dxa"/>
            <w:shd w:val="clear" w:color="auto" w:fill="244061" w:themeFill="accent1" w:themeFillShade="80"/>
          </w:tcPr>
          <w:p w14:paraId="28B5DCB9" w14:textId="77777777" w:rsidR="00CC6463" w:rsidRDefault="00CC6463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CC6463" w14:paraId="21152123" w14:textId="77777777" w:rsidTr="00953595">
        <w:tc>
          <w:tcPr>
            <w:tcW w:w="5637" w:type="dxa"/>
          </w:tcPr>
          <w:p w14:paraId="59950668" w14:textId="77777777" w:rsidR="00CC6463" w:rsidRPr="00E06059" w:rsidRDefault="00CC6463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45239EE5" w14:textId="77777777" w:rsidR="00553FA1" w:rsidRPr="001861A8" w:rsidRDefault="00A31372" w:rsidP="00ED53B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553FA1" w:rsidRPr="001861A8">
              <w:rPr>
                <w:rFonts w:ascii="Times New Roman" w:eastAsia="Calibri" w:hAnsi="Times New Roman" w:cs="Times New Roman"/>
              </w:rPr>
              <w:t>участие в приоритетных национальных проектах «Демография», «Здравоохранение», «Образование»;</w:t>
            </w:r>
          </w:p>
          <w:p w14:paraId="02938C3D" w14:textId="77777777" w:rsidR="00553FA1" w:rsidRPr="001861A8" w:rsidRDefault="00553FA1" w:rsidP="00ED53B6">
            <w:pPr>
              <w:jc w:val="both"/>
              <w:rPr>
                <w:rFonts w:ascii="Times New Roman" w:eastAsia="Calibri" w:hAnsi="Times New Roman" w:cs="Times New Roman"/>
              </w:rPr>
            </w:pPr>
            <w:r w:rsidRPr="001861A8">
              <w:rPr>
                <w:rFonts w:ascii="Times New Roman" w:eastAsia="Calibri" w:hAnsi="Times New Roman" w:cs="Times New Roman"/>
              </w:rPr>
              <w:t>• наличие муниципальной программы «Социальная защита населения города Оби Новосибирской области на 2019-2023 годы»;</w:t>
            </w:r>
          </w:p>
          <w:p w14:paraId="7177B9DA" w14:textId="77777777" w:rsidR="00ED53B6" w:rsidRPr="001861A8" w:rsidRDefault="00553FA1" w:rsidP="00ED53B6">
            <w:pPr>
              <w:jc w:val="both"/>
              <w:rPr>
                <w:rFonts w:ascii="Times New Roman" w:eastAsia="Calibri" w:hAnsi="Times New Roman" w:cs="Times New Roman"/>
              </w:rPr>
            </w:pPr>
            <w:r w:rsidRPr="001861A8">
              <w:rPr>
                <w:rFonts w:ascii="Times New Roman" w:eastAsia="Calibri" w:hAnsi="Times New Roman" w:cs="Times New Roman"/>
              </w:rPr>
              <w:t xml:space="preserve">• </w:t>
            </w:r>
            <w:r w:rsidR="00ED53B6" w:rsidRPr="001861A8">
              <w:rPr>
                <w:rFonts w:ascii="Times New Roman" w:eastAsia="Calibri" w:hAnsi="Times New Roman" w:cs="Times New Roman"/>
              </w:rPr>
              <w:t xml:space="preserve">осуществление переданных государственных </w:t>
            </w:r>
            <w:r w:rsidR="00ED53B6" w:rsidRPr="001861A8">
              <w:rPr>
                <w:rFonts w:ascii="Times New Roman" w:eastAsia="Calibri" w:hAnsi="Times New Roman" w:cs="Times New Roman"/>
              </w:rPr>
              <w:lastRenderedPageBreak/>
              <w:t xml:space="preserve">полномочий по предоставлению мер </w:t>
            </w:r>
            <w:proofErr w:type="spellStart"/>
            <w:proofErr w:type="gramStart"/>
            <w:r w:rsidR="00ED53B6" w:rsidRPr="001861A8">
              <w:rPr>
                <w:rFonts w:ascii="Times New Roman" w:eastAsia="Calibri" w:hAnsi="Times New Roman" w:cs="Times New Roman"/>
              </w:rPr>
              <w:t>социаль</w:t>
            </w:r>
            <w:proofErr w:type="spellEnd"/>
            <w:r w:rsidR="00A31372" w:rsidRPr="001861A8">
              <w:rPr>
                <w:rFonts w:ascii="Times New Roman" w:eastAsia="Calibri" w:hAnsi="Times New Roman" w:cs="Times New Roman"/>
              </w:rPr>
              <w:t>-</w:t>
            </w:r>
            <w:r w:rsidR="00ED53B6" w:rsidRPr="001861A8">
              <w:rPr>
                <w:rFonts w:ascii="Times New Roman" w:eastAsia="Calibri" w:hAnsi="Times New Roman" w:cs="Times New Roman"/>
              </w:rPr>
              <w:t>ной</w:t>
            </w:r>
            <w:proofErr w:type="gramEnd"/>
            <w:r w:rsidR="00ED53B6" w:rsidRPr="001861A8">
              <w:rPr>
                <w:rFonts w:ascii="Times New Roman" w:eastAsia="Calibri" w:hAnsi="Times New Roman" w:cs="Times New Roman"/>
              </w:rPr>
              <w:t xml:space="preserve"> поддержки в виде субсидий или </w:t>
            </w:r>
            <w:proofErr w:type="spellStart"/>
            <w:r w:rsidR="00ED53B6" w:rsidRPr="001861A8">
              <w:rPr>
                <w:rFonts w:ascii="Times New Roman" w:eastAsia="Calibri" w:hAnsi="Times New Roman" w:cs="Times New Roman"/>
              </w:rPr>
              <w:t>компен</w:t>
            </w:r>
            <w:r w:rsidR="00A31372" w:rsidRPr="001861A8">
              <w:rPr>
                <w:rFonts w:ascii="Times New Roman" w:eastAsia="Calibri" w:hAnsi="Times New Roman" w:cs="Times New Roman"/>
              </w:rPr>
              <w:t>-</w:t>
            </w:r>
            <w:r w:rsidR="00ED53B6" w:rsidRPr="001861A8">
              <w:rPr>
                <w:rFonts w:ascii="Times New Roman" w:eastAsia="Calibri" w:hAnsi="Times New Roman" w:cs="Times New Roman"/>
              </w:rPr>
              <w:t>саций</w:t>
            </w:r>
            <w:proofErr w:type="spellEnd"/>
            <w:r w:rsidR="00ED53B6" w:rsidRPr="001861A8">
              <w:rPr>
                <w:rFonts w:ascii="Times New Roman" w:eastAsia="Calibri" w:hAnsi="Times New Roman" w:cs="Times New Roman"/>
              </w:rPr>
              <w:t xml:space="preserve"> расходов на оплату жилого помещения и коммунальных услуг отдельным категориям граждан (предоставляется муниципальным казенным учреждением); </w:t>
            </w:r>
          </w:p>
          <w:p w14:paraId="1921DB28" w14:textId="77777777" w:rsidR="00ED53B6" w:rsidRPr="001861A8" w:rsidRDefault="00A31372" w:rsidP="00ED53B6">
            <w:pPr>
              <w:jc w:val="both"/>
              <w:rPr>
                <w:rFonts w:ascii="Times New Roman" w:eastAsia="Calibri" w:hAnsi="Times New Roman" w:cs="Times New Roman"/>
              </w:rPr>
            </w:pPr>
            <w:r w:rsidRPr="001861A8">
              <w:rPr>
                <w:rFonts w:ascii="Times New Roman" w:eastAsia="Calibri" w:hAnsi="Times New Roman" w:cs="Times New Roman"/>
              </w:rPr>
              <w:t>•</w:t>
            </w:r>
            <w:r w:rsidR="00553FA1" w:rsidRPr="001861A8">
              <w:rPr>
                <w:rFonts w:ascii="Times New Roman" w:eastAsia="Calibri" w:hAnsi="Times New Roman" w:cs="Times New Roman"/>
              </w:rPr>
              <w:t xml:space="preserve"> функционирование на территории города государственного казенного учреждения Новосибирской области «Центр социальной поддержки населения города Оби;</w:t>
            </w:r>
          </w:p>
          <w:p w14:paraId="42E15AC8" w14:textId="77777777" w:rsidR="00553FA1" w:rsidRDefault="00553FA1" w:rsidP="00ED53B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 функционирование на территории города муниципального бюджетного учреждения «Комплексный центр социального обслуживания населения города Оби «Забота»;</w:t>
            </w:r>
          </w:p>
          <w:p w14:paraId="5A648EE9" w14:textId="77777777" w:rsidR="00553FA1" w:rsidRPr="00553FA1" w:rsidRDefault="00553FA1" w:rsidP="00ED53B6">
            <w:pPr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Реализация плана мероприятий («дорожная карта») по повышению значений показателей доступности для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инввалидов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объектов и услуг на 2016-2020 годы в городе Оби Новосибирской области.</w:t>
            </w:r>
          </w:p>
        </w:tc>
        <w:tc>
          <w:tcPr>
            <w:tcW w:w="3934" w:type="dxa"/>
          </w:tcPr>
          <w:p w14:paraId="5ECB5BD5" w14:textId="77777777" w:rsidR="00CC6463" w:rsidRPr="00E06059" w:rsidRDefault="00CC6463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60464660" w14:textId="5F6C3C84" w:rsidR="00B131B8" w:rsidRDefault="0098406B" w:rsidP="00ED53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B131B8">
              <w:rPr>
                <w:rFonts w:ascii="Times New Roman" w:hAnsi="Times New Roman" w:cs="Times New Roman"/>
              </w:rPr>
              <w:t xml:space="preserve">недостаточность площадей для открытия отделения </w:t>
            </w:r>
            <w:proofErr w:type="spellStart"/>
            <w:r w:rsidR="00B131B8">
              <w:rPr>
                <w:rFonts w:ascii="Times New Roman" w:hAnsi="Times New Roman" w:cs="Times New Roman"/>
              </w:rPr>
              <w:t>рабилитации</w:t>
            </w:r>
            <w:proofErr w:type="spellEnd"/>
            <w:r w:rsidR="00B131B8">
              <w:rPr>
                <w:rFonts w:ascii="Times New Roman" w:hAnsi="Times New Roman" w:cs="Times New Roman"/>
              </w:rPr>
              <w:t xml:space="preserve"> для взрослого населения;</w:t>
            </w:r>
          </w:p>
          <w:p w14:paraId="098A7E1F" w14:textId="3167768A" w:rsidR="00B131B8" w:rsidRDefault="0098406B" w:rsidP="00B131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B131B8">
              <w:rPr>
                <w:rFonts w:ascii="Times New Roman" w:hAnsi="Times New Roman" w:cs="Times New Roman"/>
              </w:rPr>
              <w:t xml:space="preserve">отсутствие официально </w:t>
            </w:r>
            <w:proofErr w:type="spellStart"/>
            <w:proofErr w:type="gramStart"/>
            <w:r w:rsidR="00B131B8">
              <w:rPr>
                <w:rFonts w:ascii="Times New Roman" w:hAnsi="Times New Roman" w:cs="Times New Roman"/>
              </w:rPr>
              <w:t>зарегистри</w:t>
            </w:r>
            <w:r w:rsidR="00953595">
              <w:rPr>
                <w:rFonts w:ascii="Times New Roman" w:hAnsi="Times New Roman" w:cs="Times New Roman"/>
              </w:rPr>
              <w:t>-</w:t>
            </w:r>
            <w:r w:rsidR="00B131B8">
              <w:rPr>
                <w:rFonts w:ascii="Times New Roman" w:hAnsi="Times New Roman" w:cs="Times New Roman"/>
              </w:rPr>
              <w:t>рованных</w:t>
            </w:r>
            <w:proofErr w:type="spellEnd"/>
            <w:proofErr w:type="gramEnd"/>
            <w:r w:rsidR="00B131B8">
              <w:rPr>
                <w:rFonts w:ascii="Times New Roman" w:hAnsi="Times New Roman" w:cs="Times New Roman"/>
              </w:rPr>
              <w:t xml:space="preserve"> социально ориентированных некоммерческих организаций.</w:t>
            </w:r>
          </w:p>
        </w:tc>
      </w:tr>
      <w:tr w:rsidR="00CC6463" w14:paraId="16EB83C8" w14:textId="77777777" w:rsidTr="00953595">
        <w:tc>
          <w:tcPr>
            <w:tcW w:w="5637" w:type="dxa"/>
            <w:shd w:val="clear" w:color="auto" w:fill="244061" w:themeFill="accent1" w:themeFillShade="80"/>
          </w:tcPr>
          <w:p w14:paraId="42A50632" w14:textId="0306CA56" w:rsidR="00CC6463" w:rsidRDefault="00CC6463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3934" w:type="dxa"/>
            <w:shd w:val="clear" w:color="auto" w:fill="244061" w:themeFill="accent1" w:themeFillShade="80"/>
          </w:tcPr>
          <w:p w14:paraId="4FEB74C5" w14:textId="77777777" w:rsidR="00CC6463" w:rsidRDefault="00CC6463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CC6463" w14:paraId="3E4D8811" w14:textId="77777777" w:rsidTr="00953595">
        <w:tc>
          <w:tcPr>
            <w:tcW w:w="5637" w:type="dxa"/>
          </w:tcPr>
          <w:p w14:paraId="642B5DCE" w14:textId="77777777" w:rsidR="00CC6463" w:rsidRPr="00E06059" w:rsidRDefault="00CC6463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EBA92FB" w14:textId="3393CC05" w:rsidR="00ED53B6" w:rsidRPr="00ED53B6" w:rsidRDefault="00A31372" w:rsidP="00ED53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D53B6" w:rsidRPr="006F7021">
              <w:rPr>
                <w:rFonts w:ascii="Times New Roman" w:hAnsi="Times New Roman" w:cs="Times New Roman"/>
              </w:rPr>
              <w:t xml:space="preserve">участие </w:t>
            </w:r>
            <w:r w:rsidR="00553FA1" w:rsidRPr="006F7021">
              <w:rPr>
                <w:rFonts w:ascii="Times New Roman" w:hAnsi="Times New Roman" w:cs="Times New Roman"/>
              </w:rPr>
              <w:t>города</w:t>
            </w:r>
            <w:r w:rsidR="00ED53B6" w:rsidRPr="006F7021">
              <w:rPr>
                <w:rFonts w:ascii="Times New Roman" w:hAnsi="Times New Roman" w:cs="Times New Roman"/>
              </w:rPr>
              <w:t xml:space="preserve"> в федеральных </w:t>
            </w:r>
            <w:r w:rsidR="00ED53B6" w:rsidRPr="00ED53B6">
              <w:rPr>
                <w:rFonts w:ascii="Times New Roman" w:hAnsi="Times New Roman" w:cs="Times New Roman"/>
              </w:rPr>
              <w:t xml:space="preserve">и региональных программах, проектах в рамках проведения государственной социальной политики на территории </w:t>
            </w:r>
            <w:r w:rsidR="00ED53B6">
              <w:rPr>
                <w:rFonts w:ascii="Times New Roman" w:hAnsi="Times New Roman" w:cs="Times New Roman"/>
              </w:rPr>
              <w:t xml:space="preserve">Новосибирской </w:t>
            </w:r>
            <w:r w:rsidR="00ED53B6" w:rsidRPr="00ED53B6">
              <w:rPr>
                <w:rFonts w:ascii="Times New Roman" w:hAnsi="Times New Roman" w:cs="Times New Roman"/>
              </w:rPr>
              <w:t>области;</w:t>
            </w:r>
          </w:p>
          <w:p w14:paraId="06A59DA6" w14:textId="77777777" w:rsidR="00CC6463" w:rsidRPr="00714376" w:rsidRDefault="00A31372" w:rsidP="00ED53B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D53B6" w:rsidRPr="00ED53B6">
              <w:rPr>
                <w:rFonts w:ascii="Times New Roman" w:hAnsi="Times New Roman" w:cs="Times New Roman"/>
              </w:rPr>
              <w:t>при наличии официально зарегистрированных СОНКО – возможность участия их в конкурсах на предоставление субсидий для осуществления своей деятельности из местного, областного и федерального бюджетов.</w:t>
            </w:r>
          </w:p>
        </w:tc>
        <w:tc>
          <w:tcPr>
            <w:tcW w:w="3934" w:type="dxa"/>
          </w:tcPr>
          <w:p w14:paraId="1A9DA387" w14:textId="77777777" w:rsidR="00CC6463" w:rsidRPr="00E06059" w:rsidRDefault="00CC6463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C972AB1" w14:textId="77777777" w:rsidR="00CC6463" w:rsidRPr="00D301E1" w:rsidRDefault="00A31372" w:rsidP="00D301E1">
            <w:pPr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D301E1" w:rsidRPr="006F7021">
              <w:rPr>
                <w:rFonts w:ascii="Times New Roman" w:hAnsi="Times New Roman" w:cs="Times New Roman"/>
              </w:rPr>
              <w:t>отсутствие специалистов по социальной работе в связи с низким уровнем заработной платы.</w:t>
            </w:r>
          </w:p>
        </w:tc>
      </w:tr>
    </w:tbl>
    <w:p w14:paraId="3F69BDC1" w14:textId="77777777" w:rsidR="00CC6463" w:rsidRDefault="00CC6463" w:rsidP="00CC64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A17D30" w14:textId="77777777" w:rsidR="00CC6463" w:rsidRPr="00E06059" w:rsidRDefault="00CC6463" w:rsidP="00A3137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372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0C4C7FBE" w14:textId="77777777" w:rsidR="00CC6463" w:rsidRPr="005E1428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CD65AD" w14:textId="77777777" w:rsidR="00CC6463" w:rsidRDefault="00A31372" w:rsidP="000114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</w:t>
      </w:r>
      <w:r w:rsidR="005E1428" w:rsidRPr="00CC0586">
        <w:rPr>
          <w:rFonts w:ascii="Times New Roman" w:hAnsi="Times New Roman" w:cs="Times New Roman"/>
          <w:sz w:val="24"/>
          <w:szCs w:val="24"/>
        </w:rPr>
        <w:t xml:space="preserve"> Муниципальная программа «Формирование современной городской среды на</w:t>
      </w:r>
      <w:r w:rsidR="001861A8" w:rsidRPr="00CC0586">
        <w:rPr>
          <w:rFonts w:ascii="Times New Roman" w:hAnsi="Times New Roman" w:cs="Times New Roman"/>
          <w:sz w:val="24"/>
          <w:szCs w:val="24"/>
        </w:rPr>
        <w:t xml:space="preserve"> территории г. Оби Новосибирской области на</w:t>
      </w:r>
      <w:r w:rsidR="005E1428" w:rsidRPr="00CC0586">
        <w:rPr>
          <w:rFonts w:ascii="Times New Roman" w:hAnsi="Times New Roman" w:cs="Times New Roman"/>
          <w:sz w:val="24"/>
          <w:szCs w:val="24"/>
        </w:rPr>
        <w:t xml:space="preserve"> 2018 — 2022 годы»</w:t>
      </w:r>
      <w:r w:rsidR="00710B16" w:rsidRPr="00CC0586">
        <w:rPr>
          <w:rFonts w:ascii="Times New Roman" w:hAnsi="Times New Roman" w:cs="Times New Roman"/>
          <w:sz w:val="24"/>
          <w:szCs w:val="24"/>
        </w:rPr>
        <w:t>;</w:t>
      </w:r>
    </w:p>
    <w:p w14:paraId="7BC28CE3" w14:textId="77777777" w:rsidR="000114CE" w:rsidRPr="00AB427F" w:rsidRDefault="000114CE" w:rsidP="00953595">
      <w:pPr>
        <w:pStyle w:val="afffffff1"/>
        <w:spacing w:before="0"/>
        <w:ind w:right="-1"/>
        <w:rPr>
          <w:rFonts w:ascii="Times New Roman" w:hAnsi="Times New Roman" w:cs="Times New Roman"/>
          <w:color w:val="auto"/>
        </w:rPr>
      </w:pPr>
      <w:r w:rsidRPr="000114CE">
        <w:rPr>
          <w:rFonts w:ascii="Times New Roman" w:eastAsia="Calibri" w:hAnsi="Times New Roman" w:cs="Times New Roman"/>
          <w:color w:val="5F497A" w:themeColor="accent4" w:themeShade="BF"/>
        </w:rPr>
        <w:t xml:space="preserve">• </w:t>
      </w:r>
      <w:r w:rsidRPr="00AB427F">
        <w:rPr>
          <w:rFonts w:ascii="Times New Roman" w:hAnsi="Times New Roman" w:cs="Times New Roman"/>
          <w:color w:val="auto"/>
        </w:rPr>
        <w:t xml:space="preserve">Распоряжение Правительства Новосибирской области от 30 сентября 2015 г. N 401-рп "О плане мероприятий ("дорожной карте") по повышению значений показателей доступности для инвалидов объектов и услуг на 2016 - 2030 годы в Новосибирской области" </w:t>
      </w:r>
    </w:p>
    <w:p w14:paraId="71A3E828" w14:textId="77777777" w:rsidR="00ED53B6" w:rsidRDefault="00A31372" w:rsidP="000114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D53B6">
        <w:rPr>
          <w:rFonts w:ascii="Times New Roman" w:hAnsi="Times New Roman" w:cs="Times New Roman"/>
          <w:sz w:val="24"/>
          <w:szCs w:val="24"/>
        </w:rPr>
        <w:t xml:space="preserve"> Указ Президента РФ от 07.05.2012 «597 «О мероприятиях по реализации государственной социальной политики».</w:t>
      </w:r>
    </w:p>
    <w:p w14:paraId="380E44F0" w14:textId="77777777" w:rsidR="00ED53B6" w:rsidRPr="00A31372" w:rsidRDefault="00ED53B6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76F26" w14:textId="77777777" w:rsidR="00CC6463" w:rsidRDefault="00CC6463" w:rsidP="00A3137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EEFD4F9" w14:textId="77777777" w:rsidR="00CC6463" w:rsidRPr="008F1E2D" w:rsidRDefault="00CC6463" w:rsidP="00CC646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51CA624C" w14:textId="0A2122B9" w:rsidR="00E53910" w:rsidRPr="00E53910" w:rsidRDefault="00A31372" w:rsidP="00E539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CC6463" w:rsidRP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 xml:space="preserve">взаимодействие органов местного самоуправления с органами государственной власти </w:t>
      </w:r>
      <w:r w:rsidR="00E53910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E53910" w:rsidRPr="00E53910">
        <w:rPr>
          <w:rFonts w:ascii="Times New Roman" w:hAnsi="Times New Roman" w:cs="Times New Roman"/>
          <w:sz w:val="24"/>
          <w:szCs w:val="24"/>
        </w:rPr>
        <w:t xml:space="preserve">области по реализации социальной политики на территории </w:t>
      </w:r>
      <w:r w:rsidR="007D6393">
        <w:rPr>
          <w:rFonts w:ascii="Times New Roman" w:hAnsi="Times New Roman" w:cs="Times New Roman"/>
          <w:sz w:val="24"/>
          <w:szCs w:val="24"/>
        </w:rPr>
        <w:t>города</w:t>
      </w:r>
      <w:r w:rsidR="00E53910" w:rsidRPr="00E53910">
        <w:rPr>
          <w:rFonts w:ascii="Times New Roman" w:hAnsi="Times New Roman" w:cs="Times New Roman"/>
          <w:sz w:val="24"/>
          <w:szCs w:val="24"/>
        </w:rPr>
        <w:t>;</w:t>
      </w:r>
    </w:p>
    <w:p w14:paraId="5C29D19A" w14:textId="77777777" w:rsidR="00E53910" w:rsidRPr="00E53910" w:rsidRDefault="00FC0688" w:rsidP="00E539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>•</w:t>
      </w:r>
      <w:r w:rsidR="00E5391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bCs/>
          <w:snapToGrid w:val="0"/>
          <w:sz w:val="24"/>
          <w:szCs w:val="24"/>
        </w:rPr>
        <w:t>межведомственное взаимодействие органов местного самоуправления, органов государственной власти по координации деятельности в сфере формирования доступной среды жизнедеятельности для инвалидов и други</w:t>
      </w:r>
      <w:r w:rsidR="00E53910">
        <w:rPr>
          <w:rFonts w:ascii="Times New Roman" w:hAnsi="Times New Roman" w:cs="Times New Roman"/>
          <w:bCs/>
          <w:snapToGrid w:val="0"/>
          <w:sz w:val="24"/>
          <w:szCs w:val="24"/>
        </w:rPr>
        <w:t>х маломобильных групп населения;</w:t>
      </w:r>
    </w:p>
    <w:p w14:paraId="4B5AF289" w14:textId="71099F23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 xml:space="preserve">разработка и утверждение, корректировка нормативно - правовых актов органов местного самоуправления по вопросам  реализации социальной политики на территории </w:t>
      </w:r>
      <w:r w:rsidR="007D6393">
        <w:rPr>
          <w:rFonts w:ascii="Times New Roman" w:hAnsi="Times New Roman" w:cs="Times New Roman"/>
          <w:sz w:val="24"/>
          <w:szCs w:val="24"/>
        </w:rPr>
        <w:t>города</w:t>
      </w:r>
      <w:r w:rsidR="00E53910" w:rsidRPr="00E53910">
        <w:rPr>
          <w:rFonts w:ascii="Times New Roman" w:hAnsi="Times New Roman" w:cs="Times New Roman"/>
          <w:sz w:val="24"/>
          <w:szCs w:val="24"/>
        </w:rPr>
        <w:t>, по координации деятельности в сфере формирования доступной среды жизнедеятельности для инвалидов и други</w:t>
      </w:r>
      <w:r w:rsidR="00E53910">
        <w:rPr>
          <w:rFonts w:ascii="Times New Roman" w:hAnsi="Times New Roman" w:cs="Times New Roman"/>
          <w:sz w:val="24"/>
          <w:szCs w:val="24"/>
        </w:rPr>
        <w:t>х маломобильных групп населения;</w:t>
      </w:r>
    </w:p>
    <w:p w14:paraId="7B1759B1" w14:textId="56FD0333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E53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eastAsia="Calibri" w:hAnsi="Times New Roman" w:cs="Times New Roman"/>
          <w:sz w:val="24"/>
          <w:szCs w:val="24"/>
        </w:rPr>
        <w:t xml:space="preserve">участие </w:t>
      </w:r>
      <w:r w:rsidR="007D6393">
        <w:rPr>
          <w:rFonts w:ascii="Times New Roman" w:eastAsia="Calibri" w:hAnsi="Times New Roman" w:cs="Times New Roman"/>
          <w:sz w:val="24"/>
          <w:szCs w:val="24"/>
        </w:rPr>
        <w:t>города</w:t>
      </w:r>
      <w:r w:rsidR="00E53910" w:rsidRPr="00E53910">
        <w:rPr>
          <w:rFonts w:ascii="Times New Roman" w:eastAsia="Calibri" w:hAnsi="Times New Roman" w:cs="Times New Roman"/>
          <w:sz w:val="24"/>
          <w:szCs w:val="24"/>
        </w:rPr>
        <w:t xml:space="preserve"> в федеральных и региональных программах и проектах в социальной сфере;</w:t>
      </w:r>
    </w:p>
    <w:p w14:paraId="49D8D908" w14:textId="77777777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="00E53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eastAsia="Calibri" w:hAnsi="Times New Roman" w:cs="Times New Roman"/>
          <w:sz w:val="24"/>
          <w:szCs w:val="24"/>
        </w:rPr>
        <w:t>работа межведомственной комиссии по координации деятельности в сфере формирования доступной среды жизнедеятельности для инвалидов и других маломобильных групп населения;</w:t>
      </w:r>
    </w:p>
    <w:p w14:paraId="1F0AD9F4" w14:textId="77777777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E53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eastAsia="Calibri" w:hAnsi="Times New Roman" w:cs="Times New Roman"/>
          <w:sz w:val="24"/>
          <w:szCs w:val="24"/>
        </w:rPr>
        <w:t xml:space="preserve">поддержка и признание </w:t>
      </w:r>
      <w:proofErr w:type="gramStart"/>
      <w:r w:rsidR="00E53910" w:rsidRPr="00E53910">
        <w:rPr>
          <w:rFonts w:ascii="Times New Roman" w:eastAsia="Calibri" w:hAnsi="Times New Roman" w:cs="Times New Roman"/>
          <w:sz w:val="24"/>
          <w:szCs w:val="24"/>
        </w:rPr>
        <w:t>приоритетными</w:t>
      </w:r>
      <w:proofErr w:type="gramEnd"/>
      <w:r w:rsidR="00E53910" w:rsidRPr="00E53910">
        <w:rPr>
          <w:rFonts w:ascii="Times New Roman" w:eastAsia="Calibri" w:hAnsi="Times New Roman" w:cs="Times New Roman"/>
          <w:sz w:val="24"/>
          <w:szCs w:val="24"/>
        </w:rPr>
        <w:t xml:space="preserve"> инвестиционных проектов, </w:t>
      </w:r>
      <w:r w:rsidR="00E53910" w:rsidRPr="00E53910">
        <w:rPr>
          <w:rFonts w:ascii="Times New Roman" w:hAnsi="Times New Roman" w:cs="Times New Roman"/>
          <w:sz w:val="24"/>
          <w:szCs w:val="24"/>
        </w:rPr>
        <w:t>имеющих социальную ориентацию;</w:t>
      </w:r>
    </w:p>
    <w:p w14:paraId="7E583B81" w14:textId="77777777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реализация полномочий органов местного самоуправления в социальной сфере;</w:t>
      </w:r>
    </w:p>
    <w:p w14:paraId="19EFCA36" w14:textId="43708D47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поддержка гражданских инициатив по созданию СОНКО.</w:t>
      </w:r>
    </w:p>
    <w:p w14:paraId="1F2D4752" w14:textId="44A5DE11" w:rsidR="00E53910" w:rsidRPr="00E53910" w:rsidRDefault="00FC0688" w:rsidP="00E539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планирование и расходование сре</w:t>
      </w:r>
      <w:proofErr w:type="gramStart"/>
      <w:r w:rsidR="00E53910" w:rsidRPr="00E53910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E53910" w:rsidRPr="00E53910">
        <w:rPr>
          <w:rFonts w:ascii="Times New Roman" w:hAnsi="Times New Roman" w:cs="Times New Roman"/>
          <w:sz w:val="24"/>
          <w:szCs w:val="24"/>
        </w:rPr>
        <w:t>оответствии с требованиями действующего законодательства на исполнение полномочий органов местного самоуправления в социальной сфере;</w:t>
      </w:r>
    </w:p>
    <w:p w14:paraId="2715D621" w14:textId="77777777" w:rsidR="00E53910" w:rsidRPr="00E53910" w:rsidRDefault="00FC0688" w:rsidP="00E539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увеличение расходных обязательства (при наличии возможности) на оказание дополнительных мер социальной поддержки за счет средств местного бюджета;</w:t>
      </w:r>
    </w:p>
    <w:p w14:paraId="0BC47274" w14:textId="77777777" w:rsidR="00E53910" w:rsidRPr="00E53910" w:rsidRDefault="00FC0688" w:rsidP="00E5391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привлечение государственных, частных инвестиций.</w:t>
      </w:r>
    </w:p>
    <w:p w14:paraId="0A67840A" w14:textId="237AB878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 xml:space="preserve">размещение информации на официальном сайте </w:t>
      </w:r>
      <w:r w:rsidR="007D6393">
        <w:rPr>
          <w:rFonts w:ascii="Times New Roman" w:hAnsi="Times New Roman" w:cs="Times New Roman"/>
          <w:sz w:val="24"/>
          <w:szCs w:val="24"/>
        </w:rPr>
        <w:t>города</w:t>
      </w:r>
      <w:r w:rsidR="00E53910" w:rsidRPr="00E53910">
        <w:rPr>
          <w:rFonts w:ascii="Times New Roman" w:hAnsi="Times New Roman" w:cs="Times New Roman"/>
          <w:sz w:val="24"/>
          <w:szCs w:val="24"/>
        </w:rPr>
        <w:t xml:space="preserve"> о реализации на территории муниципального образования мероприятий по оказанию мер социальной поддержки;</w:t>
      </w:r>
    </w:p>
    <w:p w14:paraId="40413A71" w14:textId="3603A38B" w:rsidR="00E53910" w:rsidRPr="00E53910" w:rsidRDefault="00FC0688" w:rsidP="00E539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53910" w:rsidRPr="00E53910">
        <w:rPr>
          <w:rFonts w:ascii="Times New Roman" w:hAnsi="Times New Roman" w:cs="Times New Roman"/>
          <w:sz w:val="24"/>
          <w:szCs w:val="24"/>
        </w:rPr>
        <w:t>активная работа с общественными объединениями по оказанию помощи гражданам, попавшим в трудную жизненную ситуацию.</w:t>
      </w:r>
    </w:p>
    <w:p w14:paraId="216BCD7B" w14:textId="77777777" w:rsidR="00CC6463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FB6A5A6" w14:textId="77777777" w:rsidR="00FC0688" w:rsidRDefault="00FC0688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CFDB376" w14:textId="77777777" w:rsidR="00CC6463" w:rsidRPr="008F1E2D" w:rsidRDefault="00CC6463" w:rsidP="00FC068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BDA8DC3" w14:textId="77777777" w:rsidR="00CC6463" w:rsidRPr="00CC0586" w:rsidRDefault="00CC6463" w:rsidP="00CC64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0586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5A7D27C9" w14:textId="2A451276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 xml:space="preserve">• Достижение доли объектов социальной инфраструктуры, находящихся в муниципальной собственности,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на территории </w:t>
      </w:r>
      <w:proofErr w:type="spellStart"/>
      <w:r w:rsidRPr="00CC058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C058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C0586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CC0586">
        <w:rPr>
          <w:rFonts w:ascii="Times New Roman" w:hAnsi="Times New Roman" w:cs="Times New Roman"/>
          <w:sz w:val="24"/>
          <w:szCs w:val="24"/>
        </w:rPr>
        <w:t>, находящихся в муниципальной собственности до 100%;</w:t>
      </w:r>
    </w:p>
    <w:p w14:paraId="0E6C41D5" w14:textId="77777777" w:rsidR="00515AC4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586">
        <w:rPr>
          <w:rFonts w:ascii="Times New Roman" w:hAnsi="Times New Roman" w:cs="Times New Roman"/>
          <w:sz w:val="24"/>
          <w:szCs w:val="24"/>
        </w:rPr>
        <w:t>• Увеличение доли граждан старше трудоспособного возраста, участвующих в деятельности объединений, групп, клубов по интересам различной направленности, от общего числа граждан старше трудоспособного возраста до 15%;</w:t>
      </w:r>
    </w:p>
    <w:p w14:paraId="6A264CDC" w14:textId="77777777" w:rsidR="00CC6463" w:rsidRPr="00CC0586" w:rsidRDefault="00515AC4" w:rsidP="00515AC4">
      <w:pPr>
        <w:spacing w:after="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  <w:r w:rsidRPr="00CC0586">
        <w:rPr>
          <w:rFonts w:ascii="Times New Roman" w:hAnsi="Times New Roman" w:cs="Times New Roman"/>
          <w:sz w:val="24"/>
          <w:szCs w:val="24"/>
        </w:rPr>
        <w:t>• Развитие системы оказания социальной поддержки и помощи отдельным категориям граждан, что приведет к сокращению семей и детей, находящихся в социально-опасном положении.</w:t>
      </w:r>
      <w:r w:rsidRPr="00CC0586">
        <w:rPr>
          <w:rFonts w:ascii="Times New Roman" w:hAnsi="Times New Roman"/>
          <w:sz w:val="8"/>
          <w:szCs w:val="8"/>
        </w:rPr>
        <w:t xml:space="preserve"> </w:t>
      </w:r>
    </w:p>
    <w:p w14:paraId="5A5F94DF" w14:textId="77777777" w:rsidR="00CC6463" w:rsidRDefault="00CC6463" w:rsidP="00CC646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A6F1DA4" w14:textId="77777777" w:rsidR="00A53B61" w:rsidRDefault="00A53B61" w:rsidP="00CA46E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05F27" w14:textId="77777777" w:rsidR="00DF0B78" w:rsidRDefault="00DF0B78" w:rsidP="00DF0B78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(СН-2)</w:t>
      </w:r>
    </w:p>
    <w:p w14:paraId="3F2F36CE" w14:textId="77777777" w:rsidR="00DF0B78" w:rsidRPr="00C81594" w:rsidRDefault="00DF0B78" w:rsidP="00DF0B78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94">
        <w:rPr>
          <w:rFonts w:ascii="Times New Roman" w:hAnsi="Times New Roman" w:cs="Times New Roman"/>
          <w:b/>
          <w:sz w:val="28"/>
          <w:szCs w:val="28"/>
        </w:rPr>
        <w:t xml:space="preserve"> «Р</w:t>
      </w:r>
      <w:r>
        <w:rPr>
          <w:rFonts w:ascii="Times New Roman" w:hAnsi="Times New Roman" w:cs="Times New Roman"/>
          <w:b/>
          <w:sz w:val="28"/>
          <w:szCs w:val="28"/>
        </w:rPr>
        <w:t>АЗВИТИЕ ЭКОНОМИЧЕСКОГО ПОТЕНЦИАЛА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11565C4C" w14:textId="77777777" w:rsidR="00DF0B78" w:rsidRPr="007601D6" w:rsidRDefault="00DF0B78" w:rsidP="00DF0B78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91F92D2" w14:textId="77777777" w:rsidR="00DF0B78" w:rsidRPr="00DF0B78" w:rsidRDefault="00DF0B78" w:rsidP="00DF0B7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B505982" w14:textId="77777777" w:rsidR="00DF0B78" w:rsidRDefault="00DF0B78" w:rsidP="00DF0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4869430" w14:textId="77777777" w:rsidR="00DF0B78" w:rsidRPr="007601D6" w:rsidRDefault="00DF0B78" w:rsidP="00DF0B78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9EFC59C" w14:textId="54296E4C" w:rsidR="00DF0B78" w:rsidRPr="00CC0586" w:rsidRDefault="00DF0B78" w:rsidP="00DF0B78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9B7FAE" w:rsidRPr="00CC0586">
        <w:rPr>
          <w:rFonts w:ascii="Times New Roman" w:hAnsi="Times New Roman" w:cs="Times New Roman"/>
          <w:b/>
          <w:sz w:val="24"/>
          <w:szCs w:val="24"/>
        </w:rPr>
        <w:t>Город Обь</w:t>
      </w:r>
      <w:r w:rsidR="0088124B" w:rsidRPr="00CC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B62">
        <w:rPr>
          <w:rFonts w:ascii="Times New Roman" w:hAnsi="Times New Roman" w:cs="Times New Roman"/>
          <w:b/>
          <w:sz w:val="24"/>
          <w:szCs w:val="24"/>
        </w:rPr>
        <w:t>–</w:t>
      </w:r>
      <w:r w:rsidR="0088124B" w:rsidRPr="00CC0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D33">
        <w:rPr>
          <w:rFonts w:ascii="Times New Roman" w:hAnsi="Times New Roman" w:cs="Times New Roman"/>
          <w:b/>
          <w:sz w:val="24"/>
          <w:szCs w:val="24"/>
        </w:rPr>
        <w:t>Город</w:t>
      </w:r>
      <w:r w:rsidR="00413B62">
        <w:rPr>
          <w:rFonts w:ascii="Times New Roman" w:hAnsi="Times New Roman" w:cs="Times New Roman"/>
          <w:b/>
          <w:sz w:val="24"/>
          <w:szCs w:val="24"/>
        </w:rPr>
        <w:t>,</w:t>
      </w:r>
      <w:r w:rsidRPr="00CC0586">
        <w:rPr>
          <w:rFonts w:ascii="Times New Roman" w:hAnsi="Times New Roman" w:cs="Times New Roman"/>
          <w:b/>
          <w:sz w:val="24"/>
          <w:szCs w:val="24"/>
        </w:rPr>
        <w:t xml:space="preserve"> открытый для инвестиций и инноваций</w:t>
      </w:r>
    </w:p>
    <w:p w14:paraId="5E7CD925" w14:textId="77777777" w:rsidR="00DF0B78" w:rsidRPr="00CC0586" w:rsidRDefault="00DF0B78" w:rsidP="00DF0B78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024D78" w:rsidRPr="00CC0586">
        <w:rPr>
          <w:rFonts w:ascii="Times New Roman" w:hAnsi="Times New Roman" w:cs="Times New Roman"/>
          <w:b/>
          <w:sz w:val="24"/>
          <w:szCs w:val="24"/>
        </w:rPr>
        <w:t>Развитие механизмов поддержки малого и среднего бизнеса</w:t>
      </w:r>
    </w:p>
    <w:p w14:paraId="76A35AB9" w14:textId="77777777" w:rsidR="00DF0B78" w:rsidRPr="00CC0586" w:rsidRDefault="00024D78" w:rsidP="00DF0B78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• Развитие современной инфраструктуры торгового и бытового обслуживания</w:t>
      </w:r>
    </w:p>
    <w:p w14:paraId="73DC55D4" w14:textId="77777777" w:rsidR="00DF0B78" w:rsidRPr="00CC0586" w:rsidRDefault="00DF0B78" w:rsidP="00DF0B7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59223" w14:textId="28F83D4A" w:rsidR="00DF0B78" w:rsidRPr="00CC0586" w:rsidRDefault="0002144A" w:rsidP="00C50D33">
      <w:pPr>
        <w:pStyle w:val="ab"/>
        <w:numPr>
          <w:ilvl w:val="1"/>
          <w:numId w:val="40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B78" w:rsidRPr="00CC0586">
        <w:rPr>
          <w:rFonts w:ascii="Times New Roman" w:hAnsi="Times New Roman" w:cs="Times New Roman"/>
          <w:b/>
          <w:sz w:val="24"/>
          <w:szCs w:val="24"/>
        </w:rPr>
        <w:t>Стратегическая программа (СП-2.1)</w:t>
      </w:r>
    </w:p>
    <w:p w14:paraId="2A5426C0" w14:textId="2BBF2076" w:rsidR="00DF0B78" w:rsidRPr="00CC0586" w:rsidRDefault="00DF0B78" w:rsidP="00DF0B7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586">
        <w:rPr>
          <w:rFonts w:ascii="Times New Roman" w:hAnsi="Times New Roman" w:cs="Times New Roman"/>
          <w:b/>
          <w:sz w:val="24"/>
          <w:szCs w:val="24"/>
        </w:rPr>
        <w:t>«</w:t>
      </w:r>
      <w:r w:rsidR="009B7FAE" w:rsidRPr="00CC0586">
        <w:rPr>
          <w:rFonts w:ascii="Times New Roman" w:hAnsi="Times New Roman" w:cs="Times New Roman"/>
          <w:b/>
          <w:sz w:val="24"/>
          <w:szCs w:val="24"/>
        </w:rPr>
        <w:t>ГОРОД ОБЬ</w:t>
      </w:r>
      <w:r w:rsidR="0088124B" w:rsidRPr="00CC0586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gramStart"/>
      <w:r w:rsidR="005D24E1">
        <w:rPr>
          <w:rFonts w:ascii="Times New Roman" w:hAnsi="Times New Roman" w:cs="Times New Roman"/>
          <w:b/>
          <w:sz w:val="24"/>
          <w:szCs w:val="24"/>
        </w:rPr>
        <w:t>ГОРОД</w:t>
      </w:r>
      <w:proofErr w:type="gramEnd"/>
      <w:r w:rsidRPr="00CC0586">
        <w:rPr>
          <w:rFonts w:ascii="Times New Roman" w:hAnsi="Times New Roman" w:cs="Times New Roman"/>
          <w:b/>
          <w:sz w:val="24"/>
          <w:szCs w:val="24"/>
        </w:rPr>
        <w:t xml:space="preserve"> ОТКРЫТЫЙ ДЛЯ ИНВЕСТИЦИЙ И ИННОВАЦИЙ»</w:t>
      </w:r>
    </w:p>
    <w:p w14:paraId="795F6C03" w14:textId="77777777" w:rsidR="00DF0B78" w:rsidRPr="00CC0586" w:rsidRDefault="00DF0B78" w:rsidP="00DF0B78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5CBFAE3E" w14:textId="77777777" w:rsidR="00DF0B78" w:rsidRPr="00CC0586" w:rsidRDefault="00DF0B78" w:rsidP="00DF0B78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0586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408C63CE" w14:textId="77777777" w:rsidR="00AB48B6" w:rsidRDefault="00AB48B6" w:rsidP="00AB4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64DDA329" w14:textId="6D4ED328" w:rsidR="00E01698" w:rsidRDefault="00E01698" w:rsidP="00AB4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698">
        <w:rPr>
          <w:rFonts w:ascii="Times New Roman" w:hAnsi="Times New Roman" w:cs="Times New Roman"/>
          <w:bCs/>
          <w:sz w:val="24"/>
          <w:szCs w:val="24"/>
        </w:rPr>
        <w:t xml:space="preserve">Программа предусматривает развитие </w:t>
      </w:r>
      <w:proofErr w:type="spellStart"/>
      <w:r w:rsidR="009B7FAE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bCs/>
          <w:sz w:val="24"/>
          <w:szCs w:val="24"/>
        </w:rPr>
        <w:t>бь</w:t>
      </w:r>
      <w:proofErr w:type="spellEnd"/>
      <w:r w:rsidRPr="00E01698">
        <w:rPr>
          <w:rFonts w:ascii="Times New Roman" w:hAnsi="Times New Roman" w:cs="Times New Roman"/>
          <w:bCs/>
          <w:sz w:val="24"/>
          <w:szCs w:val="24"/>
        </w:rPr>
        <w:t xml:space="preserve"> на базе претворения в жизнь инвестиционных проектов, предусматривающих реализацию инноваций; создания высокотехнологичных рабочих мест и формирование положительного инвестиционного имиджа </w:t>
      </w:r>
      <w:r w:rsidR="005D24E1">
        <w:rPr>
          <w:rFonts w:ascii="Times New Roman" w:hAnsi="Times New Roman" w:cs="Times New Roman"/>
          <w:bCs/>
          <w:sz w:val="24"/>
          <w:szCs w:val="24"/>
        </w:rPr>
        <w:t>города.</w:t>
      </w:r>
    </w:p>
    <w:p w14:paraId="04079CBF" w14:textId="3314FE90" w:rsidR="00953595" w:rsidRDefault="00953595" w:rsidP="00AB4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76B679" w14:textId="304329D5" w:rsidR="00953595" w:rsidRDefault="00953595" w:rsidP="00AB4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A89D1C" w14:textId="77777777" w:rsidR="00953595" w:rsidRPr="00E01698" w:rsidRDefault="00953595" w:rsidP="00AB4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A20F7" w14:textId="77777777" w:rsidR="00A32EE4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Цель</w:t>
      </w:r>
      <w:r w:rsidR="00AB48B6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(Ц-2.1)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08F801E" w14:textId="77777777" w:rsidR="00E01698" w:rsidRPr="00E01698" w:rsidRDefault="00E01698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9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азвитие реального сектора экономики за счет внедрения технологических, управленческих и маркетинговых инноваций при реализации инвестиционных проектов.</w:t>
      </w:r>
    </w:p>
    <w:p w14:paraId="5C32D750" w14:textId="77777777" w:rsidR="00A32EE4" w:rsidRPr="00AB48B6" w:rsidRDefault="00A32EE4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AFECB" w14:textId="77777777" w:rsidR="00A32EE4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AB48B6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(З-2.1)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8D6658" w14:textId="77777777" w:rsidR="00A32EE4" w:rsidRDefault="00A32EE4" w:rsidP="00A32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1D9C2B71" w14:textId="77777777" w:rsidR="00AB48B6" w:rsidRPr="00AB48B6" w:rsidRDefault="00AB48B6" w:rsidP="00A32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AB48B6" w:rsidRPr="00AB48B6" w14:paraId="7ED0E9A8" w14:textId="77777777" w:rsidTr="0061736B">
        <w:tc>
          <w:tcPr>
            <w:tcW w:w="959" w:type="dxa"/>
          </w:tcPr>
          <w:p w14:paraId="0B3B5011" w14:textId="77777777" w:rsidR="00AB48B6" w:rsidRPr="00AB48B6" w:rsidRDefault="00AB48B6" w:rsidP="00AB48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З-2</w:t>
            </w:r>
            <w:r w:rsidRPr="00AB48B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B48B6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7D7B509F" w14:textId="77777777" w:rsidR="00AB48B6" w:rsidRPr="00AB48B6" w:rsidRDefault="00AB48B6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B48B6">
              <w:rPr>
                <w:rFonts w:ascii="Times New Roman" w:hAnsi="Times New Roman" w:cs="Times New Roman"/>
              </w:rPr>
              <w:t>ривлечение инвестиций в реализацию проектов с применением инноваций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B48B6" w:rsidRPr="00AB48B6" w14:paraId="63E0C098" w14:textId="77777777" w:rsidTr="0061736B">
        <w:tc>
          <w:tcPr>
            <w:tcW w:w="959" w:type="dxa"/>
          </w:tcPr>
          <w:p w14:paraId="2FA0C2A6" w14:textId="77777777" w:rsidR="00AB48B6" w:rsidRPr="00AB48B6" w:rsidRDefault="00AB48B6" w:rsidP="00AB48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AB48B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B48B6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45583472" w14:textId="3655A4F4" w:rsidR="00AB48B6" w:rsidRPr="00AB48B6" w:rsidRDefault="00AB48B6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B48B6">
              <w:rPr>
                <w:rFonts w:ascii="Times New Roman" w:hAnsi="Times New Roman" w:cs="Times New Roman"/>
              </w:rPr>
              <w:t xml:space="preserve">овышение уровня инновационной активности хозяйствующих субъектов </w:t>
            </w:r>
            <w:r w:rsidR="005D24E1">
              <w:rPr>
                <w:rFonts w:ascii="Times New Roman" w:hAnsi="Times New Roman" w:cs="Times New Roman"/>
              </w:rPr>
              <w:t>города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049767D" w14:textId="77777777" w:rsidR="00AB48B6" w:rsidRDefault="00AB48B6" w:rsidP="00A32E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536922" w14:textId="77777777" w:rsidR="00A32EE4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3F52161" w14:textId="77777777" w:rsidR="00A32EE4" w:rsidRPr="00E06059" w:rsidRDefault="00A32EE4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32EE4" w14:paraId="6E029322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4E0E72E2" w14:textId="77777777" w:rsidR="00A32EE4" w:rsidRDefault="00A32EE4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B5A307B" w14:textId="77777777" w:rsidR="00A32EE4" w:rsidRDefault="00A32EE4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A32EE4" w14:paraId="7D8B940B" w14:textId="77777777" w:rsidTr="00200ED8">
        <w:tc>
          <w:tcPr>
            <w:tcW w:w="4785" w:type="dxa"/>
          </w:tcPr>
          <w:p w14:paraId="73D35EE2" w14:textId="77777777" w:rsidR="00A32EE4" w:rsidRPr="00E06059" w:rsidRDefault="00A32EE4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EEBF4B9" w14:textId="36B4CE7B" w:rsidR="00A32EE4" w:rsidRDefault="00AB48B6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1698">
              <w:rPr>
                <w:rFonts w:ascii="Times New Roman" w:hAnsi="Times New Roman" w:cs="Times New Roman"/>
              </w:rPr>
              <w:t>наличие на территории</w:t>
            </w:r>
            <w:r w:rsidR="005D24E1">
              <w:rPr>
                <w:rFonts w:ascii="Times New Roman" w:hAnsi="Times New Roman" w:cs="Times New Roman"/>
              </w:rPr>
              <w:t xml:space="preserve"> города</w:t>
            </w:r>
            <w:r w:rsidR="00E01698">
              <w:rPr>
                <w:rFonts w:ascii="Times New Roman" w:hAnsi="Times New Roman" w:cs="Times New Roman"/>
              </w:rPr>
              <w:t xml:space="preserve"> субъектов предпринимательской деятельности, применяющих инновации;</w:t>
            </w:r>
          </w:p>
          <w:p w14:paraId="0D1810FC" w14:textId="77777777" w:rsidR="00A32EE4" w:rsidRDefault="00AB48B6" w:rsidP="00E016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1698">
              <w:rPr>
                <w:rFonts w:ascii="Times New Roman" w:hAnsi="Times New Roman" w:cs="Times New Roman"/>
              </w:rPr>
              <w:t>наличие инвестиционных площадок и свободных земельных участков с коммерческим потенциалом.</w:t>
            </w:r>
          </w:p>
        </w:tc>
        <w:tc>
          <w:tcPr>
            <w:tcW w:w="4786" w:type="dxa"/>
          </w:tcPr>
          <w:p w14:paraId="6F505ABA" w14:textId="77777777" w:rsidR="00A32EE4" w:rsidRPr="00E06059" w:rsidRDefault="00A32EE4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8B580D6" w14:textId="77777777" w:rsidR="00A32EE4" w:rsidRDefault="00AB48B6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1698">
              <w:rPr>
                <w:rFonts w:ascii="Times New Roman" w:eastAsia="Calibri" w:hAnsi="Times New Roman" w:cs="Times New Roman"/>
              </w:rPr>
              <w:t>низкий уровень внедрения новых технологий;</w:t>
            </w:r>
          </w:p>
          <w:p w14:paraId="661C87E7" w14:textId="77777777" w:rsidR="00E01698" w:rsidRDefault="00AB48B6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1698">
              <w:rPr>
                <w:rFonts w:ascii="Times New Roman" w:eastAsia="Calibri" w:hAnsi="Times New Roman" w:cs="Times New Roman"/>
              </w:rPr>
              <w:t xml:space="preserve">недостаток у большинства местных </w:t>
            </w:r>
            <w:proofErr w:type="spellStart"/>
            <w:proofErr w:type="gramStart"/>
            <w:r w:rsidR="00E01698">
              <w:rPr>
                <w:rFonts w:ascii="Times New Roman" w:eastAsia="Calibri" w:hAnsi="Times New Roman" w:cs="Times New Roman"/>
              </w:rPr>
              <w:t>товаро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  <w:r w:rsidR="00E01698">
              <w:rPr>
                <w:rFonts w:ascii="Times New Roman" w:eastAsia="Calibri" w:hAnsi="Times New Roman" w:cs="Times New Roman"/>
              </w:rPr>
              <w:t>пр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="00E01698">
              <w:rPr>
                <w:rFonts w:ascii="Times New Roman" w:eastAsia="Calibri" w:hAnsi="Times New Roman" w:cs="Times New Roman"/>
              </w:rPr>
              <w:t>изводителей</w:t>
            </w:r>
            <w:proofErr w:type="gramEnd"/>
            <w:r w:rsidR="00E01698">
              <w:rPr>
                <w:rFonts w:ascii="Times New Roman" w:eastAsia="Calibri" w:hAnsi="Times New Roman" w:cs="Times New Roman"/>
              </w:rPr>
              <w:t xml:space="preserve"> собственных средств для внедрения инноваций;</w:t>
            </w:r>
          </w:p>
          <w:p w14:paraId="6F9693FD" w14:textId="51620E1D" w:rsidR="00E01698" w:rsidRDefault="00AB48B6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1698">
              <w:rPr>
                <w:rFonts w:ascii="Times New Roman" w:eastAsia="Calibri" w:hAnsi="Times New Roman" w:cs="Times New Roman"/>
              </w:rPr>
              <w:t>недостаточный для внедрения инновационных технологий уровень образования и квалификации трудовых ресурсов;</w:t>
            </w:r>
          </w:p>
          <w:p w14:paraId="7EB84066" w14:textId="39C448AD" w:rsidR="0098406B" w:rsidRDefault="00AB48B6" w:rsidP="005D2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01698">
              <w:rPr>
                <w:rFonts w:ascii="Times New Roman" w:eastAsia="Calibri" w:hAnsi="Times New Roman" w:cs="Times New Roman"/>
              </w:rPr>
              <w:t>большинство субъектов малого и среднего предпринимательства относятся к категории неэффективных и не готовы к внедрению инноваций (менталитет, финансовые средства).</w:t>
            </w:r>
          </w:p>
        </w:tc>
      </w:tr>
      <w:tr w:rsidR="00A32EE4" w14:paraId="4FBEE0EC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6EBB6819" w14:textId="77777777" w:rsidR="00A32EE4" w:rsidRDefault="00A32EE4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6957BE6" w14:textId="77777777" w:rsidR="00A32EE4" w:rsidRDefault="00A32EE4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A32EE4" w14:paraId="1759B9CE" w14:textId="77777777" w:rsidTr="00200ED8">
        <w:tc>
          <w:tcPr>
            <w:tcW w:w="4785" w:type="dxa"/>
          </w:tcPr>
          <w:p w14:paraId="68C7AAAE" w14:textId="77777777" w:rsidR="00A32EE4" w:rsidRPr="00E06059" w:rsidRDefault="00A32EE4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4EEBB318" w14:textId="77777777" w:rsidR="00A32EE4" w:rsidRPr="00714376" w:rsidRDefault="00AB48B6" w:rsidP="005B61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01698">
              <w:rPr>
                <w:rFonts w:ascii="Times New Roman" w:hAnsi="Times New Roman" w:cs="Times New Roman"/>
              </w:rPr>
              <w:t xml:space="preserve">поддержка инвестиционных проектов с </w:t>
            </w:r>
            <w:proofErr w:type="spellStart"/>
            <w:proofErr w:type="gramStart"/>
            <w:r w:rsidR="00E01698">
              <w:rPr>
                <w:rFonts w:ascii="Times New Roman" w:hAnsi="Times New Roman" w:cs="Times New Roman"/>
              </w:rPr>
              <w:t>внед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E01698">
              <w:rPr>
                <w:rFonts w:ascii="Times New Roman" w:hAnsi="Times New Roman" w:cs="Times New Roman"/>
              </w:rPr>
              <w:t>рения</w:t>
            </w:r>
            <w:proofErr w:type="gramEnd"/>
            <w:r w:rsidR="00E01698">
              <w:rPr>
                <w:rFonts w:ascii="Times New Roman" w:hAnsi="Times New Roman" w:cs="Times New Roman"/>
              </w:rPr>
              <w:t xml:space="preserve"> инноваций, нуждающихся в </w:t>
            </w:r>
            <w:proofErr w:type="spellStart"/>
            <w:r w:rsidR="00E01698">
              <w:rPr>
                <w:rFonts w:ascii="Times New Roman" w:hAnsi="Times New Roman" w:cs="Times New Roman"/>
              </w:rPr>
              <w:t>финансиро</w:t>
            </w:r>
            <w:r>
              <w:rPr>
                <w:rFonts w:ascii="Times New Roman" w:hAnsi="Times New Roman" w:cs="Times New Roman"/>
              </w:rPr>
              <w:t>-</w:t>
            </w:r>
            <w:r w:rsidR="00E01698">
              <w:rPr>
                <w:rFonts w:ascii="Times New Roman" w:hAnsi="Times New Roman" w:cs="Times New Roman"/>
              </w:rPr>
              <w:t>вании</w:t>
            </w:r>
            <w:proofErr w:type="spellEnd"/>
            <w:r w:rsidR="005B6166">
              <w:rPr>
                <w:rFonts w:ascii="Times New Roman" w:hAnsi="Times New Roman" w:cs="Times New Roman"/>
              </w:rPr>
              <w:t>, со стороны государства.</w:t>
            </w:r>
          </w:p>
        </w:tc>
        <w:tc>
          <w:tcPr>
            <w:tcW w:w="4786" w:type="dxa"/>
          </w:tcPr>
          <w:p w14:paraId="43429069" w14:textId="77777777" w:rsidR="00A32EE4" w:rsidRPr="00E06059" w:rsidRDefault="00A32EE4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BAAED2D" w14:textId="77777777" w:rsidR="00A32EE4" w:rsidRPr="00714376" w:rsidRDefault="00AB48B6" w:rsidP="005B61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B6166">
              <w:rPr>
                <w:rFonts w:ascii="Times New Roman" w:hAnsi="Times New Roman" w:cs="Times New Roman"/>
              </w:rPr>
              <w:t>возможность снижения поддержки со стороны федеральных и региональных органов государственной власти в реализацию инвестиционных проектов, в том числе с внедрением инноваций.</w:t>
            </w:r>
          </w:p>
        </w:tc>
      </w:tr>
    </w:tbl>
    <w:p w14:paraId="289940A2" w14:textId="77777777" w:rsidR="00253339" w:rsidRDefault="00253339" w:rsidP="00A32E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886CBB" w14:textId="77777777" w:rsidR="00A32EE4" w:rsidRPr="00E06059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8B6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7FC00CA2" w14:textId="77777777" w:rsidR="00710B16" w:rsidRPr="00951265" w:rsidRDefault="00AB48B6" w:rsidP="0095126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710B16" w:rsidRPr="00951265">
        <w:rPr>
          <w:rFonts w:ascii="Times New Roman" w:hAnsi="Times New Roman" w:cs="Times New Roman"/>
          <w:sz w:val="24"/>
          <w:szCs w:val="24"/>
        </w:rPr>
        <w:t xml:space="preserve"> Муниципальная программа «Муниципальная поддержка инвестиционной деятельнос</w:t>
      </w:r>
      <w:r w:rsidR="009B7FAE" w:rsidRPr="00951265">
        <w:rPr>
          <w:rFonts w:ascii="Times New Roman" w:hAnsi="Times New Roman" w:cs="Times New Roman"/>
          <w:sz w:val="24"/>
          <w:szCs w:val="24"/>
        </w:rPr>
        <w:t>ти на территории города Обь</w:t>
      </w:r>
      <w:r w:rsidR="00710B16" w:rsidRPr="00951265">
        <w:rPr>
          <w:rFonts w:ascii="Times New Roman" w:hAnsi="Times New Roman" w:cs="Times New Roman"/>
          <w:sz w:val="24"/>
          <w:szCs w:val="24"/>
        </w:rPr>
        <w:t xml:space="preserve"> Новосибирской области на 2018-2022 годы»;</w:t>
      </w:r>
    </w:p>
    <w:p w14:paraId="05B1A6BB" w14:textId="77777777" w:rsidR="00710B16" w:rsidRPr="0039170C" w:rsidRDefault="00AB48B6" w:rsidP="0095126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710B16" w:rsidRPr="00951265">
        <w:rPr>
          <w:rFonts w:ascii="Times New Roman" w:hAnsi="Times New Roman" w:cs="Times New Roman"/>
          <w:sz w:val="24"/>
          <w:szCs w:val="24"/>
        </w:rPr>
        <w:t xml:space="preserve"> Муниципальная программа «Развитие малого и среднего предп</w:t>
      </w:r>
      <w:r w:rsidR="009B7FAE" w:rsidRPr="00951265">
        <w:rPr>
          <w:rFonts w:ascii="Times New Roman" w:hAnsi="Times New Roman" w:cs="Times New Roman"/>
          <w:sz w:val="24"/>
          <w:szCs w:val="24"/>
        </w:rPr>
        <w:t>ринимательства в городе Обь</w:t>
      </w:r>
      <w:r w:rsidR="00710B16" w:rsidRPr="00951265">
        <w:rPr>
          <w:rFonts w:ascii="Times New Roman" w:hAnsi="Times New Roman" w:cs="Times New Roman"/>
          <w:sz w:val="24"/>
          <w:szCs w:val="24"/>
        </w:rPr>
        <w:t xml:space="preserve"> на 2018 — 2022 годы»;</w:t>
      </w:r>
    </w:p>
    <w:p w14:paraId="0B55FB6D" w14:textId="77777777" w:rsidR="00710B16" w:rsidRPr="00311FB2" w:rsidRDefault="00AB48B6" w:rsidP="00710B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A32EE4">
        <w:rPr>
          <w:rFonts w:ascii="Times New Roman" w:hAnsi="Times New Roman" w:cs="Times New Roman"/>
          <w:sz w:val="24"/>
          <w:szCs w:val="24"/>
        </w:rPr>
        <w:t xml:space="preserve"> </w:t>
      </w:r>
      <w:r w:rsidR="00710B16">
        <w:rPr>
          <w:rFonts w:ascii="Times New Roman" w:hAnsi="Times New Roman" w:cs="Times New Roman"/>
          <w:sz w:val="24"/>
          <w:szCs w:val="24"/>
        </w:rPr>
        <w:t xml:space="preserve">Государственная программа Новосибирской области </w:t>
      </w:r>
      <w:r w:rsidR="00710B16" w:rsidRPr="00311FB2">
        <w:rPr>
          <w:rFonts w:ascii="Times New Roman" w:hAnsi="Times New Roman" w:cs="Times New Roman"/>
          <w:sz w:val="24"/>
          <w:szCs w:val="24"/>
        </w:rPr>
        <w:t>«Развитие субъектов малого и среднего предпринимательства в Новосибирской области на 2017-2022 годы»</w:t>
      </w:r>
      <w:r w:rsidR="00710B16">
        <w:rPr>
          <w:rFonts w:ascii="Times New Roman" w:hAnsi="Times New Roman" w:cs="Times New Roman"/>
          <w:sz w:val="24"/>
          <w:szCs w:val="24"/>
        </w:rPr>
        <w:t>;</w:t>
      </w:r>
    </w:p>
    <w:p w14:paraId="7C9B2D81" w14:textId="3A24DC08" w:rsidR="00A32EE4" w:rsidRDefault="00710B16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</w:t>
      </w:r>
      <w:r>
        <w:rPr>
          <w:rFonts w:ascii="Times New Roman" w:hAnsi="Times New Roman" w:cs="Times New Roman"/>
          <w:sz w:val="24"/>
          <w:szCs w:val="24"/>
        </w:rPr>
        <w:t xml:space="preserve">асти» и «Стимулирование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</w:t>
      </w:r>
      <w:r w:rsidRPr="00B668B0">
        <w:rPr>
          <w:rFonts w:ascii="Times New Roman" w:hAnsi="Times New Roman" w:cs="Times New Roman"/>
          <w:sz w:val="24"/>
          <w:szCs w:val="24"/>
        </w:rPr>
        <w:t>циионной</w:t>
      </w:r>
      <w:proofErr w:type="spellEnd"/>
      <w:r w:rsidRPr="00B668B0">
        <w:rPr>
          <w:rFonts w:ascii="Times New Roman" w:hAnsi="Times New Roman" w:cs="Times New Roman"/>
          <w:sz w:val="24"/>
          <w:szCs w:val="24"/>
        </w:rPr>
        <w:t xml:space="preserve"> активности в Новосибирской области»);</w:t>
      </w:r>
    </w:p>
    <w:p w14:paraId="682DB4CF" w14:textId="77777777" w:rsidR="00710B16" w:rsidRDefault="00710B16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</w:t>
      </w:r>
      <w:r w:rsidRPr="00B668B0">
        <w:rPr>
          <w:rFonts w:ascii="Times New Roman" w:hAnsi="Times New Roman" w:cs="Times New Roman"/>
          <w:sz w:val="24"/>
          <w:szCs w:val="24"/>
        </w:rPr>
        <w:t>Развитие промышленности и повышение ее конкурентоспособности в Новосибирской области»;</w:t>
      </w:r>
    </w:p>
    <w:p w14:paraId="3C7E4849" w14:textId="77777777" w:rsidR="00710B16" w:rsidRDefault="00710B16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</w:t>
      </w:r>
      <w:r w:rsidR="0088124B" w:rsidRPr="00B668B0">
        <w:rPr>
          <w:rFonts w:ascii="Times New Roman" w:hAnsi="Times New Roman" w:cs="Times New Roman"/>
          <w:sz w:val="24"/>
          <w:szCs w:val="24"/>
        </w:rPr>
        <w:t>Развитие инфраструктуры информационного общества Новосибирской области»;</w:t>
      </w:r>
    </w:p>
    <w:p w14:paraId="53A7DF40" w14:textId="77777777" w:rsidR="0088124B" w:rsidRDefault="0088124B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«Развитие сельского хо</w:t>
      </w:r>
      <w:r>
        <w:rPr>
          <w:rFonts w:ascii="Times New Roman" w:hAnsi="Times New Roman" w:cs="Times New Roman"/>
          <w:sz w:val="24"/>
          <w:szCs w:val="24"/>
        </w:rPr>
        <w:t>зяйства и регулирование рын</w:t>
      </w:r>
      <w:r w:rsidRPr="00B668B0">
        <w:rPr>
          <w:rFonts w:ascii="Times New Roman" w:hAnsi="Times New Roman" w:cs="Times New Roman"/>
          <w:sz w:val="24"/>
          <w:szCs w:val="24"/>
        </w:rPr>
        <w:t>ков сельскохозяйственной продукции, сырья и продовол</w:t>
      </w:r>
      <w:r>
        <w:rPr>
          <w:rFonts w:ascii="Times New Roman" w:hAnsi="Times New Roman" w:cs="Times New Roman"/>
          <w:sz w:val="24"/>
          <w:szCs w:val="24"/>
        </w:rPr>
        <w:t>ьствия в Новосибирской области».</w:t>
      </w:r>
    </w:p>
    <w:p w14:paraId="6A2C8612" w14:textId="56541AC5" w:rsidR="00AB48B6" w:rsidRDefault="00AB48B6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3DE11" w14:textId="0ABB1E9A" w:rsidR="0002144A" w:rsidRDefault="0002144A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1A720" w14:textId="77777777" w:rsidR="0002144A" w:rsidRDefault="0002144A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048FD" w14:textId="77777777" w:rsidR="00A32EE4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9CF3B0" w14:textId="77777777" w:rsidR="00A32EE4" w:rsidRPr="008F1E2D" w:rsidRDefault="00A32EE4" w:rsidP="00A32E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7E3DA8B6" w14:textId="04DFD5F7" w:rsidR="00A32EE4" w:rsidRDefault="00AB48B6" w:rsidP="00A32E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A32EE4">
        <w:rPr>
          <w:rFonts w:ascii="Times New Roman" w:hAnsi="Times New Roman" w:cs="Times New Roman"/>
          <w:sz w:val="24"/>
          <w:szCs w:val="24"/>
        </w:rPr>
        <w:t xml:space="preserve"> </w:t>
      </w:r>
      <w:r w:rsidR="005B6166">
        <w:rPr>
          <w:rFonts w:ascii="Times New Roman" w:hAnsi="Times New Roman" w:cs="Times New Roman"/>
          <w:sz w:val="24"/>
          <w:szCs w:val="24"/>
        </w:rPr>
        <w:t>информирование об инвестиционных возможностях город</w:t>
      </w:r>
      <w:r w:rsidR="005D24E1">
        <w:rPr>
          <w:rFonts w:ascii="Times New Roman" w:hAnsi="Times New Roman" w:cs="Times New Roman"/>
          <w:sz w:val="24"/>
          <w:szCs w:val="24"/>
        </w:rPr>
        <w:t>а</w:t>
      </w:r>
      <w:r w:rsidR="005B6166">
        <w:rPr>
          <w:rFonts w:ascii="Times New Roman" w:hAnsi="Times New Roman" w:cs="Times New Roman"/>
          <w:sz w:val="24"/>
          <w:szCs w:val="24"/>
        </w:rPr>
        <w:t xml:space="preserve"> и результатах работы инвесторов через официальный сайт;</w:t>
      </w:r>
    </w:p>
    <w:p w14:paraId="1E7E3F09" w14:textId="77777777" w:rsidR="005B6166" w:rsidRDefault="00AB48B6" w:rsidP="00A32E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B6166">
        <w:rPr>
          <w:rFonts w:ascii="Times New Roman" w:hAnsi="Times New Roman" w:cs="Times New Roman"/>
          <w:sz w:val="24"/>
          <w:szCs w:val="24"/>
        </w:rPr>
        <w:t xml:space="preserve"> заключение инвестиционных соглашений, в том числе соглашений муниципально-частного партнерства, концессионных соглашений;</w:t>
      </w:r>
    </w:p>
    <w:p w14:paraId="6C450BEA" w14:textId="7736F95A" w:rsidR="005B6166" w:rsidRDefault="00AB48B6" w:rsidP="00A32E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B6166">
        <w:rPr>
          <w:rFonts w:ascii="Times New Roman" w:hAnsi="Times New Roman" w:cs="Times New Roman"/>
          <w:sz w:val="24"/>
          <w:szCs w:val="24"/>
        </w:rPr>
        <w:t xml:space="preserve"> формирование инвестиционных проектов под существующие инвестиционные площадки в соответствии с приоритетами города;</w:t>
      </w:r>
    </w:p>
    <w:p w14:paraId="2FE7136F" w14:textId="5F19CBFE" w:rsidR="005B6166" w:rsidRDefault="00AB48B6" w:rsidP="00A32E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B6166">
        <w:rPr>
          <w:rFonts w:ascii="Times New Roman" w:hAnsi="Times New Roman" w:cs="Times New Roman"/>
          <w:sz w:val="24"/>
          <w:szCs w:val="24"/>
        </w:rPr>
        <w:t xml:space="preserve"> реализация на террит</w:t>
      </w:r>
      <w:r w:rsidR="009B7FAE">
        <w:rPr>
          <w:rFonts w:ascii="Times New Roman" w:hAnsi="Times New Roman" w:cs="Times New Roman"/>
          <w:sz w:val="24"/>
          <w:szCs w:val="24"/>
        </w:rPr>
        <w:t xml:space="preserve">ории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="005B6166">
        <w:rPr>
          <w:rFonts w:ascii="Times New Roman" w:hAnsi="Times New Roman" w:cs="Times New Roman"/>
          <w:sz w:val="24"/>
          <w:szCs w:val="24"/>
        </w:rPr>
        <w:t xml:space="preserve"> инвестиционных проектов, предусматривающих внедрение инноваций, обеспечивающих качественны</w:t>
      </w:r>
      <w:r>
        <w:rPr>
          <w:rFonts w:ascii="Times New Roman" w:hAnsi="Times New Roman" w:cs="Times New Roman"/>
          <w:sz w:val="24"/>
          <w:szCs w:val="24"/>
        </w:rPr>
        <w:t xml:space="preserve">й рост эффективности процессов (см. </w:t>
      </w:r>
      <w:r w:rsidR="0088124B" w:rsidRPr="0088124B">
        <w:rPr>
          <w:rFonts w:ascii="Times New Roman" w:hAnsi="Times New Roman" w:cs="Times New Roman"/>
          <w:sz w:val="24"/>
          <w:szCs w:val="24"/>
        </w:rPr>
        <w:t>П</w:t>
      </w:r>
      <w:r w:rsidRPr="0088124B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281BB0">
        <w:rPr>
          <w:rFonts w:ascii="Times New Roman" w:hAnsi="Times New Roman" w:cs="Times New Roman"/>
          <w:sz w:val="24"/>
          <w:szCs w:val="24"/>
        </w:rPr>
        <w:t>№</w:t>
      </w:r>
      <w:r w:rsidRPr="0088124B">
        <w:rPr>
          <w:rFonts w:ascii="Times New Roman" w:hAnsi="Times New Roman" w:cs="Times New Roman"/>
          <w:sz w:val="24"/>
          <w:szCs w:val="24"/>
        </w:rPr>
        <w:t>1.).</w:t>
      </w:r>
    </w:p>
    <w:p w14:paraId="4EE153E1" w14:textId="77777777" w:rsidR="00A32EE4" w:rsidRPr="00AB48B6" w:rsidRDefault="00A32EE4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BAE50" w14:textId="77777777" w:rsidR="00A32EE4" w:rsidRPr="008F1E2D" w:rsidRDefault="00A32EE4" w:rsidP="00AB48B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93B0928" w14:textId="77777777" w:rsidR="00AB48B6" w:rsidRPr="00AB48B6" w:rsidRDefault="00AB48B6" w:rsidP="00A32EE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8DB120F" w14:textId="0A9226E0" w:rsidR="005B6166" w:rsidRPr="005B6166" w:rsidRDefault="005B6166" w:rsidP="00A32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объема инвестиций в модернизацию экономики, увеличение количества высокотехнологичных рабочих мест в организациях </w:t>
      </w:r>
      <w:r w:rsidR="005D24E1">
        <w:rPr>
          <w:rFonts w:ascii="Times New Roman" w:hAnsi="Times New Roman" w:cs="Times New Roman"/>
          <w:sz w:val="24"/>
          <w:szCs w:val="24"/>
        </w:rPr>
        <w:t>город</w:t>
      </w:r>
      <w:r>
        <w:rPr>
          <w:rFonts w:ascii="Times New Roman" w:hAnsi="Times New Roman" w:cs="Times New Roman"/>
          <w:sz w:val="24"/>
          <w:szCs w:val="24"/>
        </w:rPr>
        <w:t>а.</w:t>
      </w:r>
    </w:p>
    <w:p w14:paraId="69A8045A" w14:textId="1935628D" w:rsidR="00CA46ED" w:rsidRDefault="00CA46ED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E70F9" w14:textId="77777777" w:rsidR="005D24E1" w:rsidRDefault="005D24E1" w:rsidP="00A32E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AE7CF" w14:textId="77777777" w:rsidR="00864C1C" w:rsidRPr="00DF0B78" w:rsidRDefault="00864C1C" w:rsidP="00864C1C">
      <w:pPr>
        <w:pStyle w:val="ab"/>
        <w:numPr>
          <w:ilvl w:val="1"/>
          <w:numId w:val="40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B78">
        <w:rPr>
          <w:rFonts w:ascii="Times New Roman" w:hAnsi="Times New Roman" w:cs="Times New Roman"/>
          <w:b/>
          <w:sz w:val="24"/>
          <w:szCs w:val="24"/>
        </w:rPr>
        <w:t>Стратегическая 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(СП-2.2</w:t>
      </w:r>
      <w:r w:rsidRPr="00DF0B78">
        <w:rPr>
          <w:rFonts w:ascii="Times New Roman" w:hAnsi="Times New Roman" w:cs="Times New Roman"/>
          <w:b/>
          <w:sz w:val="24"/>
          <w:szCs w:val="24"/>
        </w:rPr>
        <w:t>)</w:t>
      </w:r>
    </w:p>
    <w:p w14:paraId="38DBD9C6" w14:textId="77777777" w:rsidR="00864C1C" w:rsidRPr="00951265" w:rsidRDefault="00864C1C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</w:t>
      </w:r>
      <w:r w:rsidR="00024D78" w:rsidRPr="00951265">
        <w:rPr>
          <w:rFonts w:ascii="Times New Roman" w:hAnsi="Times New Roman" w:cs="Times New Roman"/>
          <w:b/>
          <w:sz w:val="24"/>
          <w:szCs w:val="24"/>
        </w:rPr>
        <w:t>РАЗВИТИЕ МЕХАНИЗМОВ ПОДДЕРЖКИ МАЛОГО И СРЕДНЕГО БИЗНЕСА</w:t>
      </w:r>
      <w:r w:rsidRPr="00951265">
        <w:rPr>
          <w:rFonts w:ascii="Times New Roman" w:hAnsi="Times New Roman" w:cs="Times New Roman"/>
          <w:b/>
          <w:sz w:val="24"/>
          <w:szCs w:val="24"/>
        </w:rPr>
        <w:t>»</w:t>
      </w:r>
    </w:p>
    <w:p w14:paraId="653E5825" w14:textId="77777777" w:rsidR="00864C1C" w:rsidRPr="007601D6" w:rsidRDefault="00864C1C" w:rsidP="00864C1C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23C86DC4" w14:textId="77777777" w:rsidR="00864C1C" w:rsidRPr="0086796C" w:rsidRDefault="00864C1C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5B27C860" w14:textId="77777777" w:rsidR="00864C1C" w:rsidRDefault="00864C1C" w:rsidP="00864C1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03EF25A" w14:textId="0A60DFFF" w:rsidR="00EB2B1E" w:rsidRPr="00EB2B1E" w:rsidRDefault="00EB2B1E" w:rsidP="00864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B1E">
        <w:rPr>
          <w:rFonts w:ascii="Times New Roman" w:hAnsi="Times New Roman" w:cs="Times New Roman"/>
          <w:sz w:val="24"/>
          <w:szCs w:val="24"/>
        </w:rPr>
        <w:t xml:space="preserve">Программа предполагает развитие сферы малого и среднего бизнеса на основе приоритетов, определенных исходя из сложившейся социально-экономической ситуации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B7FA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EB2B1E">
        <w:rPr>
          <w:rFonts w:ascii="Times New Roman" w:hAnsi="Times New Roman" w:cs="Times New Roman"/>
          <w:sz w:val="24"/>
          <w:szCs w:val="24"/>
        </w:rPr>
        <w:t xml:space="preserve"> и ориентированных на получение максимального эффекта при имеющихся ограниченных ресурсах.</w:t>
      </w:r>
    </w:p>
    <w:p w14:paraId="29E43A9E" w14:textId="77777777" w:rsidR="00EB2B1E" w:rsidRPr="00EB2B1E" w:rsidRDefault="00EB2B1E" w:rsidP="00EB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B1E">
        <w:rPr>
          <w:rFonts w:ascii="Times New Roman" w:hAnsi="Times New Roman" w:cs="Times New Roman"/>
          <w:sz w:val="24"/>
          <w:szCs w:val="24"/>
        </w:rPr>
        <w:t xml:space="preserve">Программа включает комплекс взаимоувязанных мероприятий, определенных исходя из цели и задач Программы. </w:t>
      </w:r>
    </w:p>
    <w:p w14:paraId="33A983A9" w14:textId="1B52A137" w:rsidR="00EB2B1E" w:rsidRPr="00EB2B1E" w:rsidRDefault="00EB2B1E" w:rsidP="00EB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B1E">
        <w:rPr>
          <w:rFonts w:ascii="Times New Roman" w:hAnsi="Times New Roman" w:cs="Times New Roman"/>
          <w:sz w:val="24"/>
          <w:szCs w:val="24"/>
        </w:rPr>
        <w:t xml:space="preserve">Выполнение программы обеспечит выработку и реализацию системного подхода к предоставлению поддержки субъектам малого и среднего предпринимательства в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EB2B1E">
        <w:rPr>
          <w:rFonts w:ascii="Times New Roman" w:hAnsi="Times New Roman" w:cs="Times New Roman"/>
          <w:sz w:val="24"/>
          <w:szCs w:val="24"/>
        </w:rPr>
        <w:t xml:space="preserve">, совершенствование механизмов поддержки субъектов малого и среднего предпринимательства, развитие инфраструктуры поддержки субъектов малого и среднего предпринимательства в </w:t>
      </w:r>
      <w:r w:rsidR="005D24E1">
        <w:rPr>
          <w:rFonts w:ascii="Times New Roman" w:hAnsi="Times New Roman" w:cs="Times New Roman"/>
          <w:sz w:val="24"/>
          <w:szCs w:val="24"/>
        </w:rPr>
        <w:t>городе Обь</w:t>
      </w:r>
      <w:r w:rsidRPr="00EB2B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2CB015" w14:textId="77777777" w:rsidR="00E53910" w:rsidRPr="00864C1C" w:rsidRDefault="00E53910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6BC643" w14:textId="77777777" w:rsidR="00E53910" w:rsidRPr="0086796C" w:rsidRDefault="00E53910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864C1C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(Ц-2.2)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BA1A765" w14:textId="0D795831" w:rsidR="00E53910" w:rsidRPr="0086796C" w:rsidRDefault="00E53910" w:rsidP="00E53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EB2B1E">
        <w:rPr>
          <w:rFonts w:ascii="Times New Roman" w:hAnsi="Times New Roman" w:cs="Times New Roman"/>
          <w:sz w:val="24"/>
          <w:szCs w:val="24"/>
        </w:rPr>
        <w:t xml:space="preserve">условий для устойчивого развития малого и среднего бизнеса </w:t>
      </w:r>
      <w:r w:rsidR="005D24E1">
        <w:rPr>
          <w:rFonts w:ascii="Times New Roman" w:hAnsi="Times New Roman" w:cs="Times New Roman"/>
          <w:sz w:val="24"/>
          <w:szCs w:val="24"/>
        </w:rPr>
        <w:t xml:space="preserve">города Оби </w:t>
      </w:r>
      <w:r w:rsidR="00EB2B1E">
        <w:rPr>
          <w:rFonts w:ascii="Times New Roman" w:hAnsi="Times New Roman" w:cs="Times New Roman"/>
          <w:sz w:val="24"/>
          <w:szCs w:val="24"/>
        </w:rPr>
        <w:t xml:space="preserve">и обеспечения социально-экономического развития территории. </w:t>
      </w:r>
    </w:p>
    <w:p w14:paraId="139FAA3B" w14:textId="77777777" w:rsidR="00E53910" w:rsidRPr="00864C1C" w:rsidRDefault="00E53910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2596B" w14:textId="77777777" w:rsidR="00E53910" w:rsidRDefault="00E53910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864C1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(З-2.2)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53D62B8" w14:textId="77777777" w:rsidR="00E53910" w:rsidRDefault="00E53910" w:rsidP="00E53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5F0108A1" w14:textId="77777777" w:rsidR="00864C1C" w:rsidRPr="00864C1C" w:rsidRDefault="00864C1C" w:rsidP="00E53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864C1C" w:rsidRPr="00AB48B6" w14:paraId="0A683A4B" w14:textId="77777777" w:rsidTr="0061736B">
        <w:tc>
          <w:tcPr>
            <w:tcW w:w="959" w:type="dxa"/>
          </w:tcPr>
          <w:p w14:paraId="45B4F5E2" w14:textId="77777777" w:rsidR="00864C1C" w:rsidRPr="00AB48B6" w:rsidRDefault="00864C1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З-2</w:t>
            </w:r>
            <w:r w:rsidRPr="00AB48B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AB48B6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4A49C06F" w14:textId="77777777" w:rsidR="00864C1C" w:rsidRPr="00AB48B6" w:rsidRDefault="00864C1C" w:rsidP="00864C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Со</w:t>
            </w:r>
            <w:r w:rsidRPr="00864C1C">
              <w:rPr>
                <w:rFonts w:ascii="Times New Roman" w:hAnsi="Times New Roman" w:cs="Times New Roman"/>
                <w:spacing w:val="2"/>
              </w:rPr>
              <w:t xml:space="preserve">вершенствование механизмов поддержки субъектов малого и среднего </w:t>
            </w:r>
            <w:proofErr w:type="spellStart"/>
            <w:proofErr w:type="gramStart"/>
            <w:r w:rsidRPr="00864C1C">
              <w:rPr>
                <w:rFonts w:ascii="Times New Roman" w:hAnsi="Times New Roman" w:cs="Times New Roman"/>
                <w:spacing w:val="2"/>
              </w:rPr>
              <w:t>предпри</w:t>
            </w:r>
            <w:r>
              <w:rPr>
                <w:rFonts w:ascii="Times New Roman" w:hAnsi="Times New Roman" w:cs="Times New Roman"/>
                <w:spacing w:val="2"/>
              </w:rPr>
              <w:t>-</w:t>
            </w:r>
            <w:r w:rsidRPr="00864C1C">
              <w:rPr>
                <w:rFonts w:ascii="Times New Roman" w:hAnsi="Times New Roman" w:cs="Times New Roman"/>
                <w:spacing w:val="2"/>
              </w:rPr>
              <w:t>нимательства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864C1C" w:rsidRPr="00AB48B6" w14:paraId="3561635A" w14:textId="77777777" w:rsidTr="0061736B">
        <w:tc>
          <w:tcPr>
            <w:tcW w:w="959" w:type="dxa"/>
          </w:tcPr>
          <w:p w14:paraId="5B910C29" w14:textId="77777777" w:rsidR="00864C1C" w:rsidRPr="00AB48B6" w:rsidRDefault="00864C1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B48B6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AB48B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AB48B6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668C7495" w14:textId="73824A6D" w:rsidR="00864C1C" w:rsidRPr="00AB48B6" w:rsidRDefault="00864C1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Р</w:t>
            </w:r>
            <w:r w:rsidRPr="00864C1C">
              <w:rPr>
                <w:rFonts w:ascii="Times New Roman" w:hAnsi="Times New Roman" w:cs="Times New Roman"/>
                <w:spacing w:val="2"/>
              </w:rPr>
              <w:t xml:space="preserve">азвитие инфраструктуры поддержки субъектов малого и среднего </w:t>
            </w:r>
            <w:proofErr w:type="spellStart"/>
            <w:proofErr w:type="gramStart"/>
            <w:r w:rsidRPr="00864C1C">
              <w:rPr>
                <w:rFonts w:ascii="Times New Roman" w:hAnsi="Times New Roman" w:cs="Times New Roman"/>
                <w:spacing w:val="2"/>
              </w:rPr>
              <w:t>предпринима-тельства</w:t>
            </w:r>
            <w:proofErr w:type="spellEnd"/>
            <w:proofErr w:type="gramEnd"/>
            <w:r w:rsidRPr="00864C1C">
              <w:rPr>
                <w:rFonts w:ascii="Times New Roman" w:hAnsi="Times New Roman" w:cs="Times New Roman"/>
                <w:spacing w:val="2"/>
              </w:rPr>
              <w:t xml:space="preserve"> в </w:t>
            </w:r>
            <w:r w:rsidR="005D24E1">
              <w:rPr>
                <w:rFonts w:ascii="Times New Roman" w:hAnsi="Times New Roman" w:cs="Times New Roman"/>
                <w:spacing w:val="2"/>
              </w:rPr>
              <w:t>городе</w:t>
            </w:r>
            <w:r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864C1C" w:rsidRPr="00AB48B6" w14:paraId="15AE4490" w14:textId="77777777" w:rsidTr="0061736B">
        <w:tc>
          <w:tcPr>
            <w:tcW w:w="959" w:type="dxa"/>
          </w:tcPr>
          <w:p w14:paraId="742D4AC2" w14:textId="77777777" w:rsidR="00864C1C" w:rsidRPr="00AB48B6" w:rsidRDefault="00864C1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З-2.2.3.</w:t>
            </w:r>
          </w:p>
        </w:tc>
        <w:tc>
          <w:tcPr>
            <w:tcW w:w="8612" w:type="dxa"/>
          </w:tcPr>
          <w:p w14:paraId="0899F73B" w14:textId="77777777" w:rsidR="00864C1C" w:rsidRPr="00AB48B6" w:rsidRDefault="00864C1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П</w:t>
            </w:r>
            <w:r w:rsidRPr="00864C1C">
              <w:rPr>
                <w:rFonts w:ascii="Times New Roman" w:hAnsi="Times New Roman" w:cs="Times New Roman"/>
                <w:spacing w:val="2"/>
              </w:rPr>
              <w:t>ропаганда и популяризация предпринимательской деятельности</w:t>
            </w:r>
            <w:r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</w:tbl>
    <w:p w14:paraId="59890FA5" w14:textId="77777777" w:rsidR="00864C1C" w:rsidRDefault="00864C1C" w:rsidP="00EB2B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2A03C8" w14:textId="77777777" w:rsidR="00E53910" w:rsidRDefault="00E53910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8DFFD80" w14:textId="77777777" w:rsidR="00E53910" w:rsidRPr="00E06059" w:rsidRDefault="00E53910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3910" w14:paraId="15C97D01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040CFC6F" w14:textId="77777777" w:rsidR="00E53910" w:rsidRDefault="00E53910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013CD524" w14:textId="77777777" w:rsidR="00E53910" w:rsidRDefault="00E53910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E53910" w14:paraId="0B91FBDF" w14:textId="77777777" w:rsidTr="00200ED8">
        <w:tc>
          <w:tcPr>
            <w:tcW w:w="4785" w:type="dxa"/>
          </w:tcPr>
          <w:p w14:paraId="6DCD484F" w14:textId="77777777" w:rsidR="00E53910" w:rsidRPr="00E06059" w:rsidRDefault="00E53910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75BE5D6" w14:textId="2C02A7AF" w:rsidR="00E53910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 xml:space="preserve">высокая доля числа </w:t>
            </w:r>
            <w:proofErr w:type="gramStart"/>
            <w:r w:rsidR="00EB2B1E">
              <w:rPr>
                <w:rFonts w:ascii="Times New Roman" w:hAnsi="Times New Roman" w:cs="Times New Roman"/>
              </w:rPr>
              <w:t>работающих</w:t>
            </w:r>
            <w:proofErr w:type="gramEnd"/>
            <w:r w:rsidR="00EB2B1E">
              <w:rPr>
                <w:rFonts w:ascii="Times New Roman" w:hAnsi="Times New Roman" w:cs="Times New Roman"/>
              </w:rPr>
              <w:t xml:space="preserve"> в секторе малого и среднего предпринимательства от числа занятых в экономике </w:t>
            </w:r>
            <w:r w:rsidR="005D24E1">
              <w:rPr>
                <w:rFonts w:ascii="Times New Roman" w:hAnsi="Times New Roman" w:cs="Times New Roman"/>
              </w:rPr>
              <w:t>города</w:t>
            </w:r>
            <w:r w:rsidR="00EB2B1E">
              <w:rPr>
                <w:rFonts w:ascii="Times New Roman" w:hAnsi="Times New Roman" w:cs="Times New Roman"/>
              </w:rPr>
              <w:t>;</w:t>
            </w:r>
          </w:p>
          <w:p w14:paraId="1B8D30F7" w14:textId="77777777" w:rsidR="00EB2B1E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 xml:space="preserve">участие субъектов малого и среднего </w:t>
            </w:r>
            <w:r w:rsidR="00EB2B1E">
              <w:rPr>
                <w:rFonts w:ascii="Times New Roman" w:hAnsi="Times New Roman" w:cs="Times New Roman"/>
              </w:rPr>
              <w:lastRenderedPageBreak/>
              <w:t>предпринимательства в решении социальных проблем;</w:t>
            </w:r>
          </w:p>
          <w:p w14:paraId="129C2EB4" w14:textId="77777777" w:rsidR="00E53910" w:rsidRDefault="00864C1C" w:rsidP="00EB2B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>мобильность малого и среднего бизнеса, позволяющая перепрофилировать деятельность в соответствии с потенциальными точками экономического роста.</w:t>
            </w:r>
          </w:p>
        </w:tc>
        <w:tc>
          <w:tcPr>
            <w:tcW w:w="4786" w:type="dxa"/>
          </w:tcPr>
          <w:p w14:paraId="0CB860FF" w14:textId="77777777" w:rsidR="00E53910" w:rsidRPr="00E06059" w:rsidRDefault="00E53910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186DD38E" w14:textId="77777777" w:rsidR="00E53910" w:rsidRDefault="00864C1C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B2B1E">
              <w:rPr>
                <w:rFonts w:ascii="Times New Roman" w:eastAsia="Calibri" w:hAnsi="Times New Roman" w:cs="Times New Roman"/>
              </w:rPr>
              <w:t xml:space="preserve">недостаток собственных ресурсов у субъектов малого и среднего предпринимательства и ограниченность доступа к источникам </w:t>
            </w:r>
            <w:proofErr w:type="spellStart"/>
            <w:proofErr w:type="gramStart"/>
            <w:r w:rsidR="00EB2B1E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  <w:r w:rsidR="00EB2B1E">
              <w:rPr>
                <w:rFonts w:ascii="Times New Roman" w:eastAsia="Calibri" w:hAnsi="Times New Roman" w:cs="Times New Roman"/>
              </w:rPr>
              <w:t>, особенно на этапе старта;</w:t>
            </w:r>
          </w:p>
          <w:p w14:paraId="4859BBE9" w14:textId="46B2AC0F" w:rsidR="00EB2B1E" w:rsidRDefault="00864C1C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• </w:t>
            </w:r>
            <w:r w:rsidR="00EB2B1E">
              <w:rPr>
                <w:rFonts w:ascii="Times New Roman" w:eastAsia="Calibri" w:hAnsi="Times New Roman" w:cs="Times New Roman"/>
              </w:rPr>
              <w:t xml:space="preserve">низкая квалификация сотрудников и </w:t>
            </w:r>
            <w:proofErr w:type="spellStart"/>
            <w:proofErr w:type="gramStart"/>
            <w:r w:rsidR="00EB2B1E">
              <w:rPr>
                <w:rFonts w:ascii="Times New Roman" w:eastAsia="Calibri" w:hAnsi="Times New Roman" w:cs="Times New Roman"/>
              </w:rPr>
              <w:t>руково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EB2B1E">
              <w:rPr>
                <w:rFonts w:ascii="Times New Roman" w:eastAsia="Calibri" w:hAnsi="Times New Roman" w:cs="Times New Roman"/>
              </w:rPr>
              <w:t>дителей</w:t>
            </w:r>
            <w:proofErr w:type="spellEnd"/>
            <w:proofErr w:type="gramEnd"/>
            <w:r w:rsidR="00EB2B1E">
              <w:rPr>
                <w:rFonts w:ascii="Times New Roman" w:eastAsia="Calibri" w:hAnsi="Times New Roman" w:cs="Times New Roman"/>
              </w:rPr>
              <w:t xml:space="preserve"> малого предпринимательства, </w:t>
            </w:r>
            <w:proofErr w:type="spellStart"/>
            <w:r w:rsidR="00EB2B1E">
              <w:rPr>
                <w:rFonts w:ascii="Times New Roman" w:eastAsia="Calibri" w:hAnsi="Times New Roman" w:cs="Times New Roman"/>
              </w:rPr>
              <w:t>вследст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EB2B1E">
              <w:rPr>
                <w:rFonts w:ascii="Times New Roman" w:eastAsia="Calibri" w:hAnsi="Times New Roman" w:cs="Times New Roman"/>
              </w:rPr>
              <w:t>вие</w:t>
            </w:r>
            <w:proofErr w:type="spellEnd"/>
            <w:r w:rsidR="00EB2B1E">
              <w:rPr>
                <w:rFonts w:ascii="Times New Roman" w:eastAsia="Calibri" w:hAnsi="Times New Roman" w:cs="Times New Roman"/>
              </w:rPr>
              <w:t xml:space="preserve"> чего неэффективно используются </w:t>
            </w:r>
            <w:proofErr w:type="spellStart"/>
            <w:r w:rsidR="00EB2B1E">
              <w:rPr>
                <w:rFonts w:ascii="Times New Roman" w:eastAsia="Calibri" w:hAnsi="Times New Roman" w:cs="Times New Roman"/>
              </w:rPr>
              <w:t>собствен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EB2B1E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EB2B1E">
              <w:rPr>
                <w:rFonts w:ascii="Times New Roman" w:eastAsia="Calibri" w:hAnsi="Times New Roman" w:cs="Times New Roman"/>
              </w:rPr>
              <w:t xml:space="preserve"> ресурсы, и отсутствует опыт применения результативных управленческих и </w:t>
            </w:r>
            <w:proofErr w:type="spellStart"/>
            <w:r w:rsidR="00EB2B1E">
              <w:rPr>
                <w:rFonts w:ascii="Times New Roman" w:eastAsia="Calibri" w:hAnsi="Times New Roman" w:cs="Times New Roman"/>
              </w:rPr>
              <w:t>маркетинго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EB2B1E">
              <w:rPr>
                <w:rFonts w:ascii="Times New Roman" w:eastAsia="Calibri" w:hAnsi="Times New Roman" w:cs="Times New Roman"/>
              </w:rPr>
              <w:t>вых</w:t>
            </w:r>
            <w:proofErr w:type="spellEnd"/>
            <w:r w:rsidR="00EB2B1E">
              <w:rPr>
                <w:rFonts w:ascii="Times New Roman" w:eastAsia="Calibri" w:hAnsi="Times New Roman" w:cs="Times New Roman"/>
              </w:rPr>
              <w:t xml:space="preserve"> стратегий, ограничивая возможности развития и роста бизнеса, выхода за пределы </w:t>
            </w:r>
            <w:r w:rsidR="005D24E1">
              <w:rPr>
                <w:rFonts w:ascii="Times New Roman" w:eastAsia="Calibri" w:hAnsi="Times New Roman" w:cs="Times New Roman"/>
              </w:rPr>
              <w:t>город</w:t>
            </w:r>
            <w:r w:rsidR="00EB2B1E">
              <w:rPr>
                <w:rFonts w:ascii="Times New Roman" w:eastAsia="Calibri" w:hAnsi="Times New Roman" w:cs="Times New Roman"/>
              </w:rPr>
              <w:t>а;</w:t>
            </w:r>
          </w:p>
          <w:p w14:paraId="358AC4DE" w14:textId="77777777" w:rsidR="00EB2B1E" w:rsidRDefault="00864C1C" w:rsidP="00200ED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B2B1E">
              <w:rPr>
                <w:rFonts w:ascii="Times New Roman" w:eastAsia="Calibri" w:hAnsi="Times New Roman" w:cs="Times New Roman"/>
              </w:rPr>
              <w:t xml:space="preserve">постоянный рост тарифов по оплате </w:t>
            </w:r>
            <w:proofErr w:type="gramStart"/>
            <w:r w:rsidR="00EB2B1E">
              <w:rPr>
                <w:rFonts w:ascii="Times New Roman" w:eastAsia="Calibri" w:hAnsi="Times New Roman" w:cs="Times New Roman"/>
              </w:rPr>
              <w:t>электро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EB2B1E">
              <w:rPr>
                <w:rFonts w:ascii="Times New Roman" w:eastAsia="Calibri" w:hAnsi="Times New Roman" w:cs="Times New Roman"/>
              </w:rPr>
              <w:t>энергии</w:t>
            </w:r>
            <w:proofErr w:type="gramEnd"/>
            <w:r w:rsidR="00EB2B1E">
              <w:rPr>
                <w:rFonts w:ascii="Times New Roman" w:eastAsia="Calibri" w:hAnsi="Times New Roman" w:cs="Times New Roman"/>
              </w:rPr>
              <w:t xml:space="preserve"> и коммунальных услуг;</w:t>
            </w:r>
          </w:p>
          <w:p w14:paraId="27AF4FB8" w14:textId="77777777" w:rsidR="00E53910" w:rsidRDefault="00864C1C" w:rsidP="00EB2B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EB2B1E">
              <w:rPr>
                <w:rFonts w:ascii="Times New Roman" w:eastAsia="Calibri" w:hAnsi="Times New Roman" w:cs="Times New Roman"/>
              </w:rPr>
              <w:t>устаревшие технологии и оборудование.</w:t>
            </w:r>
          </w:p>
        </w:tc>
      </w:tr>
      <w:tr w:rsidR="00E53910" w14:paraId="6187D12B" w14:textId="77777777" w:rsidTr="00200ED8">
        <w:tc>
          <w:tcPr>
            <w:tcW w:w="4785" w:type="dxa"/>
            <w:shd w:val="clear" w:color="auto" w:fill="244061" w:themeFill="accent1" w:themeFillShade="80"/>
          </w:tcPr>
          <w:p w14:paraId="7A784C10" w14:textId="77777777" w:rsidR="00E53910" w:rsidRDefault="00E53910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740AE889" w14:textId="77777777" w:rsidR="00E53910" w:rsidRDefault="00E53910" w:rsidP="00200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E53910" w14:paraId="76FF6BB4" w14:textId="77777777" w:rsidTr="00200ED8">
        <w:tc>
          <w:tcPr>
            <w:tcW w:w="4785" w:type="dxa"/>
          </w:tcPr>
          <w:p w14:paraId="32705323" w14:textId="77777777" w:rsidR="00E53910" w:rsidRPr="00E06059" w:rsidRDefault="00E53910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A322A80" w14:textId="77777777" w:rsidR="00E53910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 xml:space="preserve">расширение финансовых механизмов </w:t>
            </w:r>
            <w:proofErr w:type="gramStart"/>
            <w:r w:rsidR="00EB2B1E">
              <w:rPr>
                <w:rFonts w:ascii="Times New Roman" w:hAnsi="Times New Roman" w:cs="Times New Roman"/>
              </w:rPr>
              <w:t>под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EB2B1E">
              <w:rPr>
                <w:rFonts w:ascii="Times New Roman" w:hAnsi="Times New Roman" w:cs="Times New Roman"/>
              </w:rPr>
              <w:t>держки</w:t>
            </w:r>
            <w:proofErr w:type="spellEnd"/>
            <w:proofErr w:type="gramEnd"/>
            <w:r w:rsidR="00EB2B1E">
              <w:rPr>
                <w:rFonts w:ascii="Times New Roman" w:hAnsi="Times New Roman" w:cs="Times New Roman"/>
              </w:rPr>
              <w:t xml:space="preserve"> малого и среднего бизнеса;</w:t>
            </w:r>
          </w:p>
          <w:p w14:paraId="1195409A" w14:textId="77777777" w:rsidR="00EB2B1E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>снижение административных барьеров;</w:t>
            </w:r>
          </w:p>
          <w:p w14:paraId="25DC0E17" w14:textId="77777777" w:rsidR="00EB2B1E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>организационная поддержка инвестиционных проектов малого и среднего бизнеса;</w:t>
            </w:r>
          </w:p>
          <w:p w14:paraId="06156066" w14:textId="77777777" w:rsidR="00E53910" w:rsidRDefault="00864C1C" w:rsidP="00EF0F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B2B1E">
              <w:rPr>
                <w:rFonts w:ascii="Times New Roman" w:hAnsi="Times New Roman" w:cs="Times New Roman"/>
              </w:rPr>
              <w:t xml:space="preserve">информационная открытость системы </w:t>
            </w:r>
            <w:proofErr w:type="gramStart"/>
            <w:r w:rsidR="00EB2B1E">
              <w:rPr>
                <w:rFonts w:ascii="Times New Roman" w:hAnsi="Times New Roman" w:cs="Times New Roman"/>
              </w:rPr>
              <w:t>под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EB2B1E">
              <w:rPr>
                <w:rFonts w:ascii="Times New Roman" w:hAnsi="Times New Roman" w:cs="Times New Roman"/>
              </w:rPr>
              <w:t>держки</w:t>
            </w:r>
            <w:proofErr w:type="spellEnd"/>
            <w:proofErr w:type="gramEnd"/>
            <w:r w:rsidR="00EB2B1E">
              <w:rPr>
                <w:rFonts w:ascii="Times New Roman" w:hAnsi="Times New Roman" w:cs="Times New Roman"/>
              </w:rPr>
              <w:t xml:space="preserve"> малого и среднего </w:t>
            </w:r>
            <w:proofErr w:type="spellStart"/>
            <w:r w:rsidR="00EB2B1E">
              <w:rPr>
                <w:rFonts w:ascii="Times New Roman" w:hAnsi="Times New Roman" w:cs="Times New Roman"/>
              </w:rPr>
              <w:t>предпринима</w:t>
            </w:r>
            <w:r w:rsidR="00EF0FB8">
              <w:rPr>
                <w:rFonts w:ascii="Times New Roman" w:hAnsi="Times New Roman" w:cs="Times New Roman"/>
              </w:rPr>
              <w:t>-</w:t>
            </w:r>
            <w:r w:rsidR="00EB2B1E">
              <w:rPr>
                <w:rFonts w:ascii="Times New Roman" w:hAnsi="Times New Roman" w:cs="Times New Roman"/>
              </w:rPr>
              <w:t>тель</w:t>
            </w:r>
            <w:r w:rsidR="00EF0FB8">
              <w:rPr>
                <w:rFonts w:ascii="Times New Roman" w:hAnsi="Times New Roman" w:cs="Times New Roman"/>
              </w:rPr>
              <w:t>ства</w:t>
            </w:r>
            <w:proofErr w:type="spellEnd"/>
            <w:r w:rsidR="00EF0FB8">
              <w:rPr>
                <w:rFonts w:ascii="Times New Roman" w:hAnsi="Times New Roman" w:cs="Times New Roman"/>
              </w:rPr>
              <w:t>;</w:t>
            </w:r>
          </w:p>
          <w:p w14:paraId="7D1FECF0" w14:textId="77777777" w:rsidR="00EF0FB8" w:rsidRPr="00714376" w:rsidRDefault="00864C1C" w:rsidP="00EF0FB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>обучение руководителей и работников субъектов малого и среднего бизнеса.</w:t>
            </w:r>
          </w:p>
        </w:tc>
        <w:tc>
          <w:tcPr>
            <w:tcW w:w="4786" w:type="dxa"/>
          </w:tcPr>
          <w:p w14:paraId="4CD1A2C1" w14:textId="77777777" w:rsidR="00E53910" w:rsidRPr="00E06059" w:rsidRDefault="00E53910" w:rsidP="00200ED8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15DB1CA" w14:textId="77777777" w:rsidR="00E53910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>уход малых предприятий с рынка под действием крупных конкурентов;</w:t>
            </w:r>
          </w:p>
          <w:p w14:paraId="227A4689" w14:textId="77777777" w:rsidR="00EF0FB8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>теневое развитие малых предприятий;</w:t>
            </w:r>
          </w:p>
          <w:p w14:paraId="47F0B96E" w14:textId="77777777" w:rsidR="00EF0FB8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>усиление налоговой нагрузки;</w:t>
            </w:r>
          </w:p>
          <w:p w14:paraId="79068B9F" w14:textId="77777777" w:rsidR="00EF0FB8" w:rsidRDefault="00864C1C" w:rsidP="00200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 xml:space="preserve">ужесточение </w:t>
            </w:r>
            <w:proofErr w:type="gramStart"/>
            <w:r w:rsidR="00EF0FB8">
              <w:rPr>
                <w:rFonts w:ascii="Times New Roman" w:hAnsi="Times New Roman" w:cs="Times New Roman"/>
              </w:rPr>
              <w:t>экологического</w:t>
            </w:r>
            <w:proofErr w:type="gramEnd"/>
            <w:r w:rsidR="00EF0F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0FB8">
              <w:rPr>
                <w:rFonts w:ascii="Times New Roman" w:hAnsi="Times New Roman" w:cs="Times New Roman"/>
              </w:rPr>
              <w:t>законодательст</w:t>
            </w:r>
            <w:r w:rsidR="00A2040C">
              <w:rPr>
                <w:rFonts w:ascii="Times New Roman" w:hAnsi="Times New Roman" w:cs="Times New Roman"/>
              </w:rPr>
              <w:t>-</w:t>
            </w:r>
            <w:r w:rsidR="00EF0FB8">
              <w:rPr>
                <w:rFonts w:ascii="Times New Roman" w:hAnsi="Times New Roman" w:cs="Times New Roman"/>
              </w:rPr>
              <w:t>ва</w:t>
            </w:r>
            <w:proofErr w:type="spellEnd"/>
            <w:r w:rsidR="00EF0FB8">
              <w:rPr>
                <w:rFonts w:ascii="Times New Roman" w:hAnsi="Times New Roman" w:cs="Times New Roman"/>
              </w:rPr>
              <w:t>;</w:t>
            </w:r>
          </w:p>
          <w:p w14:paraId="0B274ABA" w14:textId="77777777" w:rsidR="00EF0FB8" w:rsidRPr="00714376" w:rsidRDefault="00864C1C" w:rsidP="00200ED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F0FB8">
              <w:rPr>
                <w:rFonts w:ascii="Times New Roman" w:hAnsi="Times New Roman" w:cs="Times New Roman"/>
              </w:rPr>
              <w:t xml:space="preserve">сокращение объемов бюджетного </w:t>
            </w:r>
            <w:proofErr w:type="spellStart"/>
            <w:proofErr w:type="gramStart"/>
            <w:r w:rsidR="00EF0FB8">
              <w:rPr>
                <w:rFonts w:ascii="Times New Roman" w:hAnsi="Times New Roman" w:cs="Times New Roman"/>
              </w:rPr>
              <w:t>финансиро</w:t>
            </w:r>
            <w:r w:rsidR="00A2040C">
              <w:rPr>
                <w:rFonts w:ascii="Times New Roman" w:hAnsi="Times New Roman" w:cs="Times New Roman"/>
              </w:rPr>
              <w:t>-</w:t>
            </w:r>
            <w:r w:rsidR="00EF0FB8">
              <w:rPr>
                <w:rFonts w:ascii="Times New Roman" w:hAnsi="Times New Roman" w:cs="Times New Roman"/>
              </w:rPr>
              <w:t>вания</w:t>
            </w:r>
            <w:proofErr w:type="spellEnd"/>
            <w:proofErr w:type="gramEnd"/>
            <w:r w:rsidR="00EF0FB8">
              <w:rPr>
                <w:rFonts w:ascii="Times New Roman" w:hAnsi="Times New Roman" w:cs="Times New Roman"/>
              </w:rPr>
              <w:t xml:space="preserve"> мероприятий по развитию малого и среднего предпринимательства.</w:t>
            </w:r>
          </w:p>
          <w:p w14:paraId="7D6A6DB3" w14:textId="77777777" w:rsidR="00E53910" w:rsidRPr="00714376" w:rsidRDefault="00E53910" w:rsidP="00200E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FD3C603" w14:textId="77777777" w:rsidR="00E53910" w:rsidRDefault="00E53910" w:rsidP="00E539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0310A" w14:textId="77777777" w:rsidR="00E53910" w:rsidRPr="00E06059" w:rsidRDefault="00E53910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4C1C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17461F35" w14:textId="77777777" w:rsidR="0088124B" w:rsidRPr="0088124B" w:rsidRDefault="0088124B" w:rsidP="0088124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827EE2C" w14:textId="77777777" w:rsidR="0088124B" w:rsidRPr="00951265" w:rsidRDefault="0088124B" w:rsidP="0095359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Муниципальная программа «Муниципальная поддержка инвестиционной деятельнос</w:t>
      </w:r>
      <w:r w:rsidR="009B7FAE" w:rsidRPr="00951265">
        <w:rPr>
          <w:rFonts w:ascii="Times New Roman" w:hAnsi="Times New Roman" w:cs="Times New Roman"/>
          <w:sz w:val="24"/>
          <w:szCs w:val="24"/>
        </w:rPr>
        <w:t>ти на территории города Обь</w:t>
      </w:r>
      <w:r w:rsidRPr="00951265">
        <w:rPr>
          <w:rFonts w:ascii="Times New Roman" w:hAnsi="Times New Roman" w:cs="Times New Roman"/>
          <w:sz w:val="24"/>
          <w:szCs w:val="24"/>
        </w:rPr>
        <w:t xml:space="preserve"> Новосибирской области на 2018-2022 годы»;</w:t>
      </w:r>
    </w:p>
    <w:p w14:paraId="2EE8F77C" w14:textId="77777777" w:rsidR="0088124B" w:rsidRPr="00951265" w:rsidRDefault="0088124B" w:rsidP="0095359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Муниципальная программа «Развитие малого и среднего предп</w:t>
      </w:r>
      <w:r w:rsidR="009B7FAE" w:rsidRPr="00951265">
        <w:rPr>
          <w:rFonts w:ascii="Times New Roman" w:hAnsi="Times New Roman" w:cs="Times New Roman"/>
          <w:sz w:val="24"/>
          <w:szCs w:val="24"/>
        </w:rPr>
        <w:t>ринимательства в городе Обь</w:t>
      </w:r>
      <w:r w:rsidRPr="00951265">
        <w:rPr>
          <w:rFonts w:ascii="Times New Roman" w:hAnsi="Times New Roman" w:cs="Times New Roman"/>
          <w:sz w:val="24"/>
          <w:szCs w:val="24"/>
        </w:rPr>
        <w:t xml:space="preserve"> на 2018 — 2022 годы»;</w:t>
      </w:r>
    </w:p>
    <w:p w14:paraId="3A6B204C" w14:textId="77777777" w:rsidR="0088124B" w:rsidRPr="00311FB2" w:rsidRDefault="0088124B" w:rsidP="0095359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«Развитие субъектов малого и среднего предпринимательства в Новосибирской </w:t>
      </w:r>
      <w:r w:rsidRPr="00311FB2">
        <w:rPr>
          <w:rFonts w:ascii="Times New Roman" w:hAnsi="Times New Roman" w:cs="Times New Roman"/>
          <w:sz w:val="24"/>
          <w:szCs w:val="24"/>
        </w:rPr>
        <w:t>области на 2017-2022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C2CBB1" w14:textId="4F7F8986" w:rsidR="0088124B" w:rsidRDefault="0088124B" w:rsidP="0095359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</w:t>
      </w:r>
      <w:r>
        <w:rPr>
          <w:rFonts w:ascii="Times New Roman" w:hAnsi="Times New Roman" w:cs="Times New Roman"/>
          <w:sz w:val="24"/>
          <w:szCs w:val="24"/>
        </w:rPr>
        <w:t xml:space="preserve">асти» и «Стимулирование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</w:t>
      </w:r>
      <w:r w:rsidRPr="00B668B0">
        <w:rPr>
          <w:rFonts w:ascii="Times New Roman" w:hAnsi="Times New Roman" w:cs="Times New Roman"/>
          <w:sz w:val="24"/>
          <w:szCs w:val="24"/>
        </w:rPr>
        <w:t>циионной</w:t>
      </w:r>
      <w:proofErr w:type="spellEnd"/>
      <w:r w:rsidRPr="00B668B0">
        <w:rPr>
          <w:rFonts w:ascii="Times New Roman" w:hAnsi="Times New Roman" w:cs="Times New Roman"/>
          <w:sz w:val="24"/>
          <w:szCs w:val="24"/>
        </w:rPr>
        <w:t xml:space="preserve"> активности в Новосибирской области»);</w:t>
      </w:r>
    </w:p>
    <w:p w14:paraId="5E0D1519" w14:textId="77777777" w:rsidR="0088124B" w:rsidRDefault="0088124B" w:rsidP="0095359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</w:t>
      </w:r>
      <w:r w:rsidRPr="00B668B0">
        <w:rPr>
          <w:rFonts w:ascii="Times New Roman" w:hAnsi="Times New Roman" w:cs="Times New Roman"/>
          <w:sz w:val="24"/>
          <w:szCs w:val="24"/>
        </w:rPr>
        <w:t>Развитие промышленности и повышение ее конкурентоспособности в Новосибирской области»;</w:t>
      </w:r>
    </w:p>
    <w:p w14:paraId="36EF4B15" w14:textId="77777777" w:rsidR="0088124B" w:rsidRDefault="0088124B" w:rsidP="0095359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</w:t>
      </w:r>
      <w:r w:rsidRPr="00B668B0">
        <w:rPr>
          <w:rFonts w:ascii="Times New Roman" w:hAnsi="Times New Roman" w:cs="Times New Roman"/>
          <w:sz w:val="24"/>
          <w:szCs w:val="24"/>
        </w:rPr>
        <w:t>Развитие инфраструктуры информационного общества Новосибирской области»;</w:t>
      </w:r>
    </w:p>
    <w:p w14:paraId="152026CB" w14:textId="77777777" w:rsidR="0088124B" w:rsidRDefault="0088124B" w:rsidP="0095359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«Развитие сельского хо</w:t>
      </w:r>
      <w:r>
        <w:rPr>
          <w:rFonts w:ascii="Times New Roman" w:hAnsi="Times New Roman" w:cs="Times New Roman"/>
          <w:sz w:val="24"/>
          <w:szCs w:val="24"/>
        </w:rPr>
        <w:t>зяйства и регулирование рын</w:t>
      </w:r>
      <w:r w:rsidRPr="00B668B0">
        <w:rPr>
          <w:rFonts w:ascii="Times New Roman" w:hAnsi="Times New Roman" w:cs="Times New Roman"/>
          <w:sz w:val="24"/>
          <w:szCs w:val="24"/>
        </w:rPr>
        <w:t>ков сельскохозяйственной продукции, сырья и продовол</w:t>
      </w:r>
      <w:r>
        <w:rPr>
          <w:rFonts w:ascii="Times New Roman" w:hAnsi="Times New Roman" w:cs="Times New Roman"/>
          <w:sz w:val="24"/>
          <w:szCs w:val="24"/>
        </w:rPr>
        <w:t>ьствия в Новосибирской области».</w:t>
      </w:r>
    </w:p>
    <w:p w14:paraId="0D7CFC23" w14:textId="77777777" w:rsidR="00864C1C" w:rsidRDefault="00864C1C" w:rsidP="00953595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E17BA5" w14:textId="77777777" w:rsidR="00E53910" w:rsidRDefault="00E53910" w:rsidP="00864C1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5133DE" w14:textId="77777777" w:rsidR="00E53910" w:rsidRPr="008F1E2D" w:rsidRDefault="00E53910" w:rsidP="00E5391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753FBE10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53910">
        <w:rPr>
          <w:rFonts w:ascii="Times New Roman" w:hAnsi="Times New Roman" w:cs="Times New Roman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оказание содействия субъектам малого и среднего предпринимательства и гражданам, желающим организовать собственное дело, в получении профессиональных знаний и навыков;</w:t>
      </w:r>
    </w:p>
    <w:p w14:paraId="296B53BD" w14:textId="53F184D9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ежегодное </w:t>
      </w:r>
      <w:r w:rsidR="00D76EEB">
        <w:rPr>
          <w:rFonts w:ascii="Times New Roman" w:hAnsi="Times New Roman" w:cs="Times New Roman"/>
          <w:spacing w:val="2"/>
          <w:sz w:val="24"/>
          <w:szCs w:val="24"/>
        </w:rPr>
        <w:t>участие в отборе для привлечения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 субсидий из областного бюджета на </w:t>
      </w:r>
      <w:proofErr w:type="spellStart"/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софинасирование</w:t>
      </w:r>
      <w:proofErr w:type="spellEnd"/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муниципальной программы, направленной на развитие малого и среднего предпринимательства;</w:t>
      </w:r>
    </w:p>
    <w:p w14:paraId="1578511B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обеспечение деятельности на постоянной основе совещательных органов в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lastRenderedPageBreak/>
        <w:t>области   развития малого и среднего предпринимательства;</w:t>
      </w:r>
    </w:p>
    <w:p w14:paraId="43CC2B4F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формирование и утверждение перечня муниципального имущества, свободного от прав третьих лиц в соответствии со ст.18 Федерального закона от 24.07.2007н. №209-ФЗ;</w:t>
      </w:r>
    </w:p>
    <w:p w14:paraId="0AA65FE0" w14:textId="2E341F6D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864C1C">
        <w:rPr>
          <w:rFonts w:ascii="Times New Roman" w:hAnsi="Times New Roman" w:cs="Times New Roman"/>
          <w:spacing w:val="2"/>
          <w:sz w:val="24"/>
          <w:szCs w:val="24"/>
        </w:rPr>
        <w:t>создание муниципального фонда поддержки предприниматель</w:t>
      </w:r>
      <w:r w:rsidR="00C37AD0">
        <w:rPr>
          <w:rFonts w:ascii="Times New Roman" w:hAnsi="Times New Roman" w:cs="Times New Roman"/>
          <w:spacing w:val="2"/>
          <w:sz w:val="24"/>
          <w:szCs w:val="24"/>
        </w:rPr>
        <w:t xml:space="preserve">ства </w:t>
      </w:r>
      <w:proofErr w:type="spellStart"/>
      <w:r w:rsidR="00C37AD0">
        <w:rPr>
          <w:rFonts w:ascii="Times New Roman" w:hAnsi="Times New Roman" w:cs="Times New Roman"/>
          <w:spacing w:val="2"/>
          <w:sz w:val="24"/>
          <w:szCs w:val="24"/>
        </w:rPr>
        <w:t>г</w:t>
      </w:r>
      <w:proofErr w:type="gramStart"/>
      <w:r w:rsidR="00C37AD0">
        <w:rPr>
          <w:rFonts w:ascii="Times New Roman" w:hAnsi="Times New Roman" w:cs="Times New Roman"/>
          <w:spacing w:val="2"/>
          <w:sz w:val="24"/>
          <w:szCs w:val="24"/>
        </w:rPr>
        <w:t>.О</w:t>
      </w:r>
      <w:proofErr w:type="gramEnd"/>
      <w:r w:rsidR="00C37AD0">
        <w:rPr>
          <w:rFonts w:ascii="Times New Roman" w:hAnsi="Times New Roman" w:cs="Times New Roman"/>
          <w:spacing w:val="2"/>
          <w:sz w:val="24"/>
          <w:szCs w:val="24"/>
        </w:rPr>
        <w:t>бь</w:t>
      </w:r>
      <w:proofErr w:type="spellEnd"/>
      <w:r w:rsidR="00EF0FB8" w:rsidRPr="00864C1C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2BB8D69D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вовлечение молодежи в предпринимательскую деятельность;</w:t>
      </w:r>
    </w:p>
    <w:p w14:paraId="6D0E0E63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формирование комплексной системы информационно-консультационной, </w:t>
      </w:r>
      <w:proofErr w:type="spellStart"/>
      <w:proofErr w:type="gramStart"/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иму</w:t>
      </w: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щественной</w:t>
      </w:r>
      <w:proofErr w:type="spellEnd"/>
      <w:proofErr w:type="gramEnd"/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 xml:space="preserve"> поддержки субъектов малого и среднего предпринимательства;</w:t>
      </w:r>
    </w:p>
    <w:p w14:paraId="4F4AE57F" w14:textId="77777777" w:rsidR="00EF0FB8" w:rsidRPr="00EF0FB8" w:rsidRDefault="00864C1C" w:rsidP="00EF0F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•</w:t>
      </w:r>
      <w:r w:rsidR="00EF0FB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F0FB8" w:rsidRPr="00EF0FB8">
        <w:rPr>
          <w:rFonts w:ascii="Times New Roman" w:hAnsi="Times New Roman" w:cs="Times New Roman"/>
          <w:spacing w:val="2"/>
          <w:sz w:val="24"/>
          <w:szCs w:val="24"/>
        </w:rPr>
        <w:t>повышение инвестиционной и деловой активности в сфере малого и среднего предпринимательства.</w:t>
      </w:r>
    </w:p>
    <w:p w14:paraId="07532AF5" w14:textId="77777777" w:rsidR="00E53910" w:rsidRPr="005C230C" w:rsidRDefault="00E53910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3A91C" w14:textId="77777777" w:rsidR="00E53910" w:rsidRPr="008F1E2D" w:rsidRDefault="00E53910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D9B622D" w14:textId="77777777" w:rsidR="00E53910" w:rsidRDefault="00E53910" w:rsidP="00E5391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5D122B5E" w14:textId="4806A193" w:rsidR="00515AC4" w:rsidRPr="005D24E1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24E1">
        <w:rPr>
          <w:rFonts w:ascii="Times New Roman" w:hAnsi="Times New Roman" w:cs="Times New Roman"/>
          <w:color w:val="000000" w:themeColor="text1"/>
          <w:sz w:val="24"/>
          <w:szCs w:val="24"/>
        </w:rPr>
        <w:t>• Увеличение числа субъектов малого и среднего предпринимательства в расчете на 10 тыс.</w:t>
      </w:r>
      <w:r w:rsidR="004E0B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2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человек населения </w:t>
      </w:r>
      <w:r w:rsidR="005D24E1"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  <w:r w:rsidRPr="005D24E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D1698E1" w14:textId="6086CB5A" w:rsidR="00515AC4" w:rsidRPr="005D24E1" w:rsidRDefault="00515AC4" w:rsidP="00515AC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D2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 w:rsidR="005D24E1"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  <w:r w:rsidRPr="005D24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6F3C084" w14:textId="77777777" w:rsidR="00E53910" w:rsidRPr="008F1E2D" w:rsidRDefault="00E53910" w:rsidP="00E5391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7B3E774" w14:textId="77777777" w:rsidR="00871986" w:rsidRDefault="00871986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BCD74" w14:textId="77777777" w:rsidR="00CA46ED" w:rsidRDefault="00CA46ED" w:rsidP="00E539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86EC5" w14:textId="77777777" w:rsidR="005C230C" w:rsidRPr="00DF0B78" w:rsidRDefault="005C230C" w:rsidP="005C230C">
      <w:pPr>
        <w:pStyle w:val="ab"/>
        <w:numPr>
          <w:ilvl w:val="1"/>
          <w:numId w:val="40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B78">
        <w:rPr>
          <w:rFonts w:ascii="Times New Roman" w:hAnsi="Times New Roman" w:cs="Times New Roman"/>
          <w:b/>
          <w:sz w:val="24"/>
          <w:szCs w:val="24"/>
        </w:rPr>
        <w:t>Стратегическая 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(СП-2.3</w:t>
      </w:r>
      <w:r w:rsidRPr="00DF0B78">
        <w:rPr>
          <w:rFonts w:ascii="Times New Roman" w:hAnsi="Times New Roman" w:cs="Times New Roman"/>
          <w:b/>
          <w:sz w:val="24"/>
          <w:szCs w:val="24"/>
        </w:rPr>
        <w:t>)</w:t>
      </w:r>
    </w:p>
    <w:p w14:paraId="1C4E60F2" w14:textId="77777777" w:rsidR="005C230C" w:rsidRPr="00951265" w:rsidRDefault="005C230C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</w:t>
      </w:r>
      <w:r w:rsidR="00024D78" w:rsidRPr="00951265">
        <w:rPr>
          <w:rFonts w:ascii="Times New Roman" w:hAnsi="Times New Roman" w:cs="Times New Roman"/>
          <w:b/>
          <w:sz w:val="24"/>
          <w:szCs w:val="24"/>
        </w:rPr>
        <w:t>РАЗВИТИЕ СОВРЕМЕННОЙ ИНФРАСТРУКТУРЫ ТОРГОВОГО И БЫТОВОГО ОБСЛУЖИВАНИЯ</w:t>
      </w:r>
      <w:r w:rsidRPr="00951265">
        <w:rPr>
          <w:rFonts w:ascii="Times New Roman" w:hAnsi="Times New Roman" w:cs="Times New Roman"/>
          <w:b/>
          <w:sz w:val="24"/>
          <w:szCs w:val="24"/>
        </w:rPr>
        <w:t>»</w:t>
      </w:r>
    </w:p>
    <w:p w14:paraId="05E9F48A" w14:textId="77777777" w:rsidR="005C230C" w:rsidRPr="007601D6" w:rsidRDefault="005C230C" w:rsidP="005C230C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7B5716B0" w14:textId="77777777" w:rsidR="005C230C" w:rsidRPr="0086796C" w:rsidRDefault="005C230C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570E65DB" w14:textId="77777777" w:rsidR="005C230C" w:rsidRDefault="005C230C" w:rsidP="005C230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E666F94" w14:textId="28569ECB" w:rsidR="00EF0FB8" w:rsidRPr="00EF0FB8" w:rsidRDefault="00EF0FB8" w:rsidP="005C230C">
      <w:pPr>
        <w:pStyle w:val="54"/>
        <w:shd w:val="clear" w:color="auto" w:fill="auto"/>
        <w:tabs>
          <w:tab w:val="left" w:pos="2381"/>
          <w:tab w:val="left" w:pos="4901"/>
          <w:tab w:val="left" w:pos="7277"/>
          <w:tab w:val="left" w:pos="100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 xml:space="preserve">Программа предполагает развитие предприятий розничной торговли на основе применения современных технологий и роста инвестиционной привлекательности </w:t>
      </w:r>
      <w:proofErr w:type="spellStart"/>
      <w:r w:rsidR="009B7F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B7FA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9B7FAE">
        <w:rPr>
          <w:rFonts w:ascii="Times New Roman" w:hAnsi="Times New Roman" w:cs="Times New Roman"/>
          <w:sz w:val="24"/>
          <w:szCs w:val="24"/>
        </w:rPr>
        <w:t>бь</w:t>
      </w:r>
      <w:proofErr w:type="spellEnd"/>
      <w:r w:rsidRPr="00EF0FB8">
        <w:rPr>
          <w:rFonts w:ascii="Times New Roman" w:hAnsi="Times New Roman" w:cs="Times New Roman"/>
          <w:sz w:val="24"/>
          <w:szCs w:val="24"/>
        </w:rPr>
        <w:t>, развитие сферы потребительских услуг, в том числе услуг общественного питания, бытовых услуг, ритуальных услуг, туристических услуг.</w:t>
      </w:r>
    </w:p>
    <w:p w14:paraId="1AD3659F" w14:textId="77777777" w:rsidR="00EF0FB8" w:rsidRPr="00EF0FB8" w:rsidRDefault="00EF0FB8" w:rsidP="00EF0FB8">
      <w:pPr>
        <w:pStyle w:val="54"/>
        <w:shd w:val="clear" w:color="auto" w:fill="auto"/>
        <w:tabs>
          <w:tab w:val="left" w:pos="2381"/>
          <w:tab w:val="left" w:pos="4901"/>
          <w:tab w:val="left" w:pos="7277"/>
          <w:tab w:val="left" w:pos="10065"/>
        </w:tabs>
        <w:spacing w:line="240" w:lineRule="auto"/>
        <w:ind w:firstLine="601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Программа рассматривает вопросы повышения уровня обслуживания потребителей, безопасности и качества товаров и услуг.</w:t>
      </w:r>
    </w:p>
    <w:p w14:paraId="3AEE4AF8" w14:textId="77777777" w:rsidR="00EF0FB8" w:rsidRPr="00EF0FB8" w:rsidRDefault="00EF0FB8" w:rsidP="00EF0FB8">
      <w:pPr>
        <w:pStyle w:val="54"/>
        <w:shd w:val="clear" w:color="auto" w:fill="auto"/>
        <w:tabs>
          <w:tab w:val="left" w:pos="2381"/>
          <w:tab w:val="left" w:pos="4901"/>
          <w:tab w:val="left" w:pos="7277"/>
          <w:tab w:val="left" w:pos="10065"/>
        </w:tabs>
        <w:spacing w:line="240" w:lineRule="auto"/>
        <w:ind w:firstLine="601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Программа включает необходимость развития комплекса социально-значимых услуг в целях повышения их доступности для различных групп населения.</w:t>
      </w:r>
    </w:p>
    <w:p w14:paraId="62BEED80" w14:textId="77777777" w:rsidR="00EF0FB8" w:rsidRPr="00EF0FB8" w:rsidRDefault="00EF0FB8" w:rsidP="00EF0FB8">
      <w:pPr>
        <w:pStyle w:val="54"/>
        <w:shd w:val="clear" w:color="auto" w:fill="auto"/>
        <w:tabs>
          <w:tab w:val="left" w:pos="10065"/>
        </w:tabs>
        <w:spacing w:line="240" w:lineRule="auto"/>
        <w:ind w:firstLine="601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Приоритеты программы направлены на то, чтобы обеспечить удовлетворение потребностей жителей качественными товарами и услугами, в том числе местного производства, на основе расширения ассортиментного предложения, развития современных технологий в розничной торговле.</w:t>
      </w:r>
    </w:p>
    <w:p w14:paraId="51AA266F" w14:textId="77777777" w:rsidR="00EF0FB8" w:rsidRPr="00EF0FB8" w:rsidRDefault="00EF0FB8" w:rsidP="00EF0FB8">
      <w:pPr>
        <w:pStyle w:val="54"/>
        <w:shd w:val="clear" w:color="auto" w:fill="auto"/>
        <w:tabs>
          <w:tab w:val="left" w:pos="10065"/>
        </w:tabs>
        <w:spacing w:line="240" w:lineRule="auto"/>
        <w:ind w:firstLine="601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Повышение конкурентоспособности организаций розничной торговли будет способствовать формированию современных стандартов культуры обслуживания.</w:t>
      </w:r>
    </w:p>
    <w:p w14:paraId="07914F7D" w14:textId="77777777" w:rsidR="005B6166" w:rsidRPr="005C230C" w:rsidRDefault="005B6166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A315BF" w14:textId="77777777" w:rsidR="005B6166" w:rsidRPr="0086796C" w:rsidRDefault="005B6166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5C230C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(Ц-2.3)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7862816" w14:textId="77777777" w:rsidR="005C230C" w:rsidRPr="005C230C" w:rsidRDefault="005C230C" w:rsidP="00EF0FB8">
      <w:pPr>
        <w:pStyle w:val="54"/>
        <w:shd w:val="clear" w:color="auto" w:fill="auto"/>
        <w:tabs>
          <w:tab w:val="left" w:pos="10065"/>
        </w:tabs>
        <w:spacing w:line="240" w:lineRule="auto"/>
        <w:ind w:firstLine="567"/>
        <w:rPr>
          <w:rFonts w:ascii="Times New Roman" w:hAnsi="Times New Roman" w:cs="Times New Roman"/>
          <w:sz w:val="8"/>
          <w:szCs w:val="8"/>
        </w:rPr>
      </w:pPr>
    </w:p>
    <w:p w14:paraId="00BCBCD2" w14:textId="77777777" w:rsidR="00EF0FB8" w:rsidRPr="00EF0FB8" w:rsidRDefault="00EF0FB8" w:rsidP="00EF0FB8">
      <w:pPr>
        <w:pStyle w:val="54"/>
        <w:shd w:val="clear" w:color="auto" w:fill="auto"/>
        <w:tabs>
          <w:tab w:val="left" w:pos="10065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Наиболее полное удовлетворение потребностей населения в качественных товарах, создание комфортных условий их приобретения.</w:t>
      </w:r>
    </w:p>
    <w:p w14:paraId="63A47C2F" w14:textId="77777777" w:rsidR="00EF0FB8" w:rsidRPr="00EF0FB8" w:rsidRDefault="00EF0FB8" w:rsidP="00EF0FB8">
      <w:pPr>
        <w:pStyle w:val="54"/>
        <w:shd w:val="clear" w:color="auto" w:fill="auto"/>
        <w:tabs>
          <w:tab w:val="left" w:pos="567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F0FB8">
        <w:rPr>
          <w:rFonts w:ascii="Times New Roman" w:hAnsi="Times New Roman" w:cs="Times New Roman"/>
          <w:sz w:val="24"/>
          <w:szCs w:val="24"/>
        </w:rPr>
        <w:t>Развитие комплекса услуг для удовлетворения потребностей населения при обеспечении системы защиты прав потребителей.</w:t>
      </w:r>
    </w:p>
    <w:p w14:paraId="383D043F" w14:textId="77777777" w:rsidR="005B6166" w:rsidRPr="0086796C" w:rsidRDefault="005B6166" w:rsidP="000D4B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17D8BCC8" w14:textId="77777777" w:rsidR="005B6166" w:rsidRDefault="005B6166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5C230C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(Ц-2.3)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CEFA9A" w14:textId="77777777" w:rsidR="005B6166" w:rsidRPr="008F1E2D" w:rsidRDefault="005B6166" w:rsidP="005B6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4F70DDC1" w14:textId="77777777" w:rsidR="005C230C" w:rsidRPr="00864C1C" w:rsidRDefault="005C230C" w:rsidP="005C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5C230C" w:rsidRPr="00AB48B6" w14:paraId="0D64BD87" w14:textId="77777777" w:rsidTr="00953595">
        <w:tc>
          <w:tcPr>
            <w:tcW w:w="959" w:type="dxa"/>
          </w:tcPr>
          <w:p w14:paraId="37F82009" w14:textId="77777777" w:rsidR="005C230C" w:rsidRPr="005C230C" w:rsidRDefault="005C230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З-2.3.1.</w:t>
            </w:r>
          </w:p>
        </w:tc>
        <w:tc>
          <w:tcPr>
            <w:tcW w:w="8505" w:type="dxa"/>
          </w:tcPr>
          <w:p w14:paraId="44F1DAD4" w14:textId="77777777" w:rsidR="005C230C" w:rsidRPr="005C230C" w:rsidRDefault="005C230C" w:rsidP="005C23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30C">
              <w:rPr>
                <w:rFonts w:ascii="Times New Roman" w:hAnsi="Times New Roman" w:cs="Times New Roman"/>
              </w:rPr>
              <w:t>Развитие сферы розничной торговли на основе прогрессивных технологий и современных форматов.</w:t>
            </w:r>
          </w:p>
        </w:tc>
      </w:tr>
      <w:tr w:rsidR="005C230C" w:rsidRPr="00AB48B6" w14:paraId="54231FEE" w14:textId="77777777" w:rsidTr="00953595">
        <w:tc>
          <w:tcPr>
            <w:tcW w:w="959" w:type="dxa"/>
          </w:tcPr>
          <w:p w14:paraId="6CC79498" w14:textId="77777777" w:rsidR="005C230C" w:rsidRPr="005C230C" w:rsidRDefault="005C230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З-2.3.2.</w:t>
            </w:r>
          </w:p>
        </w:tc>
        <w:tc>
          <w:tcPr>
            <w:tcW w:w="8505" w:type="dxa"/>
          </w:tcPr>
          <w:p w14:paraId="3F9C8008" w14:textId="77777777" w:rsidR="005C230C" w:rsidRPr="005C230C" w:rsidRDefault="005C230C" w:rsidP="005C23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30C">
              <w:rPr>
                <w:rFonts w:ascii="Times New Roman" w:hAnsi="Times New Roman" w:cs="Times New Roman"/>
              </w:rPr>
              <w:t xml:space="preserve">Развитие сети организаций сферы услуг, в том числе: </w:t>
            </w:r>
          </w:p>
          <w:p w14:paraId="71E893A3" w14:textId="77777777" w:rsidR="005C230C" w:rsidRPr="005C230C" w:rsidRDefault="005C230C" w:rsidP="005C23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30C">
              <w:rPr>
                <w:rFonts w:ascii="Times New Roman" w:hAnsi="Times New Roman" w:cs="Times New Roman"/>
              </w:rPr>
              <w:t xml:space="preserve">   -  развитие сети  предприятий общественного питания;</w:t>
            </w:r>
          </w:p>
          <w:p w14:paraId="0274C12A" w14:textId="77777777" w:rsidR="005C230C" w:rsidRPr="005C230C" w:rsidRDefault="005C230C" w:rsidP="005C23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30C">
              <w:rPr>
                <w:rFonts w:ascii="Times New Roman" w:hAnsi="Times New Roman" w:cs="Times New Roman"/>
              </w:rPr>
              <w:t xml:space="preserve">   - развития придорожной инфраструктуры, включающей в себя как объекты </w:t>
            </w:r>
            <w:r w:rsidRPr="005C230C">
              <w:rPr>
                <w:rFonts w:ascii="Times New Roman" w:hAnsi="Times New Roman" w:cs="Times New Roman"/>
              </w:rPr>
              <w:lastRenderedPageBreak/>
              <w:t xml:space="preserve">общепита, так и </w:t>
            </w:r>
            <w:proofErr w:type="spellStart"/>
            <w:r w:rsidRPr="005C230C">
              <w:rPr>
                <w:rFonts w:ascii="Times New Roman" w:hAnsi="Times New Roman" w:cs="Times New Roman"/>
              </w:rPr>
              <w:t>кэмпинги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230C" w:rsidRPr="00AB48B6" w14:paraId="509FA9EC" w14:textId="77777777" w:rsidTr="00953595">
        <w:tc>
          <w:tcPr>
            <w:tcW w:w="959" w:type="dxa"/>
          </w:tcPr>
          <w:p w14:paraId="628CC5BA" w14:textId="77777777" w:rsidR="005C230C" w:rsidRPr="005C230C" w:rsidRDefault="005C230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lastRenderedPageBreak/>
              <w:t>З-2.3.3.</w:t>
            </w:r>
          </w:p>
        </w:tc>
        <w:tc>
          <w:tcPr>
            <w:tcW w:w="8505" w:type="dxa"/>
          </w:tcPr>
          <w:p w14:paraId="4D8A605D" w14:textId="6DD13256" w:rsidR="005C230C" w:rsidRPr="005C230C" w:rsidRDefault="005C230C" w:rsidP="006173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5C230C">
              <w:rPr>
                <w:rFonts w:ascii="Times New Roman" w:hAnsi="Times New Roman" w:cs="Times New Roman"/>
              </w:rPr>
              <w:t xml:space="preserve">еализация туристического потенциала в инвестиционных проектах, реализуемых на территории </w:t>
            </w:r>
            <w:r w:rsidR="005D24E1">
              <w:rPr>
                <w:rFonts w:ascii="Times New Roman" w:hAnsi="Times New Roman" w:cs="Times New Roman"/>
              </w:rPr>
              <w:t>города.</w:t>
            </w:r>
          </w:p>
        </w:tc>
      </w:tr>
    </w:tbl>
    <w:p w14:paraId="1846B048" w14:textId="77777777" w:rsidR="005B6166" w:rsidRPr="005C230C" w:rsidRDefault="005B6166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5830F" w14:textId="77777777" w:rsidR="005B6166" w:rsidRDefault="005B6166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1E1CC8A" w14:textId="77777777" w:rsidR="005B6166" w:rsidRPr="00E06059" w:rsidRDefault="005B6166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11"/>
        <w:gridCol w:w="4253"/>
      </w:tblGrid>
      <w:tr w:rsidR="005B6166" w14:paraId="51AFB07E" w14:textId="77777777" w:rsidTr="00953595">
        <w:tc>
          <w:tcPr>
            <w:tcW w:w="5211" w:type="dxa"/>
            <w:shd w:val="clear" w:color="auto" w:fill="244061" w:themeFill="accent1" w:themeFillShade="80"/>
          </w:tcPr>
          <w:p w14:paraId="4E7087CC" w14:textId="77777777" w:rsidR="005B6166" w:rsidRDefault="005B6166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253" w:type="dxa"/>
            <w:shd w:val="clear" w:color="auto" w:fill="244061" w:themeFill="accent1" w:themeFillShade="80"/>
          </w:tcPr>
          <w:p w14:paraId="4E1689C2" w14:textId="77777777" w:rsidR="005B6166" w:rsidRDefault="005B6166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5B6166" w14:paraId="297EB579" w14:textId="77777777" w:rsidTr="00953595">
        <w:tc>
          <w:tcPr>
            <w:tcW w:w="5211" w:type="dxa"/>
          </w:tcPr>
          <w:p w14:paraId="5C12A385" w14:textId="77777777" w:rsidR="005B6166" w:rsidRPr="00E06059" w:rsidRDefault="005B6166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521805AC" w14:textId="77777777" w:rsidR="005B6166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D4BC8">
              <w:rPr>
                <w:rFonts w:ascii="Times New Roman" w:hAnsi="Times New Roman" w:cs="Times New Roman"/>
              </w:rPr>
              <w:t>рост предложения потребительских товаров и услуг;</w:t>
            </w:r>
          </w:p>
          <w:p w14:paraId="7E9E87F3" w14:textId="77777777" w:rsidR="000D4BC8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D4BC8">
              <w:rPr>
                <w:rFonts w:ascii="Times New Roman" w:hAnsi="Times New Roman" w:cs="Times New Roman"/>
              </w:rPr>
              <w:t>вы</w:t>
            </w:r>
            <w:r>
              <w:rPr>
                <w:rFonts w:ascii="Times New Roman" w:hAnsi="Times New Roman" w:cs="Times New Roman"/>
              </w:rPr>
              <w:t>годное географическое положение</w:t>
            </w:r>
          </w:p>
          <w:p w14:paraId="22D267C5" w14:textId="77777777" w:rsidR="000D4BC8" w:rsidRPr="00E06059" w:rsidRDefault="000D4BC8" w:rsidP="0095157E">
            <w:pPr>
              <w:jc w:val="both"/>
              <w:rPr>
                <w:rFonts w:ascii="Times New Roman" w:hAnsi="Times New Roman" w:cs="Times New Roman"/>
              </w:rPr>
            </w:pPr>
          </w:p>
          <w:p w14:paraId="7CE3B905" w14:textId="77777777" w:rsidR="005B6166" w:rsidRDefault="005B6166" w:rsidP="00951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473DE775" w14:textId="77777777" w:rsidR="005B6166" w:rsidRPr="00E06059" w:rsidRDefault="005B6166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CE54A0C" w14:textId="77777777" w:rsidR="005B6166" w:rsidRDefault="005C230C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5451DE">
              <w:rPr>
                <w:rFonts w:ascii="Times New Roman" w:eastAsia="Calibri" w:hAnsi="Times New Roman" w:cs="Times New Roman"/>
              </w:rPr>
              <w:t>недостаток инвестиционных ресурсов;</w:t>
            </w:r>
          </w:p>
          <w:p w14:paraId="73568054" w14:textId="5D1E949D" w:rsidR="005451DE" w:rsidRDefault="005C230C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5451DE">
              <w:rPr>
                <w:rFonts w:ascii="Times New Roman" w:eastAsia="Calibri" w:hAnsi="Times New Roman" w:cs="Times New Roman"/>
              </w:rPr>
              <w:t>слабое использование в практике работы предприятий торговли и услуг современных методов исследований, анализа и прогнозирования рынка;</w:t>
            </w:r>
          </w:p>
          <w:p w14:paraId="58860BC7" w14:textId="77777777" w:rsidR="005B6166" w:rsidRDefault="005C230C" w:rsidP="005451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5451DE">
              <w:rPr>
                <w:rFonts w:ascii="Times New Roman" w:eastAsia="Calibri" w:hAnsi="Times New Roman" w:cs="Times New Roman"/>
              </w:rPr>
              <w:t>низкая рентабельность предприятий бытового обслуживания.</w:t>
            </w:r>
          </w:p>
        </w:tc>
      </w:tr>
      <w:tr w:rsidR="005B6166" w14:paraId="07825F53" w14:textId="77777777" w:rsidTr="00953595">
        <w:tc>
          <w:tcPr>
            <w:tcW w:w="5211" w:type="dxa"/>
            <w:shd w:val="clear" w:color="auto" w:fill="244061" w:themeFill="accent1" w:themeFillShade="80"/>
          </w:tcPr>
          <w:p w14:paraId="7D04B72C" w14:textId="77777777" w:rsidR="005B6166" w:rsidRDefault="005B6166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253" w:type="dxa"/>
            <w:shd w:val="clear" w:color="auto" w:fill="244061" w:themeFill="accent1" w:themeFillShade="80"/>
          </w:tcPr>
          <w:p w14:paraId="38F4197B" w14:textId="77777777" w:rsidR="005B6166" w:rsidRDefault="005B6166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5B6166" w14:paraId="2F46E35B" w14:textId="77777777" w:rsidTr="00953595">
        <w:tc>
          <w:tcPr>
            <w:tcW w:w="5211" w:type="dxa"/>
          </w:tcPr>
          <w:p w14:paraId="2F8FAC40" w14:textId="77777777" w:rsidR="005B6166" w:rsidRPr="00E06059" w:rsidRDefault="005B6166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5CFD676" w14:textId="686E3061" w:rsidR="005B6166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расширение платежеспособного спроса населения;</w:t>
            </w:r>
          </w:p>
          <w:p w14:paraId="01634416" w14:textId="77777777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повышение качества товаров и услуг;</w:t>
            </w:r>
          </w:p>
          <w:p w14:paraId="5837C3F3" w14:textId="77777777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совершенствование системы информирования населения, в том числе органами местного самоуправления, увеличение доступности информации для жителей;</w:t>
            </w:r>
          </w:p>
          <w:p w14:paraId="6E6537D0" w14:textId="77777777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развитие комплекса услуг при оптимизации затрат, доступности цен, сокращении времени обслуживания;</w:t>
            </w:r>
          </w:p>
          <w:p w14:paraId="3C1B1981" w14:textId="77777777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 xml:space="preserve">развитие </w:t>
            </w:r>
            <w:proofErr w:type="gramStart"/>
            <w:r w:rsidR="005451DE">
              <w:rPr>
                <w:rFonts w:ascii="Times New Roman" w:hAnsi="Times New Roman" w:cs="Times New Roman"/>
              </w:rPr>
              <w:t>сети предприятий сферы услуг среднего ценового уровня</w:t>
            </w:r>
            <w:proofErr w:type="gramEnd"/>
            <w:r w:rsidR="005451DE">
              <w:rPr>
                <w:rFonts w:ascii="Times New Roman" w:hAnsi="Times New Roman" w:cs="Times New Roman"/>
              </w:rPr>
              <w:t xml:space="preserve"> с высоким качеством услуг;</w:t>
            </w:r>
          </w:p>
          <w:p w14:paraId="76AE35EA" w14:textId="03513302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 w:rsidRPr="005451DE">
              <w:rPr>
                <w:rFonts w:ascii="Times New Roman" w:hAnsi="Times New Roman" w:cs="Times New Roman"/>
              </w:rPr>
              <w:t xml:space="preserve">государственная поддержка </w:t>
            </w:r>
            <w:r w:rsidR="005451DE">
              <w:rPr>
                <w:rFonts w:ascii="Times New Roman" w:hAnsi="Times New Roman" w:cs="Times New Roman"/>
              </w:rPr>
              <w:t>развития внутреннего туризма;</w:t>
            </w:r>
          </w:p>
          <w:p w14:paraId="145739DD" w14:textId="557BA40C" w:rsidR="005451DE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финансовая поддержка, предоставляемая субъектам малого и среднего предпринимательства;</w:t>
            </w:r>
          </w:p>
          <w:p w14:paraId="71537D78" w14:textId="77777777" w:rsidR="005B6166" w:rsidRPr="00714376" w:rsidRDefault="005C230C" w:rsidP="005451D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государственные и частные инвестиции.</w:t>
            </w:r>
          </w:p>
        </w:tc>
        <w:tc>
          <w:tcPr>
            <w:tcW w:w="4253" w:type="dxa"/>
          </w:tcPr>
          <w:p w14:paraId="2B01488D" w14:textId="77777777" w:rsidR="005B6166" w:rsidRPr="00E06059" w:rsidRDefault="005B6166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B4908AF" w14:textId="77777777" w:rsidR="005B6166" w:rsidRDefault="005C230C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изменения в законодательстве, ужесточающие требования в сфере развития потребительского рынка в сфере оказания услуг;</w:t>
            </w:r>
          </w:p>
          <w:p w14:paraId="6BDF1C01" w14:textId="77777777" w:rsidR="005451DE" w:rsidRPr="00714376" w:rsidRDefault="005C230C" w:rsidP="0095157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451DE">
              <w:rPr>
                <w:rFonts w:ascii="Times New Roman" w:hAnsi="Times New Roman" w:cs="Times New Roman"/>
              </w:rPr>
              <w:t>падения реальных доходов населения.</w:t>
            </w:r>
          </w:p>
          <w:p w14:paraId="69424B12" w14:textId="77777777" w:rsidR="005B6166" w:rsidRPr="00714376" w:rsidRDefault="005B6166" w:rsidP="009515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D8CF086" w14:textId="77777777" w:rsidR="005B6166" w:rsidRDefault="005B6166" w:rsidP="005B61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F4360C" w14:textId="77777777" w:rsidR="005B6166" w:rsidRPr="00E06059" w:rsidRDefault="005B6166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230C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5DCA3D61" w14:textId="77777777" w:rsidR="005B6166" w:rsidRPr="00951265" w:rsidRDefault="005C230C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88124B" w:rsidRPr="00951265">
        <w:rPr>
          <w:rFonts w:ascii="Times New Roman" w:hAnsi="Times New Roman" w:cs="Times New Roman"/>
          <w:sz w:val="24"/>
          <w:szCs w:val="24"/>
        </w:rPr>
        <w:t xml:space="preserve"> </w:t>
      </w:r>
      <w:r w:rsidR="00F36299" w:rsidRPr="00951265">
        <w:rPr>
          <w:rFonts w:ascii="Times New Roman" w:hAnsi="Times New Roman" w:cs="Times New Roman"/>
          <w:sz w:val="24"/>
          <w:szCs w:val="24"/>
        </w:rPr>
        <w:t>Муниципальная программа «Развитие малого и среднего предп</w:t>
      </w:r>
      <w:r w:rsidR="009B7FAE" w:rsidRPr="00951265">
        <w:rPr>
          <w:rFonts w:ascii="Times New Roman" w:hAnsi="Times New Roman" w:cs="Times New Roman"/>
          <w:sz w:val="24"/>
          <w:szCs w:val="24"/>
        </w:rPr>
        <w:t>ринимательства в городе Обь</w:t>
      </w:r>
      <w:r w:rsidR="00F36299" w:rsidRPr="00951265">
        <w:rPr>
          <w:rFonts w:ascii="Times New Roman" w:hAnsi="Times New Roman" w:cs="Times New Roman"/>
          <w:sz w:val="24"/>
          <w:szCs w:val="24"/>
        </w:rPr>
        <w:t xml:space="preserve"> на 2018 — 2022 годы»;</w:t>
      </w:r>
    </w:p>
    <w:p w14:paraId="32A195F8" w14:textId="77777777" w:rsidR="00F36299" w:rsidRPr="00951265" w:rsidRDefault="005C230C" w:rsidP="00F36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F36299" w:rsidRPr="00951265">
        <w:rPr>
          <w:rFonts w:ascii="Times New Roman" w:hAnsi="Times New Roman" w:cs="Times New Roman"/>
          <w:sz w:val="24"/>
          <w:szCs w:val="24"/>
        </w:rPr>
        <w:t xml:space="preserve"> Муниципальная программа «Повышение доступности услуг общественных ба</w:t>
      </w:r>
      <w:r w:rsidR="009B7FAE" w:rsidRPr="00951265">
        <w:rPr>
          <w:rFonts w:ascii="Times New Roman" w:hAnsi="Times New Roman" w:cs="Times New Roman"/>
          <w:sz w:val="24"/>
          <w:szCs w:val="24"/>
        </w:rPr>
        <w:t>нь для населения города Обь</w:t>
      </w:r>
      <w:r w:rsidR="00F36299" w:rsidRPr="00951265">
        <w:rPr>
          <w:rFonts w:ascii="Times New Roman" w:hAnsi="Times New Roman" w:cs="Times New Roman"/>
          <w:sz w:val="24"/>
          <w:szCs w:val="24"/>
        </w:rPr>
        <w:t xml:space="preserve"> на 2016-2020 годы»;</w:t>
      </w:r>
    </w:p>
    <w:p w14:paraId="7C031BDD" w14:textId="77777777" w:rsidR="00F36299" w:rsidRDefault="00F36299" w:rsidP="00F36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</w:t>
      </w:r>
      <w:r w:rsidR="00C50FEA" w:rsidRPr="00951265">
        <w:rPr>
          <w:rFonts w:ascii="Times New Roman" w:hAnsi="Times New Roman" w:cs="Times New Roman"/>
          <w:sz w:val="24"/>
          <w:szCs w:val="24"/>
        </w:rPr>
        <w:t>Государственная программа Новосибирской области</w:t>
      </w:r>
      <w:r w:rsidR="00C50FEA" w:rsidRPr="00311FB2">
        <w:rPr>
          <w:rFonts w:ascii="Times New Roman" w:hAnsi="Times New Roman" w:cs="Times New Roman"/>
          <w:sz w:val="24"/>
          <w:szCs w:val="24"/>
        </w:rPr>
        <w:t xml:space="preserve"> «Развитие субъектов малого и среднего предпринимательства в Новосибирской области на 2017-2022 годы»</w:t>
      </w:r>
      <w:r w:rsidR="00C50FEA">
        <w:rPr>
          <w:rFonts w:ascii="Times New Roman" w:hAnsi="Times New Roman" w:cs="Times New Roman"/>
          <w:sz w:val="24"/>
          <w:szCs w:val="24"/>
        </w:rPr>
        <w:t>;</w:t>
      </w:r>
    </w:p>
    <w:p w14:paraId="1E50E626" w14:textId="4171625D" w:rsidR="00C50FEA" w:rsidRDefault="00C50FEA" w:rsidP="00F36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</w:t>
      </w:r>
      <w:r>
        <w:rPr>
          <w:rFonts w:ascii="Times New Roman" w:hAnsi="Times New Roman" w:cs="Times New Roman"/>
          <w:sz w:val="24"/>
          <w:szCs w:val="24"/>
        </w:rPr>
        <w:t xml:space="preserve">асти» и «Стимулирование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</w:t>
      </w:r>
      <w:r w:rsidRPr="00B668B0">
        <w:rPr>
          <w:rFonts w:ascii="Times New Roman" w:hAnsi="Times New Roman" w:cs="Times New Roman"/>
          <w:sz w:val="24"/>
          <w:szCs w:val="24"/>
        </w:rPr>
        <w:t>циионной</w:t>
      </w:r>
      <w:proofErr w:type="spellEnd"/>
      <w:r w:rsidRPr="00B668B0">
        <w:rPr>
          <w:rFonts w:ascii="Times New Roman" w:hAnsi="Times New Roman" w:cs="Times New Roman"/>
          <w:sz w:val="24"/>
          <w:szCs w:val="24"/>
        </w:rPr>
        <w:t xml:space="preserve"> активности в Новосибирской области»);</w:t>
      </w:r>
    </w:p>
    <w:p w14:paraId="2099F2D5" w14:textId="77777777" w:rsidR="00C50FEA" w:rsidRDefault="00C50FEA" w:rsidP="00F36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«Развитие сельского хо</w:t>
      </w:r>
      <w:r>
        <w:rPr>
          <w:rFonts w:ascii="Times New Roman" w:hAnsi="Times New Roman" w:cs="Times New Roman"/>
          <w:sz w:val="24"/>
          <w:szCs w:val="24"/>
        </w:rPr>
        <w:t>зяйства и регулирование рын</w:t>
      </w:r>
      <w:r w:rsidRPr="00B668B0">
        <w:rPr>
          <w:rFonts w:ascii="Times New Roman" w:hAnsi="Times New Roman" w:cs="Times New Roman"/>
          <w:sz w:val="24"/>
          <w:szCs w:val="24"/>
        </w:rPr>
        <w:t>ков сельскохозяйственной продукции, сырья и продовольствия в Новосибирской области»;</w:t>
      </w:r>
    </w:p>
    <w:p w14:paraId="4D05A39B" w14:textId="77777777" w:rsidR="00C50FEA" w:rsidRDefault="00C50FEA" w:rsidP="00F36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 xml:space="preserve">«Развитие инфраструктуры информационного </w:t>
      </w:r>
      <w:r>
        <w:rPr>
          <w:rFonts w:ascii="Times New Roman" w:hAnsi="Times New Roman" w:cs="Times New Roman"/>
          <w:sz w:val="24"/>
          <w:szCs w:val="24"/>
        </w:rPr>
        <w:t>общества Новосибирской области».</w:t>
      </w:r>
    </w:p>
    <w:p w14:paraId="6C623D0F" w14:textId="77777777" w:rsidR="005C230C" w:rsidRDefault="005C230C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CD5ACB" w14:textId="77777777" w:rsidR="005B6166" w:rsidRDefault="005B6166" w:rsidP="005C230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20D86A" w14:textId="77777777" w:rsidR="005B6166" w:rsidRPr="008F1E2D" w:rsidRDefault="005B6166" w:rsidP="005B61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0B1B3CF8" w14:textId="77777777" w:rsidR="005451DE" w:rsidRPr="005451DE" w:rsidRDefault="005C230C" w:rsidP="005451DE">
      <w:pPr>
        <w:pStyle w:val="54"/>
        <w:shd w:val="clear" w:color="auto" w:fill="auto"/>
        <w:tabs>
          <w:tab w:val="left" w:pos="426"/>
          <w:tab w:val="left" w:pos="10065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B6166" w:rsidRP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строительство, реконструкция и модернизация организаций розничной торговли;</w:t>
      </w:r>
    </w:p>
    <w:p w14:paraId="2EFE9D22" w14:textId="77777777" w:rsidR="005451DE" w:rsidRPr="005451DE" w:rsidRDefault="005C230C" w:rsidP="005451DE">
      <w:pPr>
        <w:pStyle w:val="54"/>
        <w:shd w:val="clear" w:color="auto" w:fill="auto"/>
        <w:tabs>
          <w:tab w:val="left" w:pos="426"/>
          <w:tab w:val="left" w:pos="10065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приведение в соответствие с действующими требованиями розничных предприятий;</w:t>
      </w:r>
    </w:p>
    <w:p w14:paraId="78DEED2D" w14:textId="1C64BAED" w:rsidR="005451DE" w:rsidRPr="005451DE" w:rsidRDefault="005C230C" w:rsidP="005451DE">
      <w:pPr>
        <w:pStyle w:val="46"/>
        <w:tabs>
          <w:tab w:val="left" w:pos="426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="005451D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451DE" w:rsidRPr="005451DE">
        <w:rPr>
          <w:rFonts w:ascii="Times New Roman" w:hAnsi="Times New Roman"/>
          <w:sz w:val="24"/>
          <w:szCs w:val="24"/>
          <w:shd w:val="clear" w:color="auto" w:fill="FFFFFF"/>
        </w:rPr>
        <w:t xml:space="preserve">обеспечение населения </w:t>
      </w:r>
      <w:r w:rsidR="005D24E1">
        <w:rPr>
          <w:rFonts w:ascii="Times New Roman" w:hAnsi="Times New Roman"/>
          <w:sz w:val="24"/>
          <w:szCs w:val="24"/>
          <w:shd w:val="clear" w:color="auto" w:fill="FFFFFF"/>
        </w:rPr>
        <w:t>города</w:t>
      </w:r>
      <w:r w:rsidR="005451DE" w:rsidRPr="005451DE">
        <w:rPr>
          <w:rFonts w:ascii="Times New Roman" w:hAnsi="Times New Roman"/>
          <w:sz w:val="24"/>
          <w:szCs w:val="24"/>
          <w:shd w:val="clear" w:color="auto" w:fill="FFFFFF"/>
        </w:rPr>
        <w:t xml:space="preserve"> различными формами торгового обслуживания;</w:t>
      </w:r>
    </w:p>
    <w:p w14:paraId="1B3DD0A9" w14:textId="77777777" w:rsidR="005451DE" w:rsidRPr="005451DE" w:rsidRDefault="005C230C" w:rsidP="005451DE">
      <w:pPr>
        <w:pStyle w:val="54"/>
        <w:shd w:val="clear" w:color="auto" w:fill="auto"/>
        <w:tabs>
          <w:tab w:val="left" w:pos="426"/>
          <w:tab w:val="left" w:pos="10065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подготовка и переподготовка кадров в сфере потребительского рынка;</w:t>
      </w:r>
    </w:p>
    <w:p w14:paraId="2D7A99DE" w14:textId="4A48997F" w:rsidR="005451DE" w:rsidRPr="005451DE" w:rsidRDefault="005C230C" w:rsidP="005451DE">
      <w:pPr>
        <w:pStyle w:val="54"/>
        <w:shd w:val="clear" w:color="auto" w:fill="auto"/>
        <w:tabs>
          <w:tab w:val="left" w:pos="284"/>
          <w:tab w:val="left" w:pos="1134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 xml:space="preserve">открытие новых организаций сферы услуг и общественного питания на территории </w:t>
      </w:r>
      <w:r w:rsidR="005D24E1">
        <w:rPr>
          <w:rFonts w:ascii="Times New Roman" w:hAnsi="Times New Roman" w:cs="Times New Roman"/>
          <w:sz w:val="24"/>
          <w:szCs w:val="24"/>
        </w:rPr>
        <w:t>города</w:t>
      </w:r>
      <w:r w:rsidR="005451DE" w:rsidRPr="005451DE">
        <w:rPr>
          <w:rFonts w:ascii="Times New Roman" w:hAnsi="Times New Roman" w:cs="Times New Roman"/>
          <w:sz w:val="24"/>
          <w:szCs w:val="24"/>
        </w:rPr>
        <w:t>;</w:t>
      </w:r>
    </w:p>
    <w:p w14:paraId="536DB582" w14:textId="77777777" w:rsidR="005451DE" w:rsidRPr="005451DE" w:rsidRDefault="005C230C" w:rsidP="005451DE">
      <w:pPr>
        <w:pStyle w:val="54"/>
        <w:shd w:val="clear" w:color="auto" w:fill="auto"/>
        <w:tabs>
          <w:tab w:val="left" w:pos="284"/>
          <w:tab w:val="left" w:pos="1134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развитие различных форм организации оказания бытовых услуг, включая выездное обслуживание;</w:t>
      </w:r>
    </w:p>
    <w:p w14:paraId="32D93097" w14:textId="77777777" w:rsidR="005451DE" w:rsidRPr="005451DE" w:rsidRDefault="005C230C" w:rsidP="005451DE">
      <w:pPr>
        <w:pStyle w:val="54"/>
        <w:shd w:val="clear" w:color="auto" w:fill="auto"/>
        <w:tabs>
          <w:tab w:val="left" w:pos="284"/>
          <w:tab w:val="left" w:pos="1079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поддержка социально-значимых видов услуг;</w:t>
      </w:r>
    </w:p>
    <w:p w14:paraId="5129EE11" w14:textId="77777777" w:rsidR="005451DE" w:rsidRPr="005451DE" w:rsidRDefault="005C230C" w:rsidP="005451DE">
      <w:pPr>
        <w:pStyle w:val="54"/>
        <w:shd w:val="clear" w:color="auto" w:fill="auto"/>
        <w:tabs>
          <w:tab w:val="left" w:pos="284"/>
          <w:tab w:val="left" w:pos="1050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расширение видов услуг, повышение доступности для различных категорий граждан;</w:t>
      </w:r>
    </w:p>
    <w:p w14:paraId="509EDA84" w14:textId="7938306A" w:rsidR="005451DE" w:rsidRPr="005451DE" w:rsidRDefault="005C230C" w:rsidP="005451DE">
      <w:pPr>
        <w:pStyle w:val="54"/>
        <w:shd w:val="clear" w:color="auto" w:fill="auto"/>
        <w:tabs>
          <w:tab w:val="left" w:pos="284"/>
          <w:tab w:val="left" w:pos="1050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>формирование инвестиционных площадок для реализации проектов туристического кластера;</w:t>
      </w:r>
    </w:p>
    <w:p w14:paraId="7931D9B5" w14:textId="77777777" w:rsidR="005451DE" w:rsidRPr="005451DE" w:rsidRDefault="00E216E9" w:rsidP="005451DE">
      <w:pPr>
        <w:pStyle w:val="54"/>
        <w:shd w:val="clear" w:color="auto" w:fill="auto"/>
        <w:tabs>
          <w:tab w:val="left" w:pos="284"/>
          <w:tab w:val="left" w:pos="1050"/>
          <w:tab w:val="left" w:pos="10206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5451DE" w:rsidRPr="005451DE">
        <w:rPr>
          <w:rFonts w:ascii="Times New Roman" w:hAnsi="Times New Roman" w:cs="Times New Roman"/>
          <w:sz w:val="24"/>
          <w:szCs w:val="24"/>
        </w:rPr>
        <w:t xml:space="preserve">реализация инвестиционных проектов в сфере оказания туристических услуг. </w:t>
      </w:r>
    </w:p>
    <w:p w14:paraId="0879FA34" w14:textId="77777777" w:rsidR="005B6166" w:rsidRDefault="005B6166" w:rsidP="005B61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D9674" w14:textId="77777777" w:rsidR="005B6166" w:rsidRPr="008F1E2D" w:rsidRDefault="005B6166" w:rsidP="00E216E9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F01C477" w14:textId="77777777" w:rsidR="005B6166" w:rsidRPr="00951265" w:rsidRDefault="005B6166" w:rsidP="005B616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1265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01DB11C1" w14:textId="77777777" w:rsidR="00241E83" w:rsidRPr="00951265" w:rsidRDefault="00241E83" w:rsidP="00241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Увеличение оборота розничной торговли;</w:t>
      </w:r>
    </w:p>
    <w:p w14:paraId="4C44CACA" w14:textId="072C1F1E" w:rsidR="00241E83" w:rsidRPr="00951265" w:rsidRDefault="00241E83" w:rsidP="00241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Увеличение обеспеченности населения торговыми площадями в целом по </w:t>
      </w:r>
      <w:r w:rsidR="005D24E1">
        <w:rPr>
          <w:rFonts w:ascii="Times New Roman" w:hAnsi="Times New Roman" w:cs="Times New Roman"/>
          <w:sz w:val="24"/>
          <w:szCs w:val="24"/>
        </w:rPr>
        <w:t>городу</w:t>
      </w:r>
      <w:r w:rsidRPr="00951265">
        <w:rPr>
          <w:rFonts w:ascii="Times New Roman" w:hAnsi="Times New Roman" w:cs="Times New Roman"/>
          <w:sz w:val="24"/>
          <w:szCs w:val="24"/>
        </w:rPr>
        <w:t>;</w:t>
      </w:r>
    </w:p>
    <w:p w14:paraId="062491A3" w14:textId="2FAE92CD" w:rsidR="00241E83" w:rsidRPr="00951265" w:rsidRDefault="00241E83" w:rsidP="00241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Увеличение количества торговых предприятий, применяющих прогрессивные методы обслуживания населения </w:t>
      </w:r>
      <w:r w:rsidR="005D24E1">
        <w:rPr>
          <w:rFonts w:ascii="Times New Roman" w:hAnsi="Times New Roman" w:cs="Times New Roman"/>
          <w:sz w:val="24"/>
          <w:szCs w:val="24"/>
        </w:rPr>
        <w:t>города</w:t>
      </w:r>
      <w:r w:rsidRPr="00951265">
        <w:rPr>
          <w:rFonts w:ascii="Times New Roman" w:hAnsi="Times New Roman" w:cs="Times New Roman"/>
          <w:sz w:val="24"/>
          <w:szCs w:val="24"/>
        </w:rPr>
        <w:t>;</w:t>
      </w:r>
    </w:p>
    <w:p w14:paraId="43F3D40F" w14:textId="77777777" w:rsidR="00241E83" w:rsidRPr="00951265" w:rsidRDefault="00241E83" w:rsidP="00241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Увеличение объема предоставляемых услуг населению;</w:t>
      </w:r>
    </w:p>
    <w:p w14:paraId="7C1B25FA" w14:textId="77777777" w:rsidR="00241E83" w:rsidRPr="00951265" w:rsidRDefault="00241E83" w:rsidP="00241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Реализация инвестиционных проектов в сфере оказания туристических услуг, производства сувенирной продукции, оказания гостеприимства.</w:t>
      </w:r>
    </w:p>
    <w:p w14:paraId="388CE28E" w14:textId="77777777" w:rsidR="005B6166" w:rsidRPr="008F1E2D" w:rsidRDefault="005B6166" w:rsidP="005B616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14FD2C54" w14:textId="5742927F" w:rsidR="00A53B61" w:rsidRDefault="00A53B61" w:rsidP="00C50FEA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AEBAD" w14:textId="77777777" w:rsidR="005D24E1" w:rsidRDefault="005D24E1" w:rsidP="00C50FEA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A4B5E" w14:textId="77777777" w:rsidR="00E216E9" w:rsidRDefault="00E216E9" w:rsidP="00E216E9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(СН-3)</w:t>
      </w:r>
    </w:p>
    <w:p w14:paraId="00CA40D3" w14:textId="77777777" w:rsidR="00E216E9" w:rsidRPr="00C81594" w:rsidRDefault="00E216E9" w:rsidP="00E216E9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94">
        <w:rPr>
          <w:rFonts w:ascii="Times New Roman" w:hAnsi="Times New Roman" w:cs="Times New Roman"/>
          <w:b/>
          <w:sz w:val="28"/>
          <w:szCs w:val="28"/>
        </w:rPr>
        <w:t xml:space="preserve"> «Р</w:t>
      </w:r>
      <w:r>
        <w:rPr>
          <w:rFonts w:ascii="Times New Roman" w:hAnsi="Times New Roman" w:cs="Times New Roman"/>
          <w:b/>
          <w:sz w:val="28"/>
          <w:szCs w:val="28"/>
        </w:rPr>
        <w:t>АЗВИТИЕ ИНЖЕНЕРНОЙ ИНФРАСТРУКТУРЫ И ЖИЛИЩНО-КОММУНАЛЬНОГО ХОЗЯЙСТВА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6A2592E0" w14:textId="77777777" w:rsidR="00E216E9" w:rsidRPr="007601D6" w:rsidRDefault="00E216E9" w:rsidP="00E216E9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E808C5E" w14:textId="77777777" w:rsidR="00E216E9" w:rsidRPr="00DF0B78" w:rsidRDefault="00E216E9" w:rsidP="00E216E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495D427" w14:textId="77777777" w:rsidR="00E216E9" w:rsidRDefault="00E216E9" w:rsidP="00E21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F8CC7C" w14:textId="77777777" w:rsidR="00E216E9" w:rsidRPr="007601D6" w:rsidRDefault="00E216E9" w:rsidP="00E216E9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DC99599" w14:textId="77777777" w:rsidR="00E216E9" w:rsidRPr="00951265" w:rsidRDefault="00E216E9" w:rsidP="00E216E9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• Развитие жилищно-коммунального хозяйства</w:t>
      </w:r>
    </w:p>
    <w:p w14:paraId="397D05A5" w14:textId="77777777" w:rsidR="00E216E9" w:rsidRPr="00951265" w:rsidRDefault="00E216E9" w:rsidP="00E216E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E568C" w14:textId="77777777" w:rsidR="00E216E9" w:rsidRPr="00951265" w:rsidRDefault="00FE7A67" w:rsidP="00E216E9">
      <w:pPr>
        <w:pStyle w:val="ab"/>
        <w:numPr>
          <w:ilvl w:val="1"/>
          <w:numId w:val="41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6E9" w:rsidRPr="00951265">
        <w:rPr>
          <w:rFonts w:ascii="Times New Roman" w:hAnsi="Times New Roman" w:cs="Times New Roman"/>
          <w:b/>
          <w:sz w:val="24"/>
          <w:szCs w:val="24"/>
        </w:rPr>
        <w:t>Стратегическая программа (СП-3.1)</w:t>
      </w:r>
    </w:p>
    <w:p w14:paraId="345AF6E7" w14:textId="77777777" w:rsidR="00E216E9" w:rsidRPr="00951265" w:rsidRDefault="00E216E9" w:rsidP="00E216E9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«РАЗВИТИЕ ЖИЛИЩНО-КОММУНАЛЬНОГО ХОЗЯЙСТВА»</w:t>
      </w:r>
    </w:p>
    <w:p w14:paraId="20BEBEAE" w14:textId="77777777" w:rsidR="00E216E9" w:rsidRPr="00951265" w:rsidRDefault="00E216E9" w:rsidP="00E216E9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50A5ECFB" w14:textId="77777777" w:rsidR="00E216E9" w:rsidRPr="0086796C" w:rsidRDefault="00E216E9" w:rsidP="00E216E9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088135E0" w14:textId="77777777" w:rsidR="00E216E9" w:rsidRDefault="00E216E9" w:rsidP="00E216E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4B4FE38" w14:textId="522879E4" w:rsidR="00E11300" w:rsidRPr="00AA261E" w:rsidRDefault="00E11300" w:rsidP="00E11300">
      <w:pPr>
        <w:pStyle w:val="doktekstj"/>
        <w:shd w:val="clear" w:color="auto" w:fill="FFFFFF"/>
        <w:spacing w:before="0" w:beforeAutospacing="0" w:after="0"/>
      </w:pPr>
      <w:r w:rsidRPr="00AA261E">
        <w:t xml:space="preserve">Программа направлена на развитие системы обеспечения населения </w:t>
      </w:r>
      <w:proofErr w:type="spellStart"/>
      <w:r>
        <w:t>г</w:t>
      </w:r>
      <w:proofErr w:type="gramStart"/>
      <w:r>
        <w:t>.О</w:t>
      </w:r>
      <w:proofErr w:type="gramEnd"/>
      <w:r>
        <w:t>бь</w:t>
      </w:r>
      <w:proofErr w:type="spellEnd"/>
      <w:r w:rsidRPr="00AA261E">
        <w:t xml:space="preserve"> коммунальными услугами, включающей теплоснабжение, газоснабжение, электроснабжение, водоснабжение и водоотведение. Развитие современных систем жизнеобеспечения, наряду с повышением надежности и качества предоставляемых услуг, включает в себя аспекты экологической безопасности, экономической и </w:t>
      </w:r>
      <w:proofErr w:type="spellStart"/>
      <w:r w:rsidRPr="00AA261E">
        <w:t>энергоэффективности</w:t>
      </w:r>
      <w:proofErr w:type="spellEnd"/>
      <w:r w:rsidRPr="00AA261E">
        <w:t>.</w:t>
      </w:r>
    </w:p>
    <w:p w14:paraId="3E899E1C" w14:textId="77777777" w:rsidR="00E11300" w:rsidRPr="00E216E9" w:rsidRDefault="00E11300" w:rsidP="00E113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836400" w14:textId="77777777" w:rsidR="00E11300" w:rsidRPr="0086796C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(Ц-3.1)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0BA026F3" w14:textId="77777777" w:rsidR="00E11300" w:rsidRPr="00306047" w:rsidRDefault="00E11300" w:rsidP="00E11300">
      <w:pPr>
        <w:pStyle w:val="doktekstj"/>
        <w:shd w:val="clear" w:color="auto" w:fill="FFFFFF"/>
        <w:spacing w:before="0" w:beforeAutospacing="0" w:after="0"/>
        <w:ind w:firstLine="567"/>
      </w:pPr>
      <w:r>
        <w:t xml:space="preserve">Ц-3.1.1. - </w:t>
      </w:r>
      <w:r w:rsidRPr="00306047">
        <w:t>повышение комфортности и безопасного проживания населения;</w:t>
      </w:r>
    </w:p>
    <w:p w14:paraId="1A02EEAE" w14:textId="77777777" w:rsidR="00E11300" w:rsidRPr="00306047" w:rsidRDefault="00E11300" w:rsidP="00E1130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Ц-3.1.2. - </w:t>
      </w:r>
      <w:r w:rsidRPr="00306047">
        <w:rPr>
          <w:rFonts w:ascii="Times New Roman" w:hAnsi="Times New Roman" w:cs="Times New Roman"/>
          <w:sz w:val="24"/>
          <w:szCs w:val="24"/>
        </w:rPr>
        <w:t>повышение качества и надежности коммунальных услуг;</w:t>
      </w:r>
    </w:p>
    <w:p w14:paraId="7D8B37BD" w14:textId="77777777" w:rsidR="00E11300" w:rsidRPr="00306047" w:rsidRDefault="00E11300" w:rsidP="00E1130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Ц-3.1.3. - </w:t>
      </w:r>
      <w:r w:rsidRPr="00306047">
        <w:rPr>
          <w:rFonts w:ascii="Times New Roman" w:hAnsi="Times New Roman" w:cs="Times New Roman"/>
          <w:sz w:val="24"/>
          <w:szCs w:val="24"/>
        </w:rPr>
        <w:t>создание условий для газификации;</w:t>
      </w:r>
    </w:p>
    <w:p w14:paraId="60E64625" w14:textId="77777777" w:rsidR="00E11300" w:rsidRPr="00306047" w:rsidRDefault="00E11300" w:rsidP="00E1130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Ц-3.1.4. - </w:t>
      </w:r>
      <w:r w:rsidRPr="00306047">
        <w:rPr>
          <w:rFonts w:ascii="Times New Roman" w:hAnsi="Times New Roman" w:cs="Times New Roman"/>
          <w:sz w:val="24"/>
          <w:szCs w:val="24"/>
        </w:rPr>
        <w:t>снижение загрязнения окружающей среды;</w:t>
      </w:r>
    </w:p>
    <w:p w14:paraId="7D1DD646" w14:textId="77777777" w:rsidR="00E11300" w:rsidRPr="00306047" w:rsidRDefault="00E11300" w:rsidP="00E1130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Ц-3.1.5. - </w:t>
      </w:r>
      <w:r w:rsidRPr="00306047">
        <w:rPr>
          <w:rFonts w:ascii="Times New Roman" w:hAnsi="Times New Roman" w:cs="Times New Roman"/>
          <w:sz w:val="24"/>
          <w:szCs w:val="24"/>
        </w:rPr>
        <w:t>повышение энергетической эффективности.</w:t>
      </w:r>
    </w:p>
    <w:p w14:paraId="7CB23DA7" w14:textId="77777777" w:rsidR="00E11300" w:rsidRPr="0061736B" w:rsidRDefault="00E11300" w:rsidP="00E11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4242E" w14:textId="77777777" w:rsidR="00E11300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D1CE3F0" w14:textId="77777777" w:rsidR="00E11300" w:rsidRDefault="00E11300" w:rsidP="00E11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78611EE3" w14:textId="77777777" w:rsidR="00E11300" w:rsidRPr="00E216E9" w:rsidRDefault="00E11300" w:rsidP="00E11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E11300" w:rsidRPr="005C230C" w14:paraId="4F78FC4A" w14:textId="77777777" w:rsidTr="00C8516D">
        <w:tc>
          <w:tcPr>
            <w:tcW w:w="959" w:type="dxa"/>
          </w:tcPr>
          <w:p w14:paraId="40EAED37" w14:textId="77777777" w:rsidR="00E11300" w:rsidRPr="005C230C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0F9B2F79" w14:textId="77777777" w:rsidR="00E11300" w:rsidRPr="00E216E9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6E9">
              <w:rPr>
                <w:rFonts w:ascii="Times New Roman" w:hAnsi="Times New Roman" w:cs="Times New Roman"/>
              </w:rPr>
              <w:t>Модернизация инженерных систем и применение новых энергосберегающих материалов и технологий для увеличения эффективности при производстве и транспортировке энергоресурсов.</w:t>
            </w:r>
          </w:p>
        </w:tc>
      </w:tr>
      <w:tr w:rsidR="00E11300" w:rsidRPr="005C230C" w14:paraId="0A9C83A8" w14:textId="77777777" w:rsidTr="00C8516D">
        <w:tc>
          <w:tcPr>
            <w:tcW w:w="959" w:type="dxa"/>
          </w:tcPr>
          <w:p w14:paraId="6F7379B9" w14:textId="77777777" w:rsidR="00E11300" w:rsidRPr="005C230C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3C119C0D" w14:textId="77777777" w:rsidR="00E11300" w:rsidRPr="00E216E9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6E9">
              <w:rPr>
                <w:rFonts w:ascii="Times New Roman" w:hAnsi="Times New Roman" w:cs="Times New Roman"/>
              </w:rPr>
              <w:t>Формирование жилищного фонда для переселения граждан из жилых помещений признанных непригодными для проживания.</w:t>
            </w:r>
          </w:p>
        </w:tc>
      </w:tr>
      <w:tr w:rsidR="00E11300" w:rsidRPr="005C230C" w14:paraId="503A746C" w14:textId="77777777" w:rsidTr="00C8516D">
        <w:tc>
          <w:tcPr>
            <w:tcW w:w="959" w:type="dxa"/>
          </w:tcPr>
          <w:p w14:paraId="31736AD8" w14:textId="77777777" w:rsidR="00E11300" w:rsidRPr="005C230C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.3.</w:t>
            </w:r>
          </w:p>
        </w:tc>
        <w:tc>
          <w:tcPr>
            <w:tcW w:w="8612" w:type="dxa"/>
          </w:tcPr>
          <w:p w14:paraId="33D6BDC1" w14:textId="77777777" w:rsidR="00E11300" w:rsidRPr="00E216E9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6E9">
              <w:rPr>
                <w:rFonts w:ascii="Times New Roman" w:hAnsi="Times New Roman" w:cs="Times New Roman"/>
              </w:rPr>
              <w:t>Повышение качества и надежности, предоставляемых гражданам жилищно-коммунальных услуг.</w:t>
            </w:r>
          </w:p>
        </w:tc>
      </w:tr>
      <w:tr w:rsidR="00E11300" w:rsidRPr="005C230C" w14:paraId="61DEE551" w14:textId="77777777" w:rsidTr="00C8516D">
        <w:tc>
          <w:tcPr>
            <w:tcW w:w="959" w:type="dxa"/>
          </w:tcPr>
          <w:p w14:paraId="6D912EDF" w14:textId="77777777" w:rsidR="00E11300" w:rsidRPr="005C230C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З-3.1.4.</w:t>
            </w:r>
          </w:p>
        </w:tc>
        <w:tc>
          <w:tcPr>
            <w:tcW w:w="8612" w:type="dxa"/>
          </w:tcPr>
          <w:p w14:paraId="75C00078" w14:textId="06F7F6CE" w:rsidR="00E11300" w:rsidRPr="00E216E9" w:rsidRDefault="00E11300" w:rsidP="00C85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6E9">
              <w:rPr>
                <w:rFonts w:ascii="Times New Roman" w:hAnsi="Times New Roman" w:cs="Times New Roman"/>
              </w:rPr>
              <w:t>Строительство инженерных систем для обеспечения развития город</w:t>
            </w:r>
            <w:r w:rsidR="005D24E1">
              <w:rPr>
                <w:rFonts w:ascii="Times New Roman" w:hAnsi="Times New Roman" w:cs="Times New Roman"/>
              </w:rPr>
              <w:t>а</w:t>
            </w:r>
            <w:r w:rsidRPr="00E216E9">
              <w:rPr>
                <w:rFonts w:ascii="Times New Roman" w:hAnsi="Times New Roman" w:cs="Times New Roman"/>
              </w:rPr>
              <w:t>.</w:t>
            </w:r>
          </w:p>
        </w:tc>
      </w:tr>
    </w:tbl>
    <w:p w14:paraId="6D409B78" w14:textId="77777777" w:rsidR="002E3958" w:rsidRDefault="002E3958" w:rsidP="00E11300">
      <w:pPr>
        <w:pStyle w:val="doktekstj"/>
        <w:shd w:val="clear" w:color="auto" w:fill="FFFFFF"/>
        <w:tabs>
          <w:tab w:val="left" w:pos="709"/>
        </w:tabs>
        <w:spacing w:before="0" w:beforeAutospacing="0" w:after="0"/>
        <w:ind w:firstLine="567"/>
      </w:pPr>
    </w:p>
    <w:p w14:paraId="6C80A4B7" w14:textId="77777777" w:rsidR="00E11300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E3BF3A6" w14:textId="77777777" w:rsidR="00E11300" w:rsidRPr="00E06059" w:rsidRDefault="00E11300" w:rsidP="00E113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11300" w14:paraId="4286DDA1" w14:textId="77777777" w:rsidTr="00C8516D">
        <w:tc>
          <w:tcPr>
            <w:tcW w:w="4785" w:type="dxa"/>
            <w:shd w:val="clear" w:color="auto" w:fill="244061" w:themeFill="accent1" w:themeFillShade="80"/>
          </w:tcPr>
          <w:p w14:paraId="7CFEE1D2" w14:textId="77777777" w:rsidR="00E11300" w:rsidRDefault="00E11300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592A302C" w14:textId="77777777" w:rsidR="00E11300" w:rsidRDefault="00E11300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E11300" w14:paraId="7A0D96DB" w14:textId="77777777" w:rsidTr="00C8516D">
        <w:tc>
          <w:tcPr>
            <w:tcW w:w="4785" w:type="dxa"/>
          </w:tcPr>
          <w:p w14:paraId="4AF13491" w14:textId="77777777" w:rsidR="00E11300" w:rsidRPr="00E06059" w:rsidRDefault="00E11300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27A78AB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повышение доли населения в оплате жилищ-но-коммунальных услуг с </w:t>
            </w:r>
            <w:proofErr w:type="gramStart"/>
            <w:r>
              <w:rPr>
                <w:rFonts w:ascii="Times New Roman" w:hAnsi="Times New Roman" w:cs="Times New Roman"/>
              </w:rPr>
              <w:t>одновременным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при-</w:t>
            </w:r>
            <w:proofErr w:type="spellStart"/>
            <w:r>
              <w:rPr>
                <w:rFonts w:ascii="Times New Roman" w:hAnsi="Times New Roman" w:cs="Times New Roman"/>
              </w:rPr>
              <w:t>менением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 адресной социальной поддержки малообеспеченных слоев граждан;</w:t>
            </w:r>
          </w:p>
          <w:p w14:paraId="4F73F15E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высокая степень активности отдельных групп граждан, способных не только вовлекаться в процессы управления жилищным фондом, но и стать полноправными участниками данного процесса;</w:t>
            </w:r>
          </w:p>
          <w:p w14:paraId="2DFF744C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эффективное управление многоквартирным жилым фондом.</w:t>
            </w:r>
          </w:p>
          <w:p w14:paraId="3C1D5696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4C8F7D33" w14:textId="77777777" w:rsidR="00E11300" w:rsidRPr="00E06059" w:rsidRDefault="00E11300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7C2FD05" w14:textId="77777777" w:rsidR="00E11300" w:rsidRDefault="00E11300" w:rsidP="00C8516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 рост дебиторской задолженности организаций жилищно-коммунального хозяйства;</w:t>
            </w:r>
          </w:p>
          <w:p w14:paraId="4E718D72" w14:textId="77777777" w:rsidR="00E11300" w:rsidRDefault="00E11300" w:rsidP="00C8516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значительный износ </w:t>
            </w:r>
            <w:proofErr w:type="gramStart"/>
            <w:r>
              <w:rPr>
                <w:rFonts w:ascii="Times New Roman" w:eastAsia="Calibri" w:hAnsi="Times New Roman" w:cs="Times New Roman"/>
              </w:rPr>
              <w:t>инженерной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инфраструк</w:t>
            </w:r>
            <w:proofErr w:type="spellEnd"/>
            <w:r>
              <w:rPr>
                <w:rFonts w:ascii="Times New Roman" w:eastAsia="Calibri" w:hAnsi="Times New Roman" w:cs="Times New Roman"/>
              </w:rPr>
              <w:t>-туры на предприятиях ЖКХ;</w:t>
            </w:r>
          </w:p>
          <w:p w14:paraId="754C2614" w14:textId="77777777" w:rsidR="00E11300" w:rsidRDefault="00E11300" w:rsidP="00C8516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 низкая платежеспособность населения и долги за оплату коммунальных услуг;</w:t>
            </w:r>
          </w:p>
          <w:p w14:paraId="055DBB0A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• низкая инвестиционная привлекательность объектов жилищно-коммунальной сферы.</w:t>
            </w:r>
          </w:p>
          <w:p w14:paraId="77DD2627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1300" w14:paraId="4C06B96E" w14:textId="77777777" w:rsidTr="00C8516D">
        <w:tc>
          <w:tcPr>
            <w:tcW w:w="4785" w:type="dxa"/>
            <w:shd w:val="clear" w:color="auto" w:fill="244061" w:themeFill="accent1" w:themeFillShade="80"/>
          </w:tcPr>
          <w:p w14:paraId="766156F3" w14:textId="77777777" w:rsidR="00E11300" w:rsidRDefault="00E11300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0F51B12D" w14:textId="77777777" w:rsidR="00E11300" w:rsidRDefault="00E11300" w:rsidP="00C851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E11300" w14:paraId="3C7B56BA" w14:textId="77777777" w:rsidTr="00C8516D">
        <w:tc>
          <w:tcPr>
            <w:tcW w:w="4785" w:type="dxa"/>
          </w:tcPr>
          <w:p w14:paraId="39047FA3" w14:textId="77777777" w:rsidR="00E11300" w:rsidRPr="00E06059" w:rsidRDefault="00E11300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CA15F69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внедрение стратегического планирования и проектного управления, которые позволят выделить приоритеты, цели и задачи, сконцентрировать свои ресурсы на достижение установленных целей;</w:t>
            </w:r>
          </w:p>
          <w:p w14:paraId="55D63F1F" w14:textId="5B8E5796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участие </w:t>
            </w:r>
            <w:r w:rsidR="005D24E1">
              <w:rPr>
                <w:rFonts w:ascii="Times New Roman" w:hAnsi="Times New Roman" w:cs="Times New Roman"/>
              </w:rPr>
              <w:t>города</w:t>
            </w:r>
            <w:r>
              <w:rPr>
                <w:rFonts w:ascii="Times New Roman" w:hAnsi="Times New Roman" w:cs="Times New Roman"/>
              </w:rPr>
              <w:t xml:space="preserve"> в федеральных и региональных программах и проектах развития инженерной инфраструктуры Новосибирской области;</w:t>
            </w:r>
          </w:p>
          <w:p w14:paraId="17406B65" w14:textId="77777777" w:rsidR="00E11300" w:rsidRPr="00714376" w:rsidRDefault="00E11300" w:rsidP="00C8516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• Привлечение инвестиций.</w:t>
            </w:r>
          </w:p>
        </w:tc>
        <w:tc>
          <w:tcPr>
            <w:tcW w:w="4786" w:type="dxa"/>
          </w:tcPr>
          <w:p w14:paraId="1D64C115" w14:textId="77777777" w:rsidR="00E11300" w:rsidRPr="00E06059" w:rsidRDefault="00E11300" w:rsidP="00C8516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D500FBB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прекращение федеральных и региональных программ;</w:t>
            </w:r>
          </w:p>
          <w:p w14:paraId="43784F40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сокращение финансирования по </w:t>
            </w:r>
            <w:proofErr w:type="spellStart"/>
            <w:r>
              <w:rPr>
                <w:rFonts w:ascii="Times New Roman" w:hAnsi="Times New Roman" w:cs="Times New Roman"/>
              </w:rPr>
              <w:t>мероприя-тиям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направленным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совершенствование жилищно-коммунальной сферы;</w:t>
            </w:r>
          </w:p>
          <w:p w14:paraId="79852DAD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ограничение роста тарифов на оказание коммунальных услуг;</w:t>
            </w:r>
          </w:p>
          <w:p w14:paraId="0536477A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переход в частную собственность объектов теплоснабжения, водоснабжения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водоотве-дения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находившихся ранее в муниципальной собственности;</w:t>
            </w:r>
          </w:p>
          <w:p w14:paraId="0E60D017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невозможность проведения необходимых объемов ремонтов, модернизации инженерных систем жизнеобеспечения и объектов </w:t>
            </w:r>
            <w:proofErr w:type="gramStart"/>
            <w:r>
              <w:rPr>
                <w:rFonts w:ascii="Times New Roman" w:hAnsi="Times New Roman" w:cs="Times New Roman"/>
              </w:rPr>
              <w:t>комму-</w:t>
            </w:r>
            <w:proofErr w:type="spellStart"/>
            <w:r>
              <w:rPr>
                <w:rFonts w:ascii="Times New Roman" w:hAnsi="Times New Roman" w:cs="Times New Roman"/>
              </w:rPr>
              <w:t>нального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хозяйства из-за недостатка средств местного бюджета;</w:t>
            </w:r>
          </w:p>
          <w:p w14:paraId="331BC1BF" w14:textId="77777777" w:rsidR="00E11300" w:rsidRDefault="00E11300" w:rsidP="00C851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высокий уровень потерь энергии и ресурсов при оказании жилищно-коммунальных услуг;</w:t>
            </w:r>
          </w:p>
          <w:p w14:paraId="4AE4897D" w14:textId="1393B1A5" w:rsidR="00E11300" w:rsidRPr="00714376" w:rsidRDefault="00E11300" w:rsidP="00C8516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• рост тарифного давления на жилищно-коммунальное хозяйство город</w:t>
            </w:r>
            <w:r w:rsidR="005D24E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, населения и организации бюджетной сферы.</w:t>
            </w:r>
          </w:p>
        </w:tc>
      </w:tr>
    </w:tbl>
    <w:p w14:paraId="62BB0100" w14:textId="0D9160DB" w:rsidR="00E11300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23843" w14:textId="77777777" w:rsidR="00E11300" w:rsidRPr="00E06059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736B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2AD54552" w14:textId="77777777" w:rsidR="00E11300" w:rsidRPr="00EB2ACF" w:rsidRDefault="00E11300" w:rsidP="00E113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D1329B" w14:textId="77777777" w:rsidR="00E11300" w:rsidRPr="006F7021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Муниципальная программа «Формирование современной городской среды на территории г. Оби НСО на 2018 — 2024 годы»;</w:t>
      </w:r>
    </w:p>
    <w:p w14:paraId="3E8F39A7" w14:textId="77777777" w:rsidR="00E11300" w:rsidRPr="006F7021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lastRenderedPageBreak/>
        <w:t>• Муниципальная программа «Комплексное развитие жилищно-коммунального хозяйства города Обь Новосибирской области в 2016-2024 годах»;</w:t>
      </w:r>
    </w:p>
    <w:p w14:paraId="17A3913D" w14:textId="77777777" w:rsidR="00E11300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311FB2">
        <w:rPr>
          <w:rFonts w:ascii="Times New Roman" w:hAnsi="Times New Roman" w:cs="Times New Roman"/>
          <w:sz w:val="24"/>
          <w:szCs w:val="24"/>
        </w:rPr>
        <w:t>«Стимулирование развития жилищного строительства в Новосибирской области на 2015-2020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079544" w14:textId="77777777" w:rsidR="00E11300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311FB2">
        <w:rPr>
          <w:rFonts w:ascii="Times New Roman" w:hAnsi="Times New Roman" w:cs="Times New Roman"/>
          <w:sz w:val="24"/>
          <w:szCs w:val="24"/>
        </w:rPr>
        <w:t>Региональная программа капитального ремонта общего имущества в многоквартирных домах, расположенных на территории Новосибирской области, на 2014 – 2043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F6562D" w14:textId="77777777" w:rsidR="00E11300" w:rsidRDefault="00E11300" w:rsidP="00E113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4DB95" w14:textId="77777777" w:rsidR="00E11300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578B7CC" w14:textId="77777777" w:rsidR="00E11300" w:rsidRPr="008F1E2D" w:rsidRDefault="00E11300" w:rsidP="00E113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632FF0B0" w14:textId="77777777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117AB2">
        <w:rPr>
          <w:rFonts w:ascii="Times New Roman" w:hAnsi="Times New Roman" w:cs="Times New Roman"/>
          <w:sz w:val="24"/>
          <w:szCs w:val="24"/>
        </w:rPr>
        <w:t xml:space="preserve"> взаимодействие органов местного самоуправлени</w:t>
      </w:r>
      <w:r>
        <w:rPr>
          <w:rFonts w:ascii="Times New Roman" w:hAnsi="Times New Roman" w:cs="Times New Roman"/>
          <w:sz w:val="24"/>
          <w:szCs w:val="24"/>
        </w:rPr>
        <w:t>я с органами власти Новосибирской</w:t>
      </w:r>
      <w:r w:rsidRPr="00117AB2">
        <w:rPr>
          <w:rFonts w:ascii="Times New Roman" w:hAnsi="Times New Roman" w:cs="Times New Roman"/>
          <w:sz w:val="24"/>
          <w:szCs w:val="24"/>
        </w:rPr>
        <w:t xml:space="preserve"> области в сфере развития жилищно-коммунальной инфраструктуры;</w:t>
      </w:r>
    </w:p>
    <w:p w14:paraId="41317923" w14:textId="77777777" w:rsidR="00E11300" w:rsidRPr="00117AB2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разработка и утверждение, корректировка нормативно - правовых актов органов местного самоуправления в рамках реализации действующего законодательства в сфере жилищно-коммунального хозяйства;</w:t>
      </w:r>
    </w:p>
    <w:p w14:paraId="22010E75" w14:textId="77777777" w:rsidR="00E11300" w:rsidRPr="00117AB2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участие в федеральных и региональных программах и проектах развития жилищно-коммунал</w:t>
      </w:r>
      <w:r>
        <w:rPr>
          <w:rFonts w:ascii="Times New Roman" w:hAnsi="Times New Roman" w:cs="Times New Roman"/>
          <w:sz w:val="24"/>
          <w:szCs w:val="24"/>
        </w:rPr>
        <w:t>ьной инфраструктуры Новосибирской</w:t>
      </w:r>
      <w:r w:rsidRPr="00117AB2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14:paraId="1D9450B5" w14:textId="77777777" w:rsidR="00E11300" w:rsidRPr="00117AB2" w:rsidRDefault="00E11300" w:rsidP="00E11300">
      <w:pPr>
        <w:spacing w:after="0" w:line="240" w:lineRule="auto"/>
        <w:ind w:firstLine="567"/>
        <w:jc w:val="both"/>
        <w:rPr>
          <w:rStyle w:val="FontStyle3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 xml:space="preserve">организация поведения работ по реконструкции, </w:t>
      </w:r>
      <w:r w:rsidRPr="00117AB2">
        <w:rPr>
          <w:rStyle w:val="FontStyle31"/>
          <w:sz w:val="24"/>
          <w:szCs w:val="24"/>
        </w:rPr>
        <w:t>модернизация систем коммунальной инфраструктуры теплоснабжения, водоснабжения и водоотведения;</w:t>
      </w:r>
    </w:p>
    <w:p w14:paraId="5DE8FE0D" w14:textId="77777777" w:rsidR="00E11300" w:rsidRPr="00117AB2" w:rsidRDefault="00E11300" w:rsidP="00E11300">
      <w:pPr>
        <w:spacing w:after="0" w:line="240" w:lineRule="auto"/>
        <w:ind w:firstLine="567"/>
        <w:jc w:val="both"/>
        <w:rPr>
          <w:rStyle w:val="FontStyle25"/>
          <w:b w:val="0"/>
          <w:bCs w:val="0"/>
          <w:sz w:val="24"/>
          <w:szCs w:val="24"/>
        </w:rPr>
      </w:pPr>
      <w:r>
        <w:rPr>
          <w:rStyle w:val="FontStyle25"/>
          <w:b w:val="0"/>
          <w:bCs w:val="0"/>
          <w:sz w:val="24"/>
          <w:szCs w:val="24"/>
        </w:rPr>
        <w:t xml:space="preserve">• </w:t>
      </w:r>
      <w:r w:rsidRPr="00117AB2">
        <w:rPr>
          <w:rStyle w:val="FontStyle25"/>
          <w:b w:val="0"/>
          <w:bCs w:val="0"/>
          <w:sz w:val="24"/>
          <w:szCs w:val="24"/>
        </w:rPr>
        <w:t>восстановление действующих и проектирование новых сетей и объектов инженерно-технического обеспечения;</w:t>
      </w:r>
    </w:p>
    <w:p w14:paraId="4E6731CE" w14:textId="7ED665B1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планирование и расходование средств на осуществление мероприятий по развитию жилищно-коммунальной инфраструктуры в соответствии с требованиями действующего законодательства;</w:t>
      </w:r>
    </w:p>
    <w:p w14:paraId="67EE9A0E" w14:textId="77777777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привлечение частных инвестиций в процесс развития коммунальной системы посредством реализации на территории инвестиционных программ, заключения концессионных соглашений;</w:t>
      </w:r>
    </w:p>
    <w:p w14:paraId="4798EC58" w14:textId="02082573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размещение информации на официальном сайте муниципального образования о существующих документах в сфере развития жилищно-коммунальной инфраструктуры;</w:t>
      </w:r>
    </w:p>
    <w:p w14:paraId="50AFBCF7" w14:textId="27A38D8A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проведение опросов населения с целью выявления уровня удовлетворенности жилищно-коммунальными услугами;</w:t>
      </w:r>
    </w:p>
    <w:p w14:paraId="00F13723" w14:textId="77777777" w:rsidR="00E11300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17A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117AB2">
        <w:rPr>
          <w:rFonts w:ascii="Times New Roman" w:hAnsi="Times New Roman" w:cs="Times New Roman"/>
          <w:sz w:val="24"/>
          <w:szCs w:val="24"/>
        </w:rPr>
        <w:t>организация обратной связи с населением посредством электронной приемной.</w:t>
      </w:r>
    </w:p>
    <w:p w14:paraId="40DCE04E" w14:textId="77777777" w:rsidR="00E11300" w:rsidRPr="00117AB2" w:rsidRDefault="00E11300" w:rsidP="00E1130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495D8B7" w14:textId="77777777" w:rsidR="00E11300" w:rsidRPr="008F1E2D" w:rsidRDefault="00E11300" w:rsidP="00E11300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3A7DB9E" w14:textId="77777777" w:rsidR="00E11300" w:rsidRDefault="00E11300" w:rsidP="00E113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49A10F0B" w14:textId="77777777" w:rsidR="00E11300" w:rsidRPr="006F7021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Высокая степень надежности и безопасности инженерных систем;</w:t>
      </w:r>
    </w:p>
    <w:p w14:paraId="42CB003F" w14:textId="77777777" w:rsidR="00E11300" w:rsidRPr="006F7021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Снижение степени износа систем жизнеобеспечения путем реконструкции, строительства, капитального ремонта существующих сетей инфраструктуры;</w:t>
      </w:r>
    </w:p>
    <w:p w14:paraId="00D55645" w14:textId="77777777" w:rsidR="00E11300" w:rsidRPr="006F7021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• Увеличение доли многоквартирных домов вновь вводимых и капитально отремонтированных, которые соответствуют действующим требованиям </w:t>
      </w:r>
      <w:proofErr w:type="spellStart"/>
      <w:r w:rsidRPr="006F7021">
        <w:rPr>
          <w:rFonts w:ascii="Times New Roman" w:hAnsi="Times New Roman" w:cs="Times New Roman"/>
          <w:sz w:val="24"/>
          <w:szCs w:val="24"/>
        </w:rPr>
        <w:t>энергоэф-фективности</w:t>
      </w:r>
      <w:proofErr w:type="spellEnd"/>
      <w:r w:rsidRPr="006F7021">
        <w:rPr>
          <w:rFonts w:ascii="Times New Roman" w:hAnsi="Times New Roman" w:cs="Times New Roman"/>
          <w:sz w:val="24"/>
          <w:szCs w:val="24"/>
        </w:rPr>
        <w:t>, в общем объеме многоквартирных домов вновь построенных и капитально отремонтированных;</w:t>
      </w:r>
    </w:p>
    <w:p w14:paraId="135B3F54" w14:textId="77777777" w:rsidR="00E11300" w:rsidRPr="006F7021" w:rsidRDefault="00E11300" w:rsidP="00E113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>• Увеличение доли дворовых территорий многоквартирных жилых домов, уровень благоустройства которых повышен при реализации программы.</w:t>
      </w:r>
    </w:p>
    <w:p w14:paraId="23E87903" w14:textId="77777777" w:rsidR="00953595" w:rsidRPr="006F7021" w:rsidRDefault="00953595" w:rsidP="005B661F">
      <w:pPr>
        <w:tabs>
          <w:tab w:val="left" w:pos="8490"/>
        </w:tabs>
        <w:rPr>
          <w:rFonts w:ascii="Times New Roman" w:hAnsi="Times New Roman" w:cs="Times New Roman"/>
          <w:sz w:val="24"/>
          <w:szCs w:val="24"/>
        </w:rPr>
      </w:pPr>
    </w:p>
    <w:p w14:paraId="01EF9BB9" w14:textId="77777777" w:rsidR="00953595" w:rsidRDefault="00953595" w:rsidP="005B661F">
      <w:pPr>
        <w:tabs>
          <w:tab w:val="left" w:pos="8490"/>
        </w:tabs>
        <w:rPr>
          <w:rFonts w:ascii="Times New Roman" w:hAnsi="Times New Roman" w:cs="Times New Roman"/>
          <w:sz w:val="24"/>
          <w:szCs w:val="24"/>
        </w:rPr>
      </w:pPr>
    </w:p>
    <w:p w14:paraId="09373133" w14:textId="77777777" w:rsidR="00953595" w:rsidRDefault="00953595" w:rsidP="005B661F">
      <w:pPr>
        <w:tabs>
          <w:tab w:val="left" w:pos="8490"/>
        </w:tabs>
        <w:rPr>
          <w:rFonts w:ascii="Times New Roman" w:hAnsi="Times New Roman" w:cs="Times New Roman"/>
          <w:sz w:val="24"/>
          <w:szCs w:val="24"/>
        </w:rPr>
      </w:pPr>
    </w:p>
    <w:p w14:paraId="40269E29" w14:textId="6035C0ED" w:rsidR="00E11300" w:rsidRDefault="005B661F" w:rsidP="005B661F">
      <w:pPr>
        <w:tabs>
          <w:tab w:val="left" w:pos="8490"/>
        </w:tabs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FE98EAC" w14:textId="77777777" w:rsidR="008E1732" w:rsidRDefault="008E1732" w:rsidP="008E1732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(СН-4)</w:t>
      </w:r>
    </w:p>
    <w:p w14:paraId="7E133C04" w14:textId="77777777" w:rsidR="008E1732" w:rsidRPr="00C81594" w:rsidRDefault="008E1732" w:rsidP="008E1732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94">
        <w:rPr>
          <w:rFonts w:ascii="Times New Roman" w:hAnsi="Times New Roman" w:cs="Times New Roman"/>
          <w:b/>
          <w:sz w:val="28"/>
          <w:szCs w:val="28"/>
        </w:rPr>
        <w:t xml:space="preserve"> «Р</w:t>
      </w:r>
      <w:r>
        <w:rPr>
          <w:rFonts w:ascii="Times New Roman" w:hAnsi="Times New Roman" w:cs="Times New Roman"/>
          <w:b/>
          <w:sz w:val="28"/>
          <w:szCs w:val="28"/>
        </w:rPr>
        <w:t>АЗВИТИЕ ТРАНСПОРТНОЙ ИНФРАСТРУКТУРЫ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42F255FF" w14:textId="77777777" w:rsidR="008E1732" w:rsidRPr="007601D6" w:rsidRDefault="008E1732" w:rsidP="008E1732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65D9EAE1" w14:textId="77777777" w:rsidR="008E1732" w:rsidRPr="00DF0B78" w:rsidRDefault="008E1732" w:rsidP="008E173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414B25F" w14:textId="77777777" w:rsidR="008E1732" w:rsidRPr="00951265" w:rsidRDefault="008E1732" w:rsidP="008E1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 w:rsidRPr="00951265">
        <w:rPr>
          <w:rFonts w:ascii="Times New Roman" w:hAnsi="Times New Roman" w:cs="Times New Roman"/>
          <w:sz w:val="24"/>
          <w:szCs w:val="24"/>
        </w:rPr>
        <w:t>:</w:t>
      </w:r>
    </w:p>
    <w:p w14:paraId="590BD149" w14:textId="77777777" w:rsidR="008E1732" w:rsidRPr="00951265" w:rsidRDefault="008E1732" w:rsidP="008E1732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568B137" w14:textId="77777777" w:rsidR="008E1732" w:rsidRPr="00951265" w:rsidRDefault="008E1732" w:rsidP="008E1732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 xml:space="preserve">• Развитие транспорта и дорожного хозяйства </w:t>
      </w:r>
    </w:p>
    <w:p w14:paraId="0C6360B4" w14:textId="77777777" w:rsidR="008E1732" w:rsidRDefault="008E1732" w:rsidP="008E173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C9086" w14:textId="77777777" w:rsidR="002E3958" w:rsidRDefault="002E3958" w:rsidP="008E173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18513" w14:textId="39C564C5" w:rsidR="008E1732" w:rsidRPr="00FE7A67" w:rsidRDefault="0002144A" w:rsidP="00FE7A67">
      <w:pPr>
        <w:pStyle w:val="ab"/>
        <w:numPr>
          <w:ilvl w:val="1"/>
          <w:numId w:val="42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732" w:rsidRPr="00FE7A67">
        <w:rPr>
          <w:rFonts w:ascii="Times New Roman" w:hAnsi="Times New Roman" w:cs="Times New Roman"/>
          <w:b/>
          <w:sz w:val="24"/>
          <w:szCs w:val="24"/>
        </w:rPr>
        <w:t>Стратегическая программа (СП-4.1)</w:t>
      </w:r>
    </w:p>
    <w:p w14:paraId="12DAFFC6" w14:textId="77777777" w:rsidR="008E1732" w:rsidRPr="00951265" w:rsidRDefault="008E1732" w:rsidP="008E173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 xml:space="preserve">«РАЗВИТИЕ ТРАНСПОРТА И ДОРОЖНОГО ХОЗЯЙСТВА» </w:t>
      </w:r>
    </w:p>
    <w:p w14:paraId="7693088C" w14:textId="77777777" w:rsidR="008E1732" w:rsidRPr="007601D6" w:rsidRDefault="008E1732" w:rsidP="008E1732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01BBD6DA" w14:textId="77777777" w:rsidR="008E1732" w:rsidRPr="0086796C" w:rsidRDefault="008E1732" w:rsidP="008E173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1E2E2391" w14:textId="77777777" w:rsidR="008E1732" w:rsidRDefault="008E1732" w:rsidP="008E173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6B173842" w14:textId="2B9B99E3" w:rsidR="006A3934" w:rsidRPr="006A3934" w:rsidRDefault="008E1732" w:rsidP="008E1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A3934" w:rsidRPr="006A3934">
        <w:rPr>
          <w:rFonts w:ascii="Times New Roman" w:hAnsi="Times New Roman" w:cs="Times New Roman"/>
          <w:sz w:val="24"/>
          <w:szCs w:val="24"/>
        </w:rPr>
        <w:t>Программа направлена на обеспечение развития и эффективного функционирования транспортной инфраструктуры</w:t>
      </w:r>
      <w:r w:rsidR="005D24E1">
        <w:rPr>
          <w:rFonts w:ascii="Times New Roman" w:hAnsi="Times New Roman" w:cs="Times New Roman"/>
          <w:sz w:val="24"/>
          <w:szCs w:val="24"/>
        </w:rPr>
        <w:t xml:space="preserve"> города.</w:t>
      </w:r>
      <w:r w:rsidR="006A3934" w:rsidRPr="006A393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D630DD" w14:textId="5119CC79" w:rsidR="006A3934" w:rsidRPr="006A3934" w:rsidRDefault="008E1732" w:rsidP="008E1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6A3934" w:rsidRPr="006A3934">
        <w:rPr>
          <w:rFonts w:ascii="Times New Roman" w:hAnsi="Times New Roman" w:cs="Times New Roman"/>
          <w:sz w:val="24"/>
          <w:szCs w:val="24"/>
        </w:rPr>
        <w:t xml:space="preserve">Программа предусматривает улучшение эксплуатационного состояния муниципальных дорог местного значения до уровня, соответствующего требованиям технических регламентов и безопасности. Увеличение на территории </w:t>
      </w:r>
      <w:r w:rsidR="005D24E1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6A3934" w:rsidRPr="006A3934">
        <w:rPr>
          <w:rFonts w:ascii="Times New Roman" w:hAnsi="Times New Roman" w:cs="Times New Roman"/>
          <w:sz w:val="24"/>
          <w:szCs w:val="24"/>
        </w:rPr>
        <w:t xml:space="preserve">объёма дорог с твёрдым покрытием за счет реконструкции существующих и строительства новых. Обеспечение постоянной связи с </w:t>
      </w:r>
      <w:r w:rsidR="005D24E1">
        <w:rPr>
          <w:rFonts w:ascii="Times New Roman" w:hAnsi="Times New Roman" w:cs="Times New Roman"/>
          <w:sz w:val="24"/>
          <w:szCs w:val="24"/>
        </w:rPr>
        <w:t>микрорайонами города</w:t>
      </w:r>
      <w:r w:rsidR="006A3934" w:rsidRPr="006A3934">
        <w:rPr>
          <w:rFonts w:ascii="Times New Roman" w:hAnsi="Times New Roman" w:cs="Times New Roman"/>
          <w:sz w:val="24"/>
          <w:szCs w:val="24"/>
        </w:rPr>
        <w:t xml:space="preserve"> по дорогам с твёрдым покрытием. Для улучшения условий движения пешеходов предусматривается строительство пешеходных переходов и пешеходных зон.</w:t>
      </w:r>
    </w:p>
    <w:p w14:paraId="581D75E9" w14:textId="77777777" w:rsidR="005451DE" w:rsidRPr="008E1732" w:rsidRDefault="005451DE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414D93" w14:textId="77777777" w:rsidR="005451DE" w:rsidRPr="0086796C" w:rsidRDefault="005451DE" w:rsidP="008E173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8E1732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(Ц-4.1)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D49E9C0" w14:textId="44A2FF8E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Ц-4.1.1. </w:t>
      </w:r>
      <w:r w:rsidR="006A3934">
        <w:rPr>
          <w:rFonts w:ascii="Times New Roman" w:hAnsi="Times New Roman" w:cs="Times New Roman"/>
          <w:sz w:val="24"/>
          <w:szCs w:val="24"/>
        </w:rPr>
        <w:t>- р</w:t>
      </w:r>
      <w:r w:rsidR="006A3934" w:rsidRPr="006A3934">
        <w:rPr>
          <w:rFonts w:ascii="Times New Roman" w:hAnsi="Times New Roman" w:cs="Times New Roman"/>
          <w:sz w:val="24"/>
          <w:szCs w:val="24"/>
        </w:rPr>
        <w:t>азвитие улично-дорожной сети, отвечающей потребностям город</w:t>
      </w:r>
      <w:r w:rsidR="005D24E1">
        <w:rPr>
          <w:rFonts w:ascii="Times New Roman" w:hAnsi="Times New Roman" w:cs="Times New Roman"/>
          <w:sz w:val="24"/>
          <w:szCs w:val="24"/>
        </w:rPr>
        <w:t xml:space="preserve">а </w:t>
      </w:r>
      <w:r w:rsidR="006A3934" w:rsidRPr="006A3934">
        <w:rPr>
          <w:rFonts w:ascii="Times New Roman" w:hAnsi="Times New Roman" w:cs="Times New Roman"/>
          <w:sz w:val="24"/>
          <w:szCs w:val="24"/>
        </w:rPr>
        <w:t>в транспортном обслуживании;</w:t>
      </w:r>
    </w:p>
    <w:p w14:paraId="27995394" w14:textId="090E64EA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Ц-4.1.2.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>реконструкция автомобильных дорог общего пользования для устойчивого социально-экономического развития</w:t>
      </w:r>
      <w:r w:rsidR="00DE6FD6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6A3934" w:rsidRPr="006A3934">
        <w:rPr>
          <w:rFonts w:ascii="Times New Roman" w:hAnsi="Times New Roman" w:cs="Times New Roman"/>
          <w:sz w:val="24"/>
          <w:szCs w:val="24"/>
        </w:rPr>
        <w:t>;</w:t>
      </w:r>
    </w:p>
    <w:p w14:paraId="40280CAA" w14:textId="77777777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Ц-4.1.3.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>повышения эффективности функционирования городского транспорта;</w:t>
      </w:r>
    </w:p>
    <w:p w14:paraId="5B7A9C90" w14:textId="77777777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Ц-4.1.4.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>снижения аварийности;</w:t>
      </w:r>
    </w:p>
    <w:p w14:paraId="09D5331B" w14:textId="77777777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Ц-4.1.5.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>улучшения экологической обстановки;</w:t>
      </w:r>
    </w:p>
    <w:p w14:paraId="531650C6" w14:textId="6C0B83CC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Ц-4.1.6.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 xml:space="preserve">сохранение транспортно-эксплуатационных характеристик автодорог </w:t>
      </w:r>
      <w:proofErr w:type="spellStart"/>
      <w:proofErr w:type="gramStart"/>
      <w:r w:rsidR="006A3934" w:rsidRPr="006A3934"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6A3934" w:rsidRPr="006A3934">
        <w:rPr>
          <w:rFonts w:ascii="Times New Roman" w:hAnsi="Times New Roman" w:cs="Times New Roman"/>
          <w:sz w:val="24"/>
          <w:szCs w:val="24"/>
        </w:rPr>
        <w:t>род</w:t>
      </w:r>
      <w:r w:rsidR="00DE6FD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A3934" w:rsidRPr="006A3934">
        <w:rPr>
          <w:rFonts w:ascii="Times New Roman" w:hAnsi="Times New Roman" w:cs="Times New Roman"/>
          <w:sz w:val="24"/>
          <w:szCs w:val="24"/>
        </w:rPr>
        <w:t>;</w:t>
      </w:r>
    </w:p>
    <w:p w14:paraId="1A259E17" w14:textId="77777777" w:rsidR="006A3934" w:rsidRPr="006A3934" w:rsidRDefault="008E1732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Ц-4.1.7. </w:t>
      </w:r>
      <w:r w:rsidR="006A3934">
        <w:rPr>
          <w:rFonts w:ascii="Times New Roman" w:hAnsi="Times New Roman" w:cs="Times New Roman"/>
          <w:sz w:val="24"/>
          <w:szCs w:val="24"/>
        </w:rPr>
        <w:t xml:space="preserve">- </w:t>
      </w:r>
      <w:r w:rsidR="006A3934" w:rsidRPr="006A3934">
        <w:rPr>
          <w:rFonts w:ascii="Times New Roman" w:hAnsi="Times New Roman" w:cs="Times New Roman"/>
          <w:sz w:val="24"/>
          <w:szCs w:val="24"/>
        </w:rPr>
        <w:t>развитие системы обеспечения безопасности дорожного движения.</w:t>
      </w:r>
    </w:p>
    <w:p w14:paraId="302E89E2" w14:textId="77777777" w:rsidR="005451DE" w:rsidRPr="008E1732" w:rsidRDefault="005451DE" w:rsidP="006A3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6C7F6B" w14:textId="77777777" w:rsidR="005451DE" w:rsidRDefault="005451DE" w:rsidP="00FE7A6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F4216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(З-4.1)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160D6F4" w14:textId="77777777" w:rsidR="005451DE" w:rsidRDefault="005451DE" w:rsidP="00545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0B23397E" w14:textId="77777777" w:rsidR="00FE7A67" w:rsidRPr="00FE7A67" w:rsidRDefault="00FE7A67" w:rsidP="00545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FE7A67" w:rsidRPr="00E216E9" w14:paraId="13893C09" w14:textId="77777777" w:rsidTr="00BC35E3">
        <w:tc>
          <w:tcPr>
            <w:tcW w:w="959" w:type="dxa"/>
          </w:tcPr>
          <w:p w14:paraId="61614AFF" w14:textId="77777777" w:rsidR="00FE7A67" w:rsidRPr="005C230C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6C8709A0" w14:textId="10CC1C4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FE7A67">
              <w:rPr>
                <w:rFonts w:ascii="Times New Roman" w:hAnsi="Times New Roman" w:cs="Times New Roman"/>
              </w:rPr>
              <w:t>азвитие связи между функциональными зонами, центрами культурно-бытового обслуживания, основными транспортными уз</w:t>
            </w:r>
            <w:r w:rsidR="00C37AD0">
              <w:rPr>
                <w:rFonts w:ascii="Times New Roman" w:hAnsi="Times New Roman" w:cs="Times New Roman"/>
              </w:rPr>
              <w:t xml:space="preserve">лами </w:t>
            </w:r>
            <w:proofErr w:type="spellStart"/>
            <w:r w:rsidR="00C37AD0">
              <w:rPr>
                <w:rFonts w:ascii="Times New Roman" w:hAnsi="Times New Roman" w:cs="Times New Roman"/>
              </w:rPr>
              <w:t>г</w:t>
            </w:r>
            <w:proofErr w:type="gramStart"/>
            <w:r w:rsidR="00C37AD0">
              <w:rPr>
                <w:rFonts w:ascii="Times New Roman" w:hAnsi="Times New Roman" w:cs="Times New Roman"/>
              </w:rPr>
              <w:t>.О</w:t>
            </w:r>
            <w:proofErr w:type="gramEnd"/>
            <w:r w:rsidR="00C37AD0">
              <w:rPr>
                <w:rFonts w:ascii="Times New Roman" w:hAnsi="Times New Roman" w:cs="Times New Roman"/>
              </w:rPr>
              <w:t>бь</w:t>
            </w:r>
            <w:proofErr w:type="spellEnd"/>
            <w:r w:rsidRPr="00FE7A67">
              <w:rPr>
                <w:rFonts w:ascii="Times New Roman" w:hAnsi="Times New Roman" w:cs="Times New Roman"/>
              </w:rPr>
              <w:t xml:space="preserve"> путем создания системы магистральных улиц и увязки ее с сетью внешних дорог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70B9B935" w14:textId="77777777" w:rsidTr="00BC35E3">
        <w:tc>
          <w:tcPr>
            <w:tcW w:w="959" w:type="dxa"/>
          </w:tcPr>
          <w:p w14:paraId="12D0D0F5" w14:textId="77777777" w:rsidR="00FE7A67" w:rsidRPr="005C230C" w:rsidRDefault="00FE7A67" w:rsidP="00FE7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6FECF681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E7A67">
              <w:rPr>
                <w:rFonts w:ascii="Times New Roman" w:hAnsi="Times New Roman" w:cs="Times New Roman"/>
              </w:rPr>
              <w:t>овершенствование организации дорожного движения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7D70FD51" w14:textId="77777777" w:rsidTr="00BC35E3">
        <w:tc>
          <w:tcPr>
            <w:tcW w:w="959" w:type="dxa"/>
          </w:tcPr>
          <w:p w14:paraId="20031A52" w14:textId="77777777" w:rsidR="00FE7A67" w:rsidRPr="005C230C" w:rsidRDefault="00FE7A67" w:rsidP="00FE7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5C230C">
              <w:rPr>
                <w:rFonts w:ascii="Times New Roman" w:hAnsi="Times New Roman" w:cs="Times New Roman"/>
                <w:b/>
              </w:rPr>
              <w:t>З-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C230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C230C">
              <w:rPr>
                <w:rFonts w:ascii="Times New Roman" w:hAnsi="Times New Roman" w:cs="Times New Roman"/>
                <w:b/>
              </w:rPr>
              <w:t>.3.</w:t>
            </w:r>
          </w:p>
        </w:tc>
        <w:tc>
          <w:tcPr>
            <w:tcW w:w="8612" w:type="dxa"/>
          </w:tcPr>
          <w:p w14:paraId="32157D34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E7A67">
              <w:rPr>
                <w:rFonts w:ascii="Times New Roman" w:hAnsi="Times New Roman" w:cs="Times New Roman"/>
              </w:rPr>
              <w:t>лучшение качества дорожного покрытия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5EF7DBCA" w14:textId="77777777" w:rsidTr="00BC35E3">
        <w:tc>
          <w:tcPr>
            <w:tcW w:w="959" w:type="dxa"/>
          </w:tcPr>
          <w:p w14:paraId="72B30CED" w14:textId="77777777" w:rsidR="00FE7A67" w:rsidRPr="005C230C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З-4.1.4.</w:t>
            </w:r>
          </w:p>
        </w:tc>
        <w:tc>
          <w:tcPr>
            <w:tcW w:w="8612" w:type="dxa"/>
          </w:tcPr>
          <w:p w14:paraId="5A03CDB7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7A67">
              <w:rPr>
                <w:rFonts w:ascii="Times New Roman" w:hAnsi="Times New Roman" w:cs="Times New Roman"/>
              </w:rPr>
              <w:t>овышение безопасности дорожного движения.</w:t>
            </w:r>
          </w:p>
        </w:tc>
      </w:tr>
      <w:tr w:rsidR="00FE7A67" w:rsidRPr="00E216E9" w14:paraId="2C591541" w14:textId="77777777" w:rsidTr="00BC35E3">
        <w:tc>
          <w:tcPr>
            <w:tcW w:w="959" w:type="dxa"/>
          </w:tcPr>
          <w:p w14:paraId="65B7CD51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З-4.1.5.</w:t>
            </w:r>
          </w:p>
        </w:tc>
        <w:tc>
          <w:tcPr>
            <w:tcW w:w="8612" w:type="dxa"/>
          </w:tcPr>
          <w:p w14:paraId="574C7CB5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7A67">
              <w:rPr>
                <w:rFonts w:ascii="Times New Roman" w:hAnsi="Times New Roman" w:cs="Times New Roman"/>
              </w:rPr>
              <w:t>роведение работ по содержанию и текущему ремонту автомобильных дорог, проездов и элементов обустройства улично-дорожной сети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2DDE9219" w14:textId="77777777" w:rsidTr="00BC35E3">
        <w:tc>
          <w:tcPr>
            <w:tcW w:w="959" w:type="dxa"/>
          </w:tcPr>
          <w:p w14:paraId="70912EDC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З-4.1.6.</w:t>
            </w:r>
          </w:p>
        </w:tc>
        <w:tc>
          <w:tcPr>
            <w:tcW w:w="8612" w:type="dxa"/>
          </w:tcPr>
          <w:p w14:paraId="0CBF9C5F" w14:textId="3A9C13ED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E7A67">
              <w:rPr>
                <w:rFonts w:ascii="Times New Roman" w:hAnsi="Times New Roman" w:cs="Times New Roman"/>
              </w:rPr>
              <w:t xml:space="preserve">становление единого порядка содержания автомобильных дорог </w:t>
            </w:r>
            <w:r w:rsidR="00DE6FD6">
              <w:rPr>
                <w:rFonts w:ascii="Times New Roman" w:hAnsi="Times New Roman" w:cs="Times New Roman"/>
              </w:rPr>
              <w:t>города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5F9194C6" w14:textId="77777777" w:rsidTr="00BC35E3">
        <w:tc>
          <w:tcPr>
            <w:tcW w:w="959" w:type="dxa"/>
          </w:tcPr>
          <w:p w14:paraId="4E979BA7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З-4.1.7.</w:t>
            </w:r>
          </w:p>
        </w:tc>
        <w:tc>
          <w:tcPr>
            <w:tcW w:w="8612" w:type="dxa"/>
          </w:tcPr>
          <w:p w14:paraId="293B35F4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E7A67">
              <w:rPr>
                <w:rFonts w:ascii="Times New Roman" w:hAnsi="Times New Roman" w:cs="Times New Roman"/>
              </w:rPr>
              <w:t xml:space="preserve">силение </w:t>
            </w:r>
            <w:proofErr w:type="gramStart"/>
            <w:r w:rsidRPr="00FE7A67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E7A67">
              <w:rPr>
                <w:rFonts w:ascii="Times New Roman" w:hAnsi="Times New Roman" w:cs="Times New Roman"/>
              </w:rPr>
              <w:t xml:space="preserve"> эксплуатацией и содержанием автомобильных дорог, проездов и элементов обустройства улично-дорожной сети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350BBFB7" w14:textId="77777777" w:rsidTr="00BC35E3">
        <w:tc>
          <w:tcPr>
            <w:tcW w:w="959" w:type="dxa"/>
          </w:tcPr>
          <w:p w14:paraId="6F05668A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З-4.1.8.</w:t>
            </w:r>
          </w:p>
        </w:tc>
        <w:tc>
          <w:tcPr>
            <w:tcW w:w="8612" w:type="dxa"/>
          </w:tcPr>
          <w:p w14:paraId="3D3BAA94" w14:textId="10B5320F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E7A67">
              <w:rPr>
                <w:rFonts w:ascii="Times New Roman" w:hAnsi="Times New Roman" w:cs="Times New Roman"/>
              </w:rPr>
              <w:t>овершенствование культуры поведения участников дорожного движения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5050E8DD" w14:textId="77777777" w:rsidTr="00BC35E3">
        <w:tc>
          <w:tcPr>
            <w:tcW w:w="959" w:type="dxa"/>
          </w:tcPr>
          <w:p w14:paraId="1EC6A20E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З-4.1.9.</w:t>
            </w:r>
          </w:p>
        </w:tc>
        <w:tc>
          <w:tcPr>
            <w:tcW w:w="8612" w:type="dxa"/>
          </w:tcPr>
          <w:p w14:paraId="4543AD01" w14:textId="124E1D74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E7A67">
              <w:rPr>
                <w:rFonts w:ascii="Times New Roman" w:hAnsi="Times New Roman" w:cs="Times New Roman"/>
              </w:rPr>
              <w:t>окращение дорожно-транспортного травматизма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E7A67" w:rsidRPr="00E216E9" w14:paraId="389B93FF" w14:textId="77777777" w:rsidTr="00BC35E3">
        <w:tc>
          <w:tcPr>
            <w:tcW w:w="959" w:type="dxa"/>
          </w:tcPr>
          <w:p w14:paraId="4B023688" w14:textId="77777777" w:rsidR="00FE7A67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З-4.1.10</w:t>
            </w:r>
          </w:p>
        </w:tc>
        <w:tc>
          <w:tcPr>
            <w:tcW w:w="8612" w:type="dxa"/>
          </w:tcPr>
          <w:p w14:paraId="2EF2EDDA" w14:textId="77777777" w:rsidR="00FE7A67" w:rsidRPr="00E216E9" w:rsidRDefault="00FE7A67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7A67">
              <w:rPr>
                <w:rFonts w:ascii="Times New Roman" w:hAnsi="Times New Roman" w:cs="Times New Roman"/>
              </w:rPr>
              <w:t>ривлечение общественности к вопросам повышения безопасности дорожного движения.</w:t>
            </w:r>
          </w:p>
        </w:tc>
      </w:tr>
    </w:tbl>
    <w:p w14:paraId="43896245" w14:textId="77777777" w:rsidR="00FE7A67" w:rsidRDefault="00FE7A67" w:rsidP="00545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680483" w14:textId="77777777" w:rsidR="00953595" w:rsidRDefault="00953595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965379A" w14:textId="256727A1" w:rsidR="006A3934" w:rsidRPr="006A3934" w:rsidRDefault="006A3934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3934">
        <w:rPr>
          <w:rFonts w:ascii="Times New Roman" w:hAnsi="Times New Roman" w:cs="Times New Roman"/>
          <w:sz w:val="24"/>
          <w:szCs w:val="24"/>
        </w:rPr>
        <w:lastRenderedPageBreak/>
        <w:t>Цели программы соответствуют:</w:t>
      </w:r>
    </w:p>
    <w:p w14:paraId="5B12D9F2" w14:textId="77777777" w:rsidR="006A3934" w:rsidRPr="006A3934" w:rsidRDefault="00FE7A67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6A3934">
        <w:rPr>
          <w:rFonts w:ascii="Times New Roman" w:hAnsi="Times New Roman" w:cs="Times New Roman"/>
          <w:sz w:val="24"/>
          <w:szCs w:val="24"/>
        </w:rPr>
        <w:t xml:space="preserve"> </w:t>
      </w:r>
      <w:r w:rsidR="006A3934" w:rsidRPr="006A3934">
        <w:rPr>
          <w:rFonts w:ascii="Times New Roman" w:hAnsi="Times New Roman" w:cs="Times New Roman"/>
          <w:sz w:val="24"/>
          <w:szCs w:val="24"/>
        </w:rPr>
        <w:t>приоритетам государственной политики, определенным Транспортной стратегией Российской Федерации на период до 2030 года, утвержденной распоряжением Правительства Российской Федерации от 22 ноября 2008 года №1734-р.</w:t>
      </w:r>
    </w:p>
    <w:p w14:paraId="7D40124B" w14:textId="77777777" w:rsidR="006A3934" w:rsidRPr="009058F3" w:rsidRDefault="006A3934" w:rsidP="006A3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14:paraId="1E0AD157" w14:textId="77777777" w:rsidR="005451DE" w:rsidRPr="00E06059" w:rsidRDefault="005451DE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00DC775" w14:textId="77777777" w:rsidR="005451DE" w:rsidRDefault="005451DE" w:rsidP="00FE7A6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BA9869B" w14:textId="77777777" w:rsidR="00C12158" w:rsidRPr="00FE7A67" w:rsidRDefault="00C12158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51DE" w14:paraId="3654657D" w14:textId="77777777" w:rsidTr="0095157E">
        <w:tc>
          <w:tcPr>
            <w:tcW w:w="4785" w:type="dxa"/>
            <w:shd w:val="clear" w:color="auto" w:fill="244061" w:themeFill="accent1" w:themeFillShade="80"/>
          </w:tcPr>
          <w:p w14:paraId="419DBD81" w14:textId="77777777" w:rsidR="005451DE" w:rsidRDefault="005451DE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5B7BC57E" w14:textId="77777777" w:rsidR="005451DE" w:rsidRDefault="005451DE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5451DE" w14:paraId="384C209A" w14:textId="77777777" w:rsidTr="0095157E">
        <w:tc>
          <w:tcPr>
            <w:tcW w:w="4785" w:type="dxa"/>
          </w:tcPr>
          <w:p w14:paraId="5EC649C5" w14:textId="77777777" w:rsidR="005451DE" w:rsidRPr="00E06059" w:rsidRDefault="005451DE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808F0D7" w14:textId="77777777" w:rsidR="00C12158" w:rsidRDefault="00FE7A67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C12158">
              <w:rPr>
                <w:rFonts w:ascii="Times New Roman" w:hAnsi="Times New Roman" w:cs="Times New Roman"/>
              </w:rPr>
              <w:t xml:space="preserve"> своевременное проведение работ по </w:t>
            </w:r>
            <w:proofErr w:type="spellStart"/>
            <w:proofErr w:type="gramStart"/>
            <w:r w:rsidR="00C12158">
              <w:rPr>
                <w:rFonts w:ascii="Times New Roman" w:hAnsi="Times New Roman" w:cs="Times New Roman"/>
              </w:rPr>
              <w:t>вклю</w:t>
            </w:r>
            <w:r>
              <w:rPr>
                <w:rFonts w:ascii="Times New Roman" w:hAnsi="Times New Roman" w:cs="Times New Roman"/>
              </w:rPr>
              <w:t>-</w:t>
            </w:r>
            <w:r w:rsidR="00C12158">
              <w:rPr>
                <w:rFonts w:ascii="Times New Roman" w:hAnsi="Times New Roman" w:cs="Times New Roman"/>
              </w:rPr>
              <w:t>чению</w:t>
            </w:r>
            <w:proofErr w:type="spellEnd"/>
            <w:proofErr w:type="gramEnd"/>
            <w:r w:rsidR="00C12158">
              <w:rPr>
                <w:rFonts w:ascii="Times New Roman" w:hAnsi="Times New Roman" w:cs="Times New Roman"/>
              </w:rPr>
              <w:t xml:space="preserve"> в реестр муниципальной собственности дорог общего пользования местного значения;</w:t>
            </w:r>
          </w:p>
          <w:p w14:paraId="0A0C65FD" w14:textId="51085766" w:rsidR="005B661F" w:rsidRDefault="00FE7A67" w:rsidP="00DE6F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C12158">
              <w:rPr>
                <w:rFonts w:ascii="Times New Roman" w:hAnsi="Times New Roman" w:cs="Times New Roman"/>
              </w:rPr>
              <w:t xml:space="preserve"> передача муниципальному учреждению функции по реализации полномочий органов местного самоуправления в сфере </w:t>
            </w:r>
            <w:proofErr w:type="spellStart"/>
            <w:proofErr w:type="gramStart"/>
            <w:r w:rsidR="00C12158">
              <w:rPr>
                <w:rFonts w:ascii="Times New Roman" w:hAnsi="Times New Roman" w:cs="Times New Roman"/>
              </w:rPr>
              <w:t>осуществ</w:t>
            </w:r>
            <w:r>
              <w:rPr>
                <w:rFonts w:ascii="Times New Roman" w:hAnsi="Times New Roman" w:cs="Times New Roman"/>
              </w:rPr>
              <w:t>-</w:t>
            </w:r>
            <w:r w:rsidR="00C12158">
              <w:rPr>
                <w:rFonts w:ascii="Times New Roman" w:hAnsi="Times New Roman" w:cs="Times New Roman"/>
              </w:rPr>
              <w:t>ления</w:t>
            </w:r>
            <w:proofErr w:type="spellEnd"/>
            <w:proofErr w:type="gramEnd"/>
            <w:r w:rsidR="00C12158">
              <w:rPr>
                <w:rFonts w:ascii="Times New Roman" w:hAnsi="Times New Roman" w:cs="Times New Roman"/>
              </w:rPr>
              <w:t xml:space="preserve"> дорожной деятельности в отношении автомобильных дорог местного значения </w:t>
            </w:r>
            <w:r w:rsidR="003A104C">
              <w:rPr>
                <w:rFonts w:ascii="Times New Roman" w:hAnsi="Times New Roman" w:cs="Times New Roman"/>
              </w:rPr>
              <w:t xml:space="preserve">в границах </w:t>
            </w:r>
            <w:r w:rsidR="00DE6FD6">
              <w:rPr>
                <w:rFonts w:ascii="Times New Roman" w:hAnsi="Times New Roman" w:cs="Times New Roman"/>
              </w:rPr>
              <w:t xml:space="preserve">города </w:t>
            </w:r>
            <w:r w:rsidR="003A104C">
              <w:rPr>
                <w:rFonts w:ascii="Times New Roman" w:hAnsi="Times New Roman" w:cs="Times New Roman"/>
              </w:rPr>
              <w:t>и обеспечение безопасности дорожного движения на них</w:t>
            </w:r>
          </w:p>
        </w:tc>
        <w:tc>
          <w:tcPr>
            <w:tcW w:w="4786" w:type="dxa"/>
          </w:tcPr>
          <w:p w14:paraId="18B15462" w14:textId="77777777" w:rsidR="005451DE" w:rsidRPr="00E06059" w:rsidRDefault="005451DE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5FEF34A" w14:textId="77777777" w:rsidR="005451DE" w:rsidRDefault="00FE7A67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A104C">
              <w:rPr>
                <w:rFonts w:ascii="Times New Roman" w:eastAsia="Calibri" w:hAnsi="Times New Roman" w:cs="Times New Roman"/>
              </w:rPr>
              <w:t>недостаточное финансирование мероприятий по развитию, содержанию и ремонту улично-дорожной сети;</w:t>
            </w:r>
          </w:p>
          <w:p w14:paraId="00C846DD" w14:textId="77777777" w:rsidR="003A104C" w:rsidRDefault="00FE7A67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A104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высокий процент </w:t>
            </w:r>
            <w:r w:rsidR="003A104C">
              <w:rPr>
                <w:rFonts w:ascii="Times New Roman" w:eastAsia="Calibri" w:hAnsi="Times New Roman" w:cs="Times New Roman"/>
              </w:rPr>
              <w:t>дорог не соответствуют требованиям действующего законодательства;</w:t>
            </w:r>
          </w:p>
          <w:p w14:paraId="1E532BC2" w14:textId="77777777" w:rsidR="003A104C" w:rsidRDefault="00FE7A67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</w:t>
            </w:r>
            <w:r w:rsidR="003A104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недостаточное количество парковочных мест;</w:t>
            </w:r>
          </w:p>
          <w:p w14:paraId="77C2700A" w14:textId="77777777" w:rsidR="003A104C" w:rsidRDefault="00FE7A67" w:rsidP="009515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</w:t>
            </w:r>
            <w:r w:rsidR="003A104C">
              <w:rPr>
                <w:rFonts w:ascii="Times New Roman" w:eastAsia="Calibri" w:hAnsi="Times New Roman" w:cs="Times New Roman"/>
              </w:rPr>
              <w:t xml:space="preserve"> недостаточное количество удобных </w:t>
            </w:r>
            <w:proofErr w:type="gramStart"/>
            <w:r w:rsidR="003A104C">
              <w:rPr>
                <w:rFonts w:ascii="Times New Roman" w:eastAsia="Calibri" w:hAnsi="Times New Roman" w:cs="Times New Roman"/>
              </w:rPr>
              <w:t>пешеход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3A104C">
              <w:rPr>
                <w:rFonts w:ascii="Times New Roman" w:eastAsia="Calibri" w:hAnsi="Times New Roman" w:cs="Times New Roman"/>
              </w:rPr>
              <w:t>ных</w:t>
            </w:r>
            <w:proofErr w:type="spellEnd"/>
            <w:proofErr w:type="gramEnd"/>
            <w:r w:rsidR="003A104C">
              <w:rPr>
                <w:rFonts w:ascii="Times New Roman" w:eastAsia="Calibri" w:hAnsi="Times New Roman" w:cs="Times New Roman"/>
              </w:rPr>
              <w:t xml:space="preserve"> зон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9512EAC" w14:textId="77777777" w:rsidR="00FE7A67" w:rsidRDefault="00FE7A67" w:rsidP="00951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• отсутствие велосипедных дорожек.</w:t>
            </w:r>
          </w:p>
          <w:p w14:paraId="3A786875" w14:textId="77777777" w:rsidR="005451DE" w:rsidRDefault="005451DE" w:rsidP="00951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1DE" w14:paraId="4A8614F5" w14:textId="77777777" w:rsidTr="0095157E">
        <w:tc>
          <w:tcPr>
            <w:tcW w:w="4785" w:type="dxa"/>
            <w:shd w:val="clear" w:color="auto" w:fill="244061" w:themeFill="accent1" w:themeFillShade="80"/>
          </w:tcPr>
          <w:p w14:paraId="5B8B9474" w14:textId="77777777" w:rsidR="005451DE" w:rsidRDefault="005451DE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4CAFE2F" w14:textId="77777777" w:rsidR="005451DE" w:rsidRDefault="005451DE" w:rsidP="00951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5451DE" w14:paraId="521931A3" w14:textId="77777777" w:rsidTr="0095157E">
        <w:tc>
          <w:tcPr>
            <w:tcW w:w="4785" w:type="dxa"/>
          </w:tcPr>
          <w:p w14:paraId="14DEEA93" w14:textId="77777777" w:rsidR="005451DE" w:rsidRPr="00E06059" w:rsidRDefault="005451DE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46D9CEA3" w14:textId="77777777" w:rsidR="005451DE" w:rsidRDefault="00FE7A67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104C">
              <w:rPr>
                <w:rFonts w:ascii="Times New Roman" w:hAnsi="Times New Roman" w:cs="Times New Roman"/>
              </w:rPr>
              <w:t>внедрение стратегического планирования и проектного управления, которые позволяют выделить приоритеты, цели и задачи, сконцентрировать свои ресурсы на достижение установленных целей;</w:t>
            </w:r>
          </w:p>
          <w:p w14:paraId="2CD916C3" w14:textId="4F02D44B" w:rsidR="003A104C" w:rsidRDefault="00FE7A67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104C">
              <w:rPr>
                <w:rFonts w:ascii="Times New Roman" w:hAnsi="Times New Roman" w:cs="Times New Roman"/>
              </w:rPr>
              <w:t xml:space="preserve">участие </w:t>
            </w:r>
            <w:r w:rsidR="00DE6FD6">
              <w:rPr>
                <w:rFonts w:ascii="Times New Roman" w:hAnsi="Times New Roman" w:cs="Times New Roman"/>
              </w:rPr>
              <w:t>города</w:t>
            </w:r>
            <w:r w:rsidR="003A104C">
              <w:rPr>
                <w:rFonts w:ascii="Times New Roman" w:hAnsi="Times New Roman" w:cs="Times New Roman"/>
              </w:rPr>
              <w:t xml:space="preserve"> в федеральных и региональных программах, проектах развития транспортной системы Новосибирской области;</w:t>
            </w:r>
          </w:p>
          <w:p w14:paraId="1F4AFEA0" w14:textId="77777777" w:rsidR="005451DE" w:rsidRPr="00714376" w:rsidRDefault="00FE7A67" w:rsidP="003A104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104C">
              <w:rPr>
                <w:rFonts w:ascii="Times New Roman" w:hAnsi="Times New Roman" w:cs="Times New Roman"/>
              </w:rPr>
              <w:t>частные инвестиции.</w:t>
            </w:r>
          </w:p>
        </w:tc>
        <w:tc>
          <w:tcPr>
            <w:tcW w:w="4786" w:type="dxa"/>
          </w:tcPr>
          <w:p w14:paraId="1B16F40E" w14:textId="77777777" w:rsidR="005451DE" w:rsidRPr="00E06059" w:rsidRDefault="005451DE" w:rsidP="0095157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5A9D6BD7" w14:textId="77777777" w:rsidR="005451DE" w:rsidRDefault="00FE7A67" w:rsidP="009515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104C">
              <w:rPr>
                <w:rFonts w:ascii="Times New Roman" w:hAnsi="Times New Roman" w:cs="Times New Roman"/>
              </w:rPr>
              <w:t>высокий уровень автомобилизации и соответственно быстрый износ дорожного полотна;</w:t>
            </w:r>
          </w:p>
          <w:p w14:paraId="643EFE21" w14:textId="77777777" w:rsidR="003A104C" w:rsidRPr="00714376" w:rsidRDefault="00FE7A67" w:rsidP="0095157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3A104C">
              <w:rPr>
                <w:rFonts w:ascii="Times New Roman" w:hAnsi="Times New Roman" w:cs="Times New Roman"/>
              </w:rPr>
              <w:t xml:space="preserve"> </w:t>
            </w:r>
            <w:r w:rsidR="003A104C" w:rsidRPr="00FE7A67">
              <w:rPr>
                <w:rFonts w:ascii="Times New Roman" w:hAnsi="Times New Roman" w:cs="Times New Roman"/>
              </w:rPr>
              <w:t xml:space="preserve">разрушение дорожного полотна </w:t>
            </w:r>
            <w:proofErr w:type="spellStart"/>
            <w:proofErr w:type="gramStart"/>
            <w:r w:rsidRPr="00FE7A67">
              <w:rPr>
                <w:rFonts w:ascii="Times New Roman" w:hAnsi="Times New Roman" w:cs="Times New Roman"/>
              </w:rPr>
              <w:t>большегруз-ным</w:t>
            </w:r>
            <w:proofErr w:type="spellEnd"/>
            <w:proofErr w:type="gramEnd"/>
            <w:r w:rsidRPr="00FE7A67">
              <w:rPr>
                <w:rFonts w:ascii="Times New Roman" w:hAnsi="Times New Roman" w:cs="Times New Roman"/>
              </w:rPr>
              <w:t xml:space="preserve"> </w:t>
            </w:r>
            <w:r w:rsidR="003A104C" w:rsidRPr="00FE7A67">
              <w:rPr>
                <w:rFonts w:ascii="Times New Roman" w:hAnsi="Times New Roman" w:cs="Times New Roman"/>
              </w:rPr>
              <w:t xml:space="preserve">автотранспортом и спецтехникой </w:t>
            </w:r>
            <w:proofErr w:type="spellStart"/>
            <w:r w:rsidR="003A104C" w:rsidRPr="00FE7A67">
              <w:rPr>
                <w:rFonts w:ascii="Times New Roman" w:hAnsi="Times New Roman" w:cs="Times New Roman"/>
              </w:rPr>
              <w:t>органи</w:t>
            </w:r>
            <w:r w:rsidRPr="00FE7A67">
              <w:rPr>
                <w:rFonts w:ascii="Times New Roman" w:hAnsi="Times New Roman" w:cs="Times New Roman"/>
              </w:rPr>
              <w:t>-</w:t>
            </w:r>
            <w:r w:rsidR="003A104C" w:rsidRPr="00FE7A67">
              <w:rPr>
                <w:rFonts w:ascii="Times New Roman" w:hAnsi="Times New Roman" w:cs="Times New Roman"/>
              </w:rPr>
              <w:t>заций</w:t>
            </w:r>
            <w:proofErr w:type="spellEnd"/>
            <w:r w:rsidR="003A104C" w:rsidRPr="00FE7A67">
              <w:rPr>
                <w:rFonts w:ascii="Times New Roman" w:hAnsi="Times New Roman" w:cs="Times New Roman"/>
              </w:rPr>
              <w:t>.</w:t>
            </w:r>
          </w:p>
          <w:p w14:paraId="5FA82ED3" w14:textId="77777777" w:rsidR="005451DE" w:rsidRPr="00714376" w:rsidRDefault="005451DE" w:rsidP="009515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B922404" w14:textId="77777777" w:rsidR="005451DE" w:rsidRDefault="005451DE" w:rsidP="005451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7337" w14:textId="77777777" w:rsidR="005451DE" w:rsidRPr="00E06059" w:rsidRDefault="005451DE" w:rsidP="00FE7A6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7A67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615CBC93" w14:textId="77777777" w:rsidR="00FE7A67" w:rsidRPr="00FE7A67" w:rsidRDefault="00FE7A67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31E3D2C" w14:textId="52711491" w:rsidR="008707A9" w:rsidRDefault="00FE7A67" w:rsidP="00951265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3A104C" w:rsidRPr="00951265">
        <w:rPr>
          <w:rFonts w:ascii="Times New Roman" w:hAnsi="Times New Roman" w:cs="Times New Roman"/>
          <w:sz w:val="24"/>
          <w:szCs w:val="24"/>
        </w:rPr>
        <w:t xml:space="preserve"> </w:t>
      </w:r>
      <w:r w:rsidR="008707A9">
        <w:rPr>
          <w:rFonts w:ascii="Times New Roman" w:hAnsi="Times New Roman" w:cs="Times New Roman"/>
          <w:sz w:val="24"/>
          <w:szCs w:val="24"/>
        </w:rPr>
        <w:t>Приоритетный проект «Безопасные и качественные автомобильные дороги»;</w:t>
      </w:r>
    </w:p>
    <w:p w14:paraId="3DBB4B10" w14:textId="014C867B" w:rsidR="005451DE" w:rsidRPr="00951265" w:rsidRDefault="008707A9" w:rsidP="00951265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C622B" w:rsidRPr="00951265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законопослушного поведения участников доро</w:t>
      </w:r>
      <w:r w:rsidR="00926368" w:rsidRPr="00951265">
        <w:rPr>
          <w:rFonts w:ascii="Times New Roman" w:hAnsi="Times New Roman" w:cs="Times New Roman"/>
          <w:sz w:val="24"/>
          <w:szCs w:val="24"/>
        </w:rPr>
        <w:t>жного движения в городе Обь</w:t>
      </w:r>
      <w:r w:rsidR="002C622B" w:rsidRPr="00951265">
        <w:rPr>
          <w:rFonts w:ascii="Times New Roman" w:hAnsi="Times New Roman" w:cs="Times New Roman"/>
          <w:sz w:val="24"/>
          <w:szCs w:val="24"/>
        </w:rPr>
        <w:t xml:space="preserve"> Новосибирской области на 2018-2022 годы»;</w:t>
      </w:r>
    </w:p>
    <w:p w14:paraId="553B81B9" w14:textId="5ECC357B" w:rsidR="002C622B" w:rsidRDefault="002C622B" w:rsidP="00951265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Муниципальная программа «</w:t>
      </w:r>
      <w:r w:rsidR="008707A9">
        <w:rPr>
          <w:rFonts w:ascii="Times New Roman" w:hAnsi="Times New Roman" w:cs="Times New Roman"/>
          <w:sz w:val="24"/>
          <w:szCs w:val="24"/>
        </w:rPr>
        <w:t xml:space="preserve">Создание условий для осуществления </w:t>
      </w:r>
      <w:r w:rsidR="00E81EDF">
        <w:rPr>
          <w:rFonts w:ascii="Times New Roman" w:hAnsi="Times New Roman" w:cs="Times New Roman"/>
          <w:sz w:val="24"/>
          <w:szCs w:val="24"/>
        </w:rPr>
        <w:t xml:space="preserve">дорожной деятельности в отношении </w:t>
      </w:r>
      <w:proofErr w:type="spellStart"/>
      <w:r w:rsidR="00E81EDF">
        <w:rPr>
          <w:rFonts w:ascii="Times New Roman" w:hAnsi="Times New Roman" w:cs="Times New Roman"/>
          <w:sz w:val="24"/>
          <w:szCs w:val="24"/>
        </w:rPr>
        <w:t>патомобильных</w:t>
      </w:r>
      <w:proofErr w:type="spellEnd"/>
      <w:r w:rsidR="00E81EDF">
        <w:rPr>
          <w:rFonts w:ascii="Times New Roman" w:hAnsi="Times New Roman" w:cs="Times New Roman"/>
          <w:sz w:val="24"/>
          <w:szCs w:val="24"/>
        </w:rPr>
        <w:t xml:space="preserve"> дорог общего пользования местного значения города Оби и обеспечения безопасности дорожного движения на них»;</w:t>
      </w:r>
    </w:p>
    <w:p w14:paraId="66EC7909" w14:textId="77777777" w:rsidR="002C622B" w:rsidRDefault="002C622B" w:rsidP="002C622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0F07DA">
        <w:rPr>
          <w:rFonts w:ascii="Times New Roman" w:hAnsi="Times New Roman" w:cs="Times New Roman"/>
          <w:sz w:val="24"/>
          <w:szCs w:val="24"/>
        </w:rPr>
        <w:t xml:space="preserve">Государственная программа Новосибирской области </w:t>
      </w:r>
      <w:r w:rsidR="000F07DA" w:rsidRPr="00311FB2">
        <w:rPr>
          <w:rFonts w:ascii="Times New Roman" w:hAnsi="Times New Roman" w:cs="Times New Roman"/>
          <w:sz w:val="24"/>
          <w:szCs w:val="24"/>
        </w:rPr>
        <w:t>«Повышение безопасности дорожного движения на автомобильных дорогах и обеспечение безопасности населения на транспорте в Новосибирской области в 2015</w:t>
      </w:r>
      <w:r w:rsidR="000F07DA" w:rsidRPr="00311FB2">
        <w:rPr>
          <w:rFonts w:ascii="Times New Roman" w:hAnsi="Times New Roman" w:cs="Times New Roman"/>
          <w:sz w:val="24"/>
          <w:szCs w:val="24"/>
        </w:rPr>
        <w:noBreakHyphen/>
        <w:t>2020 годах»</w:t>
      </w:r>
      <w:r w:rsidR="000F07DA">
        <w:rPr>
          <w:rFonts w:ascii="Times New Roman" w:hAnsi="Times New Roman" w:cs="Times New Roman"/>
          <w:sz w:val="24"/>
          <w:szCs w:val="24"/>
        </w:rPr>
        <w:t>;</w:t>
      </w:r>
    </w:p>
    <w:p w14:paraId="18EC3E84" w14:textId="77777777" w:rsidR="000F07DA" w:rsidRDefault="000F07DA" w:rsidP="002C622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311FB2">
        <w:rPr>
          <w:rFonts w:ascii="Times New Roman" w:hAnsi="Times New Roman" w:cs="Times New Roman"/>
          <w:sz w:val="24"/>
          <w:szCs w:val="24"/>
        </w:rPr>
        <w:t>«Развитие автомобильных дорог регионального, межмуниципального и местного значения Новосибирской области» в 2015-2022 годах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27052D" w14:textId="77777777" w:rsidR="000F07DA" w:rsidRDefault="000F07DA" w:rsidP="002C622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311FB2">
        <w:rPr>
          <w:rFonts w:ascii="Times New Roman" w:hAnsi="Times New Roman" w:cs="Times New Roman"/>
          <w:sz w:val="24"/>
          <w:szCs w:val="24"/>
        </w:rPr>
        <w:t>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 на 2014-2021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5FE642C" w14:textId="77777777" w:rsidR="000F07DA" w:rsidRDefault="000F07DA" w:rsidP="002C622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«Развитие инфраструктуры информационного общества Новосибирской области»;</w:t>
      </w:r>
    </w:p>
    <w:p w14:paraId="0B5590C7" w14:textId="77777777" w:rsidR="005451DE" w:rsidRDefault="00FE7A67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F269A5">
        <w:rPr>
          <w:rFonts w:ascii="Times New Roman" w:hAnsi="Times New Roman" w:cs="Times New Roman"/>
          <w:sz w:val="24"/>
          <w:szCs w:val="24"/>
        </w:rPr>
        <w:t>Транспортная стратегия Новосибирской области.</w:t>
      </w:r>
    </w:p>
    <w:p w14:paraId="6C9FDCE2" w14:textId="77777777" w:rsidR="005451DE" w:rsidRDefault="00FE7A67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>
        <w:rPr>
          <w:rFonts w:ascii="Times New Roman" w:hAnsi="Times New Roman" w:cs="Times New Roman"/>
          <w:sz w:val="24"/>
          <w:szCs w:val="24"/>
        </w:rPr>
        <w:t xml:space="preserve"> </w:t>
      </w:r>
      <w:r w:rsidR="00F269A5">
        <w:rPr>
          <w:rFonts w:ascii="Times New Roman" w:hAnsi="Times New Roman" w:cs="Times New Roman"/>
          <w:sz w:val="24"/>
          <w:szCs w:val="24"/>
        </w:rPr>
        <w:t>Транспортная стратегия Российской Федерации.</w:t>
      </w:r>
    </w:p>
    <w:p w14:paraId="6342213C" w14:textId="0E81D1D6" w:rsidR="009058F3" w:rsidRDefault="009058F3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5BB3B8" w14:textId="77777777" w:rsidR="00953595" w:rsidRDefault="00953595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A6D7A" w14:textId="77777777" w:rsidR="005451DE" w:rsidRDefault="005451DE" w:rsidP="00FE7A67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076ACC7" w14:textId="77777777" w:rsidR="005451DE" w:rsidRPr="008F1E2D" w:rsidRDefault="005451DE" w:rsidP="005451D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63CEFE65" w14:textId="77777777" w:rsidR="00F269A5" w:rsidRPr="00F269A5" w:rsidRDefault="004349EC" w:rsidP="00F269A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451DE" w:rsidRP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взаимодействие органов местного самоуправления с органами власти </w:t>
      </w:r>
      <w:proofErr w:type="spellStart"/>
      <w:proofErr w:type="gramStart"/>
      <w:r w:rsidR="00F269A5">
        <w:rPr>
          <w:rFonts w:ascii="Times New Roman" w:hAnsi="Times New Roman" w:cs="Times New Roman"/>
          <w:sz w:val="24"/>
          <w:szCs w:val="24"/>
        </w:rPr>
        <w:t>Новоси</w:t>
      </w:r>
      <w:r>
        <w:rPr>
          <w:rFonts w:ascii="Times New Roman" w:hAnsi="Times New Roman" w:cs="Times New Roman"/>
          <w:sz w:val="24"/>
          <w:szCs w:val="24"/>
        </w:rPr>
        <w:t>-</w:t>
      </w:r>
      <w:r w:rsidR="00F269A5">
        <w:rPr>
          <w:rFonts w:ascii="Times New Roman" w:hAnsi="Times New Roman" w:cs="Times New Roman"/>
          <w:sz w:val="24"/>
          <w:szCs w:val="24"/>
        </w:rPr>
        <w:t>бирской</w:t>
      </w:r>
      <w:proofErr w:type="spellEnd"/>
      <w:proofErr w:type="gramEnd"/>
      <w:r w:rsidR="00F269A5" w:rsidRPr="00F269A5">
        <w:rPr>
          <w:rFonts w:ascii="Times New Roman" w:hAnsi="Times New Roman" w:cs="Times New Roman"/>
          <w:sz w:val="24"/>
          <w:szCs w:val="24"/>
        </w:rPr>
        <w:t xml:space="preserve"> области в сфере развития транспортной системы;</w:t>
      </w:r>
    </w:p>
    <w:p w14:paraId="17025A10" w14:textId="77777777" w:rsidR="00F269A5" w:rsidRPr="00F269A5" w:rsidRDefault="004349EC" w:rsidP="00F269A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участие в региональных, федеральных проектах в случае их принятия;</w:t>
      </w:r>
    </w:p>
    <w:p w14:paraId="5045CFEF" w14:textId="77777777" w:rsidR="00F269A5" w:rsidRPr="00F269A5" w:rsidRDefault="004349EC" w:rsidP="00F269A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использование механизмов государственно-частного партнерства для </w:t>
      </w:r>
      <w:proofErr w:type="gramStart"/>
      <w:r w:rsidR="00F269A5" w:rsidRPr="00F269A5">
        <w:rPr>
          <w:rFonts w:ascii="Times New Roman" w:hAnsi="Times New Roman" w:cs="Times New Roman"/>
          <w:sz w:val="24"/>
          <w:szCs w:val="24"/>
        </w:rPr>
        <w:t>строи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269A5" w:rsidRPr="00F269A5"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proofErr w:type="gramEnd"/>
      <w:r w:rsidR="00F269A5" w:rsidRPr="00F269A5">
        <w:rPr>
          <w:rFonts w:ascii="Times New Roman" w:hAnsi="Times New Roman" w:cs="Times New Roman"/>
          <w:sz w:val="24"/>
          <w:szCs w:val="24"/>
        </w:rPr>
        <w:t xml:space="preserve"> и эксплуатации объектов инфраструктуры;</w:t>
      </w:r>
    </w:p>
    <w:p w14:paraId="2146DF8A" w14:textId="77777777" w:rsidR="00F269A5" w:rsidRPr="00F269A5" w:rsidRDefault="004349EC" w:rsidP="00F269A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постановка дорог на кадастровый учет с оформлением права муниципальной собственности; </w:t>
      </w:r>
    </w:p>
    <w:p w14:paraId="36FA7133" w14:textId="77777777" w:rsidR="00F269A5" w:rsidRPr="00F269A5" w:rsidRDefault="004349EC" w:rsidP="00F269A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разработка «дорожной карты» по ремонту, реконструкции и строительству дорог местного значения;</w:t>
      </w:r>
    </w:p>
    <w:p w14:paraId="40D5709E" w14:textId="77777777" w:rsidR="00F269A5" w:rsidRPr="00F269A5" w:rsidRDefault="004349EC" w:rsidP="00F26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подготовка технической документации;</w:t>
      </w:r>
    </w:p>
    <w:p w14:paraId="574E34FD" w14:textId="77777777" w:rsidR="00F269A5" w:rsidRPr="00F269A5" w:rsidRDefault="004349EC" w:rsidP="00F26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корректировка реестра дорог общего пользования местного значения;</w:t>
      </w:r>
    </w:p>
    <w:p w14:paraId="6E53B4B6" w14:textId="5D195C0F" w:rsidR="00F269A5" w:rsidRPr="00F269A5" w:rsidRDefault="004349EC" w:rsidP="00F26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разработка и утверждение, корректировка нормативно - правовых актов органов местного самоуправления в рамках реализации действующего законодательства в сфере осуществления д</w:t>
      </w:r>
      <w:r w:rsidR="00F269A5" w:rsidRPr="00F269A5">
        <w:rPr>
          <w:rFonts w:ascii="Times New Roman" w:hAnsi="Times New Roman" w:cs="Times New Roman"/>
          <w:bCs/>
          <w:sz w:val="24"/>
          <w:szCs w:val="24"/>
        </w:rPr>
        <w:t>орожной деятельности в отношении автомобильных дорог местного значения в границах город</w:t>
      </w:r>
      <w:r w:rsidR="00DE6FD6">
        <w:rPr>
          <w:rFonts w:ascii="Times New Roman" w:hAnsi="Times New Roman" w:cs="Times New Roman"/>
          <w:bCs/>
          <w:sz w:val="24"/>
          <w:szCs w:val="24"/>
        </w:rPr>
        <w:t>а</w:t>
      </w:r>
      <w:r w:rsidR="00F269A5" w:rsidRPr="00F269A5">
        <w:rPr>
          <w:rFonts w:ascii="Times New Roman" w:hAnsi="Times New Roman" w:cs="Times New Roman"/>
          <w:bCs/>
          <w:sz w:val="24"/>
          <w:szCs w:val="24"/>
        </w:rPr>
        <w:t xml:space="preserve"> и обеспечение безопасности дорожного движения на них</w:t>
      </w:r>
      <w:r w:rsidR="00F269A5" w:rsidRPr="00F269A5">
        <w:rPr>
          <w:rFonts w:ascii="Times New Roman" w:hAnsi="Times New Roman" w:cs="Times New Roman"/>
          <w:sz w:val="24"/>
          <w:szCs w:val="24"/>
        </w:rPr>
        <w:t>;</w:t>
      </w:r>
    </w:p>
    <w:p w14:paraId="1C488C0D" w14:textId="77777777" w:rsidR="00F269A5" w:rsidRPr="00F269A5" w:rsidRDefault="004349EC" w:rsidP="00F26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поддержка проектов по строительству логистического центра и развитию придорожной инфраструктуры;</w:t>
      </w:r>
    </w:p>
    <w:p w14:paraId="263191C9" w14:textId="64EA56A7" w:rsidR="00F269A5" w:rsidRPr="00F269A5" w:rsidRDefault="004349EC" w:rsidP="00F269A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планирование и расходование средств на осуществление в город</w:t>
      </w:r>
      <w:r w:rsidR="00DE6FD6">
        <w:rPr>
          <w:rFonts w:ascii="Times New Roman" w:hAnsi="Times New Roman" w:cs="Times New Roman"/>
          <w:sz w:val="24"/>
          <w:szCs w:val="24"/>
        </w:rPr>
        <w:t>е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 д</w:t>
      </w:r>
      <w:r w:rsidR="00F269A5" w:rsidRPr="00F269A5">
        <w:rPr>
          <w:rFonts w:ascii="Times New Roman" w:hAnsi="Times New Roman" w:cs="Times New Roman"/>
          <w:bCs/>
          <w:sz w:val="24"/>
          <w:szCs w:val="24"/>
        </w:rPr>
        <w:t>орожной деятельности в отношении автомобильных дорог местного значения в границах город</w:t>
      </w:r>
      <w:r w:rsidR="00DE6FD6">
        <w:rPr>
          <w:rFonts w:ascii="Times New Roman" w:hAnsi="Times New Roman" w:cs="Times New Roman"/>
          <w:bCs/>
          <w:sz w:val="24"/>
          <w:szCs w:val="24"/>
        </w:rPr>
        <w:t>а</w:t>
      </w:r>
      <w:r w:rsidR="00F269A5" w:rsidRPr="00F269A5">
        <w:rPr>
          <w:rFonts w:ascii="Times New Roman" w:hAnsi="Times New Roman" w:cs="Times New Roman"/>
          <w:bCs/>
          <w:sz w:val="24"/>
          <w:szCs w:val="24"/>
        </w:rPr>
        <w:t xml:space="preserve"> и обеспечение безопасности дорожного движения на них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действующего законодательства;</w:t>
      </w:r>
    </w:p>
    <w:p w14:paraId="56B2954C" w14:textId="1A123B70" w:rsidR="00F269A5" w:rsidRPr="00F269A5" w:rsidRDefault="004349EC" w:rsidP="00F269A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F269A5">
        <w:rPr>
          <w:rFonts w:ascii="Times New Roman" w:hAnsi="Times New Roman" w:cs="Times New Roman"/>
          <w:sz w:val="24"/>
          <w:szCs w:val="24"/>
        </w:rPr>
        <w:t xml:space="preserve"> </w:t>
      </w:r>
      <w:r w:rsidR="00F269A5" w:rsidRPr="00F269A5">
        <w:rPr>
          <w:rFonts w:ascii="Times New Roman" w:hAnsi="Times New Roman" w:cs="Times New Roman"/>
          <w:sz w:val="24"/>
          <w:szCs w:val="24"/>
        </w:rPr>
        <w:t>размещение информации на официальном сайте город</w:t>
      </w:r>
      <w:r w:rsidR="00DE6FD6">
        <w:rPr>
          <w:rFonts w:ascii="Times New Roman" w:hAnsi="Times New Roman" w:cs="Times New Roman"/>
          <w:sz w:val="24"/>
          <w:szCs w:val="24"/>
        </w:rPr>
        <w:t>а</w:t>
      </w:r>
      <w:r w:rsidR="00F269A5" w:rsidRPr="00F269A5">
        <w:rPr>
          <w:rFonts w:ascii="Times New Roman" w:hAnsi="Times New Roman" w:cs="Times New Roman"/>
          <w:sz w:val="24"/>
          <w:szCs w:val="24"/>
        </w:rPr>
        <w:t xml:space="preserve"> о существующих документах в сфере развития транспортной инфраструктуры.</w:t>
      </w:r>
    </w:p>
    <w:p w14:paraId="1C16772D" w14:textId="77777777" w:rsidR="005451DE" w:rsidRPr="004349EC" w:rsidRDefault="005451DE" w:rsidP="005451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6C8C6" w14:textId="77777777" w:rsidR="005451DE" w:rsidRPr="008F1E2D" w:rsidRDefault="005451DE" w:rsidP="004349E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4B11C16" w14:textId="77777777" w:rsidR="005451DE" w:rsidRDefault="005451DE" w:rsidP="005451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598F4EC2" w14:textId="1D32A538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9058F3">
        <w:rPr>
          <w:rFonts w:ascii="Times New Roman" w:hAnsi="Times New Roman" w:cs="Times New Roman"/>
          <w:sz w:val="24"/>
          <w:szCs w:val="24"/>
        </w:rPr>
        <w:t>приведение в соответствие действующим нормативным требованиям автомобильных дорог город</w:t>
      </w:r>
      <w:r w:rsidR="00DE6FD6">
        <w:rPr>
          <w:rFonts w:ascii="Times New Roman" w:hAnsi="Times New Roman" w:cs="Times New Roman"/>
          <w:sz w:val="24"/>
          <w:szCs w:val="24"/>
        </w:rPr>
        <w:t>а</w:t>
      </w:r>
      <w:r w:rsidRPr="009058F3">
        <w:rPr>
          <w:rFonts w:ascii="Times New Roman" w:hAnsi="Times New Roman" w:cs="Times New Roman"/>
          <w:sz w:val="24"/>
          <w:szCs w:val="24"/>
        </w:rPr>
        <w:t>:</w:t>
      </w:r>
    </w:p>
    <w:p w14:paraId="69CD4F5A" w14:textId="17BB9E28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снижение аварийности на дорогах город</w:t>
      </w:r>
      <w:r w:rsidR="00DE6FD6">
        <w:rPr>
          <w:rFonts w:ascii="Times New Roman" w:hAnsi="Times New Roman" w:cs="Times New Roman"/>
          <w:sz w:val="24"/>
          <w:szCs w:val="24"/>
        </w:rPr>
        <w:t>а</w:t>
      </w:r>
      <w:r w:rsidRPr="009058F3">
        <w:rPr>
          <w:rFonts w:ascii="Times New Roman" w:hAnsi="Times New Roman" w:cs="Times New Roman"/>
          <w:sz w:val="24"/>
          <w:szCs w:val="24"/>
        </w:rPr>
        <w:t>;</w:t>
      </w:r>
    </w:p>
    <w:p w14:paraId="046A1899" w14:textId="77777777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улучшение экологической обстановки вдоль автодорог и железнодорожных путей;</w:t>
      </w:r>
    </w:p>
    <w:p w14:paraId="753E6472" w14:textId="77777777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улучшение качества дорожного покрытия при реконструкции и ремонте автомобильных дорог, что позволит увеличить пропускную способность транспортно-дорожной сети и уменьшить количество дорожно-транспортных происшествий по дорожным условиям;</w:t>
      </w:r>
    </w:p>
    <w:p w14:paraId="75A05276" w14:textId="77777777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повышение безопасности и комфорта для пешеходов за счет строительства и ремонта тротуаров и пешеходных зон;</w:t>
      </w:r>
    </w:p>
    <w:p w14:paraId="22886C2F" w14:textId="77777777" w:rsidR="009058F3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увеличение протяженности маршрутов общественного транспорта с целью повышения эффективности функционирования городского транспорта и оказания услуг по перевозке пассажиров;</w:t>
      </w:r>
    </w:p>
    <w:p w14:paraId="66AB0F87" w14:textId="77777777" w:rsidR="005451DE" w:rsidRPr="009058F3" w:rsidRDefault="009058F3" w:rsidP="009058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58F3">
        <w:rPr>
          <w:rFonts w:ascii="Times New Roman" w:hAnsi="Times New Roman" w:cs="Times New Roman"/>
          <w:sz w:val="24"/>
          <w:szCs w:val="24"/>
        </w:rPr>
        <w:t>• увеличение количества остановочных пунктов, обеспечивающих повышение качества и своевременности предоставляемых услуг по перевозке пассажиров.</w:t>
      </w:r>
      <w:r w:rsidRPr="009058F3">
        <w:rPr>
          <w:rFonts w:ascii="Times New Roman" w:hAnsi="Times New Roman"/>
          <w:sz w:val="24"/>
          <w:szCs w:val="24"/>
        </w:rPr>
        <w:t xml:space="preserve"> </w:t>
      </w:r>
    </w:p>
    <w:p w14:paraId="4B7FA0AF" w14:textId="5E9368CD" w:rsidR="00EC152D" w:rsidRPr="00EC152D" w:rsidRDefault="00EC152D" w:rsidP="00EC1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152D">
        <w:rPr>
          <w:rFonts w:ascii="Times New Roman" w:hAnsi="Times New Roman" w:cs="Times New Roman"/>
          <w:sz w:val="24"/>
          <w:szCs w:val="24"/>
        </w:rPr>
        <w:t xml:space="preserve">Критерием эффективности реализуемых мероприятий станет - повышение доступности и качества транспортных услуг для населения </w:t>
      </w:r>
      <w:r w:rsidR="00DE6FD6">
        <w:rPr>
          <w:rFonts w:ascii="Times New Roman" w:hAnsi="Times New Roman" w:cs="Times New Roman"/>
          <w:sz w:val="24"/>
          <w:szCs w:val="24"/>
        </w:rPr>
        <w:t>город</w:t>
      </w:r>
      <w:r w:rsidRPr="00EC152D">
        <w:rPr>
          <w:rFonts w:ascii="Times New Roman" w:hAnsi="Times New Roman" w:cs="Times New Roman"/>
          <w:sz w:val="24"/>
          <w:szCs w:val="24"/>
        </w:rPr>
        <w:t>а; повышение качества жизни населения за счет повышения транспортной мобильности населения.</w:t>
      </w:r>
    </w:p>
    <w:p w14:paraId="7A442FF7" w14:textId="58286985" w:rsidR="00EC152D" w:rsidRPr="00EC152D" w:rsidRDefault="00EC152D" w:rsidP="00EC15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152D">
        <w:rPr>
          <w:rFonts w:ascii="Times New Roman" w:hAnsi="Times New Roman" w:cs="Times New Roman"/>
          <w:sz w:val="24"/>
          <w:szCs w:val="24"/>
        </w:rPr>
        <w:t xml:space="preserve">Вырастет инвестиционная привлекательность для развития бизнеса населенных пунктов за счет улучшения качества транспортного сообщения, снижения транспортных издержек субъектов предпринимательской деятельности, уменьшение временных издержек при доставке грузов (товаров).  </w:t>
      </w:r>
    </w:p>
    <w:p w14:paraId="49715599" w14:textId="77777777" w:rsidR="002E3958" w:rsidRDefault="002E3958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D9E3C" w14:textId="77777777" w:rsidR="002E3958" w:rsidRDefault="002E3958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508B7" w14:textId="77777777" w:rsidR="004349EC" w:rsidRDefault="004349EC" w:rsidP="004349EC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(СН-5)</w:t>
      </w:r>
    </w:p>
    <w:p w14:paraId="337C1F43" w14:textId="77777777" w:rsidR="004349EC" w:rsidRPr="00C81594" w:rsidRDefault="002E6C2E" w:rsidP="004349EC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24D78">
        <w:rPr>
          <w:rFonts w:ascii="Times New Roman" w:hAnsi="Times New Roman" w:cs="Times New Roman"/>
          <w:b/>
          <w:sz w:val="28"/>
          <w:szCs w:val="28"/>
        </w:rPr>
        <w:t>РАЗВИТИЕ ЭКОЛОГИИ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349EC">
        <w:rPr>
          <w:rFonts w:ascii="Times New Roman" w:hAnsi="Times New Roman" w:cs="Times New Roman"/>
          <w:b/>
          <w:sz w:val="28"/>
          <w:szCs w:val="28"/>
        </w:rPr>
        <w:t xml:space="preserve"> БЛАГОУСТРОЕННАЯ ГОРОДСКАЯ СРЕДА</w:t>
      </w:r>
      <w:r w:rsidR="004349EC"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3BC80B75" w14:textId="77777777" w:rsidR="004349EC" w:rsidRPr="007601D6" w:rsidRDefault="004349EC" w:rsidP="004349EC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46C513D" w14:textId="77777777" w:rsidR="004349EC" w:rsidRPr="00DF0B78" w:rsidRDefault="004349EC" w:rsidP="004349E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A753A72" w14:textId="77777777" w:rsidR="004349EC" w:rsidRDefault="004349EC" w:rsidP="00434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50047A" w14:textId="77777777" w:rsidR="004349EC" w:rsidRPr="007601D6" w:rsidRDefault="004349EC" w:rsidP="004349E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EC886BA" w14:textId="77777777" w:rsidR="004349EC" w:rsidRPr="00951265" w:rsidRDefault="004349EC" w:rsidP="004349EC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• Оздоровление окружающей при</w:t>
      </w:r>
      <w:r w:rsidR="00D42396" w:rsidRPr="00951265">
        <w:rPr>
          <w:rFonts w:ascii="Times New Roman" w:hAnsi="Times New Roman" w:cs="Times New Roman"/>
          <w:b/>
          <w:sz w:val="24"/>
          <w:szCs w:val="24"/>
        </w:rPr>
        <w:t>ро</w:t>
      </w:r>
      <w:r w:rsidRPr="00951265">
        <w:rPr>
          <w:rFonts w:ascii="Times New Roman" w:hAnsi="Times New Roman" w:cs="Times New Roman"/>
          <w:b/>
          <w:sz w:val="24"/>
          <w:szCs w:val="24"/>
        </w:rPr>
        <w:t>дной среды</w:t>
      </w:r>
    </w:p>
    <w:p w14:paraId="5DE54F35" w14:textId="77777777" w:rsidR="004349EC" w:rsidRPr="00951265" w:rsidRDefault="004349EC" w:rsidP="004349EC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• Формирование современной городской среды</w:t>
      </w:r>
    </w:p>
    <w:p w14:paraId="411C8297" w14:textId="77777777" w:rsidR="004349EC" w:rsidRDefault="004349EC" w:rsidP="004349E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AA8A1" w14:textId="77777777" w:rsidR="004349EC" w:rsidRPr="00951265" w:rsidRDefault="004349EC" w:rsidP="004349EC">
      <w:pPr>
        <w:pStyle w:val="ab"/>
        <w:numPr>
          <w:ilvl w:val="1"/>
          <w:numId w:val="43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Стратегическая программа (СП-5.1)</w:t>
      </w:r>
    </w:p>
    <w:p w14:paraId="62B41728" w14:textId="77777777" w:rsidR="004349EC" w:rsidRPr="00951265" w:rsidRDefault="00D42396" w:rsidP="004349E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«ОЗДОРОВЛЕНИЕ ОКРУЖАЮЩЕЙ ПРИРОДНОЙ СРЕДЫ</w:t>
      </w:r>
      <w:r w:rsidR="004349EC" w:rsidRPr="0095126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31E93E50" w14:textId="77777777" w:rsidR="004349EC" w:rsidRPr="007601D6" w:rsidRDefault="004349EC" w:rsidP="004349EC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5C08424D" w14:textId="77777777" w:rsidR="004349EC" w:rsidRPr="0086796C" w:rsidRDefault="004349EC" w:rsidP="004349E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43E46980" w14:textId="77777777" w:rsidR="004349EC" w:rsidRDefault="004349EC" w:rsidP="004349E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CB03210" w14:textId="2DAF792A" w:rsidR="003F7A6E" w:rsidRPr="003F7A6E" w:rsidRDefault="003F7A6E" w:rsidP="003F7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A6E">
        <w:rPr>
          <w:rFonts w:ascii="Times New Roman" w:eastAsia="Calibri" w:hAnsi="Times New Roman" w:cs="Times New Roman"/>
          <w:sz w:val="24"/>
          <w:szCs w:val="24"/>
        </w:rPr>
        <w:t>Программа направлена на соблюдение требований, обеспечивающих рациональное и экологически безопасное природопользование на территории</w:t>
      </w:r>
      <w:r w:rsidR="00DE6FD6">
        <w:rPr>
          <w:rFonts w:ascii="Times New Roman" w:eastAsia="Calibri" w:hAnsi="Times New Roman" w:cs="Times New Roman"/>
          <w:sz w:val="24"/>
          <w:szCs w:val="24"/>
        </w:rPr>
        <w:t xml:space="preserve"> города</w:t>
      </w:r>
      <w:r w:rsidRPr="003F7A6E">
        <w:rPr>
          <w:rFonts w:ascii="Times New Roman" w:eastAsia="Calibri" w:hAnsi="Times New Roman" w:cs="Times New Roman"/>
          <w:sz w:val="24"/>
          <w:szCs w:val="24"/>
        </w:rPr>
        <w:t>; развитие системы экологического образования и формирование экологической культуры населения.</w:t>
      </w:r>
    </w:p>
    <w:p w14:paraId="7E7D4C20" w14:textId="55E0D746" w:rsidR="003F7A6E" w:rsidRPr="003F7A6E" w:rsidRDefault="003F7A6E" w:rsidP="003F7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A6E">
        <w:rPr>
          <w:rFonts w:ascii="Times New Roman" w:eastAsia="Calibri" w:hAnsi="Times New Roman" w:cs="Times New Roman"/>
          <w:sz w:val="24"/>
          <w:szCs w:val="24"/>
        </w:rPr>
        <w:t>Программа предусматривает снижение негативного воздействия на окружающую среду и обеспечение чистоты территорий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город</w:t>
      </w:r>
      <w:r w:rsidR="00DE6FD6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E704C" w14:textId="77777777" w:rsidR="003F7A6E" w:rsidRPr="004349EC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86D314" w14:textId="77777777" w:rsidR="003F7A6E" w:rsidRPr="0086796C" w:rsidRDefault="003F7A6E" w:rsidP="004349E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4349EC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(Ц-5.1)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1E5C53F9" w14:textId="77777777" w:rsidR="004349EC" w:rsidRPr="004349EC" w:rsidRDefault="004349EC" w:rsidP="003F7A6E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70E49A7" w14:textId="3FC806D7" w:rsidR="003F7A6E" w:rsidRPr="003F7A6E" w:rsidRDefault="003F7A6E" w:rsidP="003F7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A6E">
        <w:rPr>
          <w:rFonts w:ascii="Times New Roman" w:hAnsi="Times New Roman" w:cs="Times New Roman"/>
          <w:sz w:val="24"/>
          <w:szCs w:val="24"/>
        </w:rPr>
        <w:t>Улучшение экологической ситуации, создание благоприятных комфортных условий проживания населения, в том числе за счет снижения негативного воздействия на окружающую среду в результате ликвидации несанкционированных свалок и организации системы сбора, транспортировки твердых коммунальных отходов. Повышение экологической культуры населения.</w:t>
      </w:r>
    </w:p>
    <w:p w14:paraId="5A2C6F79" w14:textId="77777777" w:rsidR="003F7A6E" w:rsidRPr="004349EC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D4CB2" w14:textId="77777777" w:rsidR="003F7A6E" w:rsidRDefault="003F7A6E" w:rsidP="004349EC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4349E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(З-5.1)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343D66" w14:textId="77777777" w:rsidR="003F7A6E" w:rsidRDefault="003F7A6E" w:rsidP="003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41247242" w14:textId="77777777" w:rsidR="004349EC" w:rsidRPr="004349EC" w:rsidRDefault="004349EC" w:rsidP="003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4349EC" w:rsidRPr="00E216E9" w14:paraId="47D370C8" w14:textId="77777777" w:rsidTr="00BC35E3">
        <w:tc>
          <w:tcPr>
            <w:tcW w:w="959" w:type="dxa"/>
          </w:tcPr>
          <w:p w14:paraId="2E401FBA" w14:textId="77777777" w:rsidR="004349EC" w:rsidRPr="004349EC" w:rsidRDefault="004349EC" w:rsidP="004349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349EC">
              <w:rPr>
                <w:rFonts w:ascii="Times New Roman" w:hAnsi="Times New Roman" w:cs="Times New Roman"/>
                <w:b/>
              </w:rPr>
              <w:t>З-5.1.1.</w:t>
            </w:r>
          </w:p>
        </w:tc>
        <w:tc>
          <w:tcPr>
            <w:tcW w:w="8612" w:type="dxa"/>
          </w:tcPr>
          <w:p w14:paraId="6D0DDC90" w14:textId="77777777" w:rsidR="004349EC" w:rsidRPr="00E216E9" w:rsidRDefault="004349EC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349EC">
              <w:rPr>
                <w:rFonts w:ascii="Times New Roman" w:hAnsi="Times New Roman" w:cs="Times New Roman"/>
              </w:rPr>
              <w:t>нижение негативного накопленного экологического вреда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9EC" w:rsidRPr="00E216E9" w14:paraId="502E7D7D" w14:textId="77777777" w:rsidTr="00BC35E3">
        <w:tc>
          <w:tcPr>
            <w:tcW w:w="959" w:type="dxa"/>
          </w:tcPr>
          <w:p w14:paraId="159A74DC" w14:textId="77777777" w:rsidR="004349EC" w:rsidRPr="004349EC" w:rsidRDefault="004349EC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349EC">
              <w:rPr>
                <w:rFonts w:ascii="Times New Roman" w:hAnsi="Times New Roman" w:cs="Times New Roman"/>
                <w:b/>
              </w:rPr>
              <w:t>З-5.1.2.</w:t>
            </w:r>
          </w:p>
        </w:tc>
        <w:tc>
          <w:tcPr>
            <w:tcW w:w="8612" w:type="dxa"/>
          </w:tcPr>
          <w:p w14:paraId="6181EB58" w14:textId="171AF5B3" w:rsidR="004349EC" w:rsidRPr="00E216E9" w:rsidRDefault="004349EC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349EC">
              <w:rPr>
                <w:rFonts w:ascii="Times New Roman" w:hAnsi="Times New Roman" w:cs="Times New Roman"/>
              </w:rPr>
              <w:t xml:space="preserve">беспечение участия </w:t>
            </w:r>
            <w:r w:rsidR="00DE6FD6">
              <w:rPr>
                <w:rFonts w:ascii="Times New Roman" w:hAnsi="Times New Roman" w:cs="Times New Roman"/>
              </w:rPr>
              <w:t xml:space="preserve">города </w:t>
            </w:r>
            <w:r w:rsidRPr="004349EC">
              <w:rPr>
                <w:rFonts w:ascii="Times New Roman" w:hAnsi="Times New Roman" w:cs="Times New Roman"/>
              </w:rPr>
              <w:t>в деятельности по осуществлению сбора, транспортировки твердых коммунальных отходов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9EC" w:rsidRPr="00E216E9" w14:paraId="4DDA779B" w14:textId="77777777" w:rsidTr="00BC35E3">
        <w:tc>
          <w:tcPr>
            <w:tcW w:w="959" w:type="dxa"/>
          </w:tcPr>
          <w:p w14:paraId="2290FB2E" w14:textId="77777777" w:rsidR="004349EC" w:rsidRPr="004349EC" w:rsidRDefault="004349EC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349EC">
              <w:rPr>
                <w:rFonts w:ascii="Times New Roman" w:hAnsi="Times New Roman" w:cs="Times New Roman"/>
                <w:b/>
              </w:rPr>
              <w:t>З-5.1.3.</w:t>
            </w:r>
          </w:p>
        </w:tc>
        <w:tc>
          <w:tcPr>
            <w:tcW w:w="8612" w:type="dxa"/>
          </w:tcPr>
          <w:p w14:paraId="2F00D43A" w14:textId="77777777" w:rsidR="004349EC" w:rsidRPr="00E216E9" w:rsidRDefault="004349EC" w:rsidP="00BC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349EC">
              <w:rPr>
                <w:rFonts w:ascii="Times New Roman" w:hAnsi="Times New Roman" w:cs="Times New Roman"/>
              </w:rPr>
              <w:t>овышение экологической культуры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512B5A89" w14:textId="77777777" w:rsidR="004349EC" w:rsidRDefault="004349EC" w:rsidP="003F7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3D22D3" w14:textId="77777777" w:rsidR="003F7A6E" w:rsidRPr="00E06059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F6D9F17" w14:textId="77777777" w:rsidR="003F7A6E" w:rsidRDefault="003F7A6E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B7D162A" w14:textId="77777777" w:rsidR="003F7A6E" w:rsidRPr="00E06059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7A6E" w14:paraId="446CBA6F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48C816CF" w14:textId="77777777" w:rsidR="003F7A6E" w:rsidRDefault="003F7A6E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3F1FDCF7" w14:textId="77777777" w:rsidR="003F7A6E" w:rsidRDefault="003F7A6E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3F7A6E" w14:paraId="0679E9FF" w14:textId="77777777" w:rsidTr="004600EE">
        <w:tc>
          <w:tcPr>
            <w:tcW w:w="4785" w:type="dxa"/>
          </w:tcPr>
          <w:p w14:paraId="1A3911D6" w14:textId="77777777" w:rsidR="003F7A6E" w:rsidRPr="00E06059" w:rsidRDefault="003F7A6E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A6E0C98" w14:textId="77777777" w:rsidR="003F7A6E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>налич</w:t>
            </w:r>
            <w:r>
              <w:rPr>
                <w:rFonts w:ascii="Times New Roman" w:hAnsi="Times New Roman" w:cs="Times New Roman"/>
              </w:rPr>
              <w:t xml:space="preserve">ие утвержденных правил </w:t>
            </w:r>
            <w:proofErr w:type="gramStart"/>
            <w:r>
              <w:rPr>
                <w:rFonts w:ascii="Times New Roman" w:hAnsi="Times New Roman" w:cs="Times New Roman"/>
              </w:rPr>
              <w:t>благоуст</w:t>
            </w:r>
            <w:r w:rsidR="003F7A6E">
              <w:rPr>
                <w:rFonts w:ascii="Times New Roman" w:hAnsi="Times New Roman" w:cs="Times New Roman"/>
              </w:rPr>
              <w:t>рой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3F7A6E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  <w:r w:rsidR="003F7A6E">
              <w:rPr>
                <w:rFonts w:ascii="Times New Roman" w:hAnsi="Times New Roman" w:cs="Times New Roman"/>
              </w:rPr>
              <w:t>;</w:t>
            </w:r>
          </w:p>
          <w:p w14:paraId="0AE5F27F" w14:textId="37FB537A" w:rsidR="003F7A6E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 xml:space="preserve">активная позиция администрация </w:t>
            </w:r>
            <w:r w:rsidR="00DE6FD6">
              <w:rPr>
                <w:rFonts w:ascii="Times New Roman" w:hAnsi="Times New Roman" w:cs="Times New Roman"/>
              </w:rPr>
              <w:t>города</w:t>
            </w:r>
            <w:r w:rsidR="003F7A6E">
              <w:rPr>
                <w:rFonts w:ascii="Times New Roman" w:hAnsi="Times New Roman" w:cs="Times New Roman"/>
              </w:rPr>
              <w:t xml:space="preserve"> в решении экологических вопросов;</w:t>
            </w:r>
          </w:p>
          <w:p w14:paraId="3294AC5B" w14:textId="77777777" w:rsidR="003F7A6E" w:rsidRPr="00BC35E3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E2F81" w:rsidRPr="00BC35E3">
              <w:rPr>
                <w:rFonts w:ascii="Times New Roman" w:hAnsi="Times New Roman" w:cs="Times New Roman"/>
              </w:rPr>
              <w:t>ликвидация на постоянной основе объектов (свалок) несанкционированного размещения отходов;</w:t>
            </w:r>
          </w:p>
          <w:p w14:paraId="30B3B84E" w14:textId="77777777" w:rsidR="009E2F81" w:rsidRPr="00BC35E3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 w:rsidRPr="00BC35E3">
              <w:rPr>
                <w:rFonts w:ascii="Times New Roman" w:hAnsi="Times New Roman" w:cs="Times New Roman"/>
              </w:rPr>
              <w:t xml:space="preserve">• </w:t>
            </w:r>
            <w:r w:rsidR="009E2F81" w:rsidRPr="00BC35E3">
              <w:rPr>
                <w:rFonts w:ascii="Times New Roman" w:hAnsi="Times New Roman" w:cs="Times New Roman"/>
              </w:rPr>
              <w:t xml:space="preserve">проведение мероприятий на постоянной основе по сбору отходов 1 и 2 класса опасности (ртутьсодержащих, гальванических батареек) через установленные на территории микрорайонов города </w:t>
            </w:r>
            <w:r w:rsidR="00745F31">
              <w:rPr>
                <w:rFonts w:ascii="Times New Roman" w:hAnsi="Times New Roman" w:cs="Times New Roman"/>
              </w:rPr>
              <w:t>8</w:t>
            </w:r>
            <w:r w:rsidR="009E2F81" w:rsidRPr="00BC35E3">
              <w:rPr>
                <w:rFonts w:ascii="Times New Roman" w:hAnsi="Times New Roman" w:cs="Times New Roman"/>
              </w:rPr>
              <w:t xml:space="preserve"> специальных контейнеров;</w:t>
            </w:r>
          </w:p>
          <w:p w14:paraId="79B251EA" w14:textId="77777777" w:rsidR="009E2F81" w:rsidRPr="00BC35E3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 w:rsidRPr="00BC35E3">
              <w:rPr>
                <w:rFonts w:ascii="Times New Roman" w:hAnsi="Times New Roman" w:cs="Times New Roman"/>
              </w:rPr>
              <w:t xml:space="preserve">• </w:t>
            </w:r>
            <w:r w:rsidR="009E2F81" w:rsidRPr="00BC35E3">
              <w:rPr>
                <w:rFonts w:ascii="Times New Roman" w:hAnsi="Times New Roman" w:cs="Times New Roman"/>
              </w:rPr>
              <w:t>проведение мероприятий на постоянной основе экологических акций по санитарной очистке территорий города;</w:t>
            </w:r>
          </w:p>
          <w:p w14:paraId="48FD6615" w14:textId="77777777" w:rsidR="003F7A6E" w:rsidRPr="00BC35E3" w:rsidRDefault="009E2F81" w:rsidP="0068145A">
            <w:pPr>
              <w:jc w:val="both"/>
              <w:rPr>
                <w:rFonts w:ascii="Times New Roman" w:hAnsi="Times New Roman" w:cs="Times New Roman"/>
              </w:rPr>
            </w:pPr>
            <w:r w:rsidRPr="00BC35E3">
              <w:rPr>
                <w:rFonts w:ascii="Times New Roman" w:hAnsi="Times New Roman" w:cs="Times New Roman"/>
              </w:rPr>
              <w:t xml:space="preserve">- проведение мероприятий по расчистке </w:t>
            </w:r>
            <w:r w:rsidR="00745F31">
              <w:rPr>
                <w:rFonts w:ascii="Times New Roman" w:hAnsi="Times New Roman" w:cs="Times New Roman"/>
              </w:rPr>
              <w:lastRenderedPageBreak/>
              <w:t>углублений заполненных водой.</w:t>
            </w:r>
          </w:p>
          <w:p w14:paraId="3C421902" w14:textId="77777777" w:rsidR="0068145A" w:rsidRDefault="0068145A" w:rsidP="00681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4EC63259" w14:textId="77777777" w:rsidR="003F7A6E" w:rsidRPr="00E06059" w:rsidRDefault="003F7A6E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24866B42" w14:textId="77777777" w:rsidR="003F7A6E" w:rsidRDefault="00BC35E3" w:rsidP="004600E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F7A6E">
              <w:rPr>
                <w:rFonts w:ascii="Times New Roman" w:eastAsia="Calibri" w:hAnsi="Times New Roman" w:cs="Times New Roman"/>
              </w:rPr>
              <w:t>низкий уровень экологической культуры граждан;</w:t>
            </w:r>
          </w:p>
          <w:p w14:paraId="53CD7E2B" w14:textId="77777777" w:rsidR="003F7A6E" w:rsidRDefault="00BC35E3" w:rsidP="004600E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F7A6E">
              <w:rPr>
                <w:rFonts w:ascii="Times New Roman" w:eastAsia="Calibri" w:hAnsi="Times New Roman" w:cs="Times New Roman"/>
              </w:rPr>
              <w:t xml:space="preserve">наличие несанкционированных свалок </w:t>
            </w:r>
            <w:proofErr w:type="spellStart"/>
            <w:proofErr w:type="gramStart"/>
            <w:r w:rsidR="003F7A6E">
              <w:rPr>
                <w:rFonts w:ascii="Times New Roman" w:eastAsia="Calibri" w:hAnsi="Times New Roman" w:cs="Times New Roman"/>
              </w:rPr>
              <w:t>твер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  <w:r w:rsidR="003F7A6E">
              <w:rPr>
                <w:rFonts w:ascii="Times New Roman" w:eastAsia="Calibri" w:hAnsi="Times New Roman" w:cs="Times New Roman"/>
              </w:rPr>
              <w:t>дых</w:t>
            </w:r>
            <w:proofErr w:type="gramEnd"/>
            <w:r w:rsidR="003F7A6E">
              <w:rPr>
                <w:rFonts w:ascii="Times New Roman" w:eastAsia="Calibri" w:hAnsi="Times New Roman" w:cs="Times New Roman"/>
              </w:rPr>
              <w:t xml:space="preserve"> коммунальных отходов;</w:t>
            </w:r>
          </w:p>
          <w:p w14:paraId="0D6E247F" w14:textId="77777777" w:rsidR="003F7A6E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F7A6E" w:rsidRPr="00BC35E3">
              <w:rPr>
                <w:rFonts w:ascii="Times New Roman" w:eastAsia="Calibri" w:hAnsi="Times New Roman" w:cs="Times New Roman"/>
              </w:rPr>
              <w:t xml:space="preserve">необходимость строительства </w:t>
            </w:r>
            <w:proofErr w:type="spellStart"/>
            <w:proofErr w:type="gramStart"/>
            <w:r w:rsidR="003F7A6E" w:rsidRPr="00BC35E3">
              <w:rPr>
                <w:rFonts w:ascii="Times New Roman" w:eastAsia="Calibri" w:hAnsi="Times New Roman" w:cs="Times New Roman"/>
              </w:rPr>
              <w:t>канализацион-ного</w:t>
            </w:r>
            <w:proofErr w:type="spellEnd"/>
            <w:proofErr w:type="gramEnd"/>
            <w:r w:rsidR="003F7A6E" w:rsidRPr="00BC35E3">
              <w:rPr>
                <w:rFonts w:ascii="Times New Roman" w:eastAsia="Calibri" w:hAnsi="Times New Roman" w:cs="Times New Roman"/>
              </w:rPr>
              <w:t xml:space="preserve"> коллектора</w:t>
            </w:r>
            <w:r w:rsidR="0068145A" w:rsidRPr="00BC35E3">
              <w:rPr>
                <w:rFonts w:ascii="Times New Roman" w:eastAsia="Calibri" w:hAnsi="Times New Roman" w:cs="Times New Roman"/>
              </w:rPr>
              <w:t>;</w:t>
            </w:r>
          </w:p>
          <w:p w14:paraId="557ACCB0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35E3"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отсутствие ливневой канализации на основных территориях города;</w:t>
            </w:r>
          </w:p>
          <w:p w14:paraId="630B70C0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35E3"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наличие газонов выше бордюр и автодорог с твердым покрытием;</w:t>
            </w:r>
          </w:p>
          <w:p w14:paraId="48F15668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35E3"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отсутствие полномочий по контролю </w:t>
            </w:r>
            <w:proofErr w:type="spellStart"/>
            <w:r w:rsidR="0068145A" w:rsidRPr="00BC35E3">
              <w:rPr>
                <w:rFonts w:ascii="Times New Roman" w:eastAsia="Calibri" w:hAnsi="Times New Roman" w:cs="Times New Roman"/>
              </w:rPr>
              <w:t>выпол</w:t>
            </w:r>
            <w:proofErr w:type="spellEnd"/>
            <w:r w:rsidRPr="00BC35E3">
              <w:rPr>
                <w:rFonts w:ascii="Times New Roman" w:eastAsia="Calibri" w:hAnsi="Times New Roman" w:cs="Times New Roman"/>
              </w:rPr>
              <w:t>-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нений требований </w:t>
            </w:r>
            <w:proofErr w:type="gramStart"/>
            <w:r w:rsidR="0068145A" w:rsidRPr="00BC35E3">
              <w:rPr>
                <w:rFonts w:ascii="Times New Roman" w:eastAsia="Calibri" w:hAnsi="Times New Roman" w:cs="Times New Roman"/>
              </w:rPr>
              <w:t>природоохранного</w:t>
            </w:r>
            <w:proofErr w:type="gramEnd"/>
            <w:r w:rsidR="0068145A" w:rsidRPr="00BC35E3">
              <w:rPr>
                <w:rFonts w:ascii="Times New Roman" w:eastAsia="Calibri" w:hAnsi="Times New Roman" w:cs="Times New Roman"/>
              </w:rPr>
              <w:t xml:space="preserve"> </w:t>
            </w:r>
            <w:r w:rsidRPr="00BC35E3">
              <w:rPr>
                <w:rFonts w:ascii="Times New Roman" w:eastAsia="Calibri" w:hAnsi="Times New Roman" w:cs="Times New Roman"/>
              </w:rPr>
              <w:t>законно-</w:t>
            </w:r>
            <w:proofErr w:type="spellStart"/>
            <w:r w:rsidR="0068145A" w:rsidRPr="00BC35E3">
              <w:rPr>
                <w:rFonts w:ascii="Times New Roman" w:eastAsia="Calibri" w:hAnsi="Times New Roman" w:cs="Times New Roman"/>
              </w:rPr>
              <w:t>дательства</w:t>
            </w:r>
            <w:proofErr w:type="spellEnd"/>
            <w:r w:rsidR="0068145A" w:rsidRPr="00BC35E3">
              <w:rPr>
                <w:rFonts w:ascii="Times New Roman" w:eastAsia="Calibri" w:hAnsi="Times New Roman" w:cs="Times New Roman"/>
              </w:rPr>
              <w:t>;</w:t>
            </w:r>
          </w:p>
          <w:p w14:paraId="6D8CB9C2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35E3"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наличие котельных, работающих на твердом топливе (уголь);</w:t>
            </w:r>
          </w:p>
          <w:p w14:paraId="4ABF297C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35E3"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слабая работа предприятий по проведению мероприятий по установке нового и </w:t>
            </w:r>
            <w:r w:rsidR="0068145A" w:rsidRPr="00BC35E3">
              <w:rPr>
                <w:rFonts w:ascii="Times New Roman" w:eastAsia="Calibri" w:hAnsi="Times New Roman" w:cs="Times New Roman"/>
              </w:rPr>
              <w:lastRenderedPageBreak/>
              <w:t xml:space="preserve">реконструкции действующего </w:t>
            </w:r>
            <w:proofErr w:type="spellStart"/>
            <w:r w:rsidR="0068145A" w:rsidRPr="00BC35E3">
              <w:rPr>
                <w:rFonts w:ascii="Times New Roman" w:eastAsia="Calibri" w:hAnsi="Times New Roman" w:cs="Times New Roman"/>
              </w:rPr>
              <w:t>пылегазоочисти</w:t>
            </w:r>
            <w:proofErr w:type="spellEnd"/>
            <w:r w:rsidR="0068145A" w:rsidRPr="00BC35E3">
              <w:rPr>
                <w:rFonts w:ascii="Times New Roman" w:eastAsia="Calibri" w:hAnsi="Times New Roman" w:cs="Times New Roman"/>
              </w:rPr>
              <w:t>-тельного оборудования на технологии;</w:t>
            </w:r>
          </w:p>
          <w:p w14:paraId="22A74401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малое количество утвержденных санитарно-защитных зон </w:t>
            </w:r>
            <w:proofErr w:type="gramStart"/>
            <w:r w:rsidR="0068145A" w:rsidRPr="00BC35E3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="0068145A" w:rsidRPr="00BC35E3">
              <w:rPr>
                <w:rFonts w:ascii="Times New Roman" w:eastAsia="Calibri" w:hAnsi="Times New Roman" w:cs="Times New Roman"/>
              </w:rPr>
              <w:t xml:space="preserve"> промышленных пред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68145A" w:rsidRPr="00BC35E3">
              <w:rPr>
                <w:rFonts w:ascii="Times New Roman" w:eastAsia="Calibri" w:hAnsi="Times New Roman" w:cs="Times New Roman"/>
              </w:rPr>
              <w:t>приятий;</w:t>
            </w:r>
          </w:p>
          <w:p w14:paraId="05E8988F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отсутствие раздельного сбора отходов 1-4 класса опасности;</w:t>
            </w:r>
          </w:p>
          <w:p w14:paraId="47315049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отсутствие </w:t>
            </w:r>
            <w:r w:rsidR="00546EB8">
              <w:rPr>
                <w:rFonts w:ascii="Times New Roman" w:eastAsia="Calibri" w:hAnsi="Times New Roman" w:cs="Times New Roman"/>
              </w:rPr>
              <w:t>транспортной развязки</w:t>
            </w:r>
            <w:r w:rsidR="0068145A" w:rsidRPr="00BC35E3">
              <w:rPr>
                <w:rFonts w:ascii="Times New Roman" w:eastAsia="Calibri" w:hAnsi="Times New Roman" w:cs="Times New Roman"/>
              </w:rPr>
              <w:t xml:space="preserve"> для автотранспорта </w:t>
            </w:r>
            <w:proofErr w:type="spellStart"/>
            <w:r w:rsidR="0068145A" w:rsidRPr="00BC35E3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="0068145A" w:rsidRPr="00BC35E3">
              <w:rPr>
                <w:rFonts w:ascii="Times New Roman" w:eastAsia="Calibri" w:hAnsi="Times New Roman" w:cs="Times New Roman"/>
              </w:rPr>
              <w:t>.</w:t>
            </w:r>
            <w:r w:rsidR="00926368">
              <w:rPr>
                <w:rFonts w:ascii="Times New Roman" w:eastAsia="Calibri" w:hAnsi="Times New Roman" w:cs="Times New Roman"/>
              </w:rPr>
              <w:t>Н</w:t>
            </w:r>
            <w:proofErr w:type="gramEnd"/>
            <w:r w:rsidR="00926368">
              <w:rPr>
                <w:rFonts w:ascii="Times New Roman" w:eastAsia="Calibri" w:hAnsi="Times New Roman" w:cs="Times New Roman"/>
              </w:rPr>
              <w:t>овосибирска</w:t>
            </w:r>
            <w:proofErr w:type="spellEnd"/>
            <w:r w:rsidR="00926368">
              <w:rPr>
                <w:rFonts w:ascii="Times New Roman" w:eastAsia="Calibri" w:hAnsi="Times New Roman" w:cs="Times New Roman"/>
              </w:rPr>
              <w:t xml:space="preserve"> в районе </w:t>
            </w:r>
            <w:proofErr w:type="spellStart"/>
            <w:r w:rsidR="00926368">
              <w:rPr>
                <w:rFonts w:ascii="Times New Roman" w:eastAsia="Calibri" w:hAnsi="Times New Roman" w:cs="Times New Roman"/>
              </w:rPr>
              <w:t>г.Оби</w:t>
            </w:r>
            <w:proofErr w:type="spellEnd"/>
            <w:r w:rsidR="0068145A" w:rsidRPr="00BC35E3">
              <w:rPr>
                <w:rFonts w:ascii="Times New Roman" w:eastAsia="Calibri" w:hAnsi="Times New Roman" w:cs="Times New Roman"/>
              </w:rPr>
              <w:t>;</w:t>
            </w:r>
          </w:p>
          <w:p w14:paraId="49E1CC0C" w14:textId="77777777" w:rsidR="0068145A" w:rsidRPr="00BC35E3" w:rsidRDefault="00BC35E3" w:rsidP="003F7A6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недостаточная газификация печей частного сектора;</w:t>
            </w:r>
          </w:p>
          <w:p w14:paraId="540E0289" w14:textId="7D0F226E" w:rsidR="0068145A" w:rsidRDefault="00BC35E3" w:rsidP="00951265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68145A" w:rsidRPr="00BC35E3">
              <w:rPr>
                <w:rFonts w:ascii="Times New Roman" w:eastAsia="Calibri" w:hAnsi="Times New Roman" w:cs="Times New Roman"/>
              </w:rPr>
              <w:t>недостаточное количество коммунальной техники для уборки до</w:t>
            </w:r>
            <w:r w:rsidR="005B661F">
              <w:rPr>
                <w:rFonts w:ascii="Times New Roman" w:eastAsia="Calibri" w:hAnsi="Times New Roman" w:cs="Times New Roman"/>
              </w:rPr>
              <w:t>рог от пыли с твердым покрытием;</w:t>
            </w:r>
          </w:p>
          <w:p w14:paraId="765DC5CB" w14:textId="3F51FA7E" w:rsidR="005B661F" w:rsidRDefault="005B661F" w:rsidP="005B66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5E3">
              <w:rPr>
                <w:rFonts w:ascii="Times New Roman" w:hAnsi="Times New Roman" w:cs="Times New Roman"/>
              </w:rPr>
              <w:t xml:space="preserve">• наличие утвержденных санитарно-защитных зон (СЗЗ) предприятий </w:t>
            </w:r>
            <w:r>
              <w:rPr>
                <w:rFonts w:ascii="Times New Roman" w:hAnsi="Times New Roman" w:cs="Times New Roman"/>
              </w:rPr>
              <w:t>5%.</w:t>
            </w:r>
          </w:p>
        </w:tc>
      </w:tr>
      <w:tr w:rsidR="003F7A6E" w14:paraId="3E9794D4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0E1288D2" w14:textId="77777777" w:rsidR="003F7A6E" w:rsidRDefault="003F7A6E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7817A811" w14:textId="77777777" w:rsidR="003F7A6E" w:rsidRDefault="003F7A6E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3F7A6E" w14:paraId="58958606" w14:textId="77777777" w:rsidTr="004600EE">
        <w:tc>
          <w:tcPr>
            <w:tcW w:w="4785" w:type="dxa"/>
          </w:tcPr>
          <w:p w14:paraId="58355E35" w14:textId="77777777" w:rsidR="003F7A6E" w:rsidRPr="00E06059" w:rsidRDefault="003F7A6E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26C0540" w14:textId="77777777" w:rsidR="003F7A6E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 xml:space="preserve">внедрение стратегического плана и </w:t>
            </w:r>
            <w:proofErr w:type="gramStart"/>
            <w:r w:rsidR="003F7A6E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3F7A6E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="003F7A6E">
              <w:rPr>
                <w:rFonts w:ascii="Times New Roman" w:hAnsi="Times New Roman" w:cs="Times New Roman"/>
              </w:rPr>
              <w:t xml:space="preserve"> управления, которые позволяют выделить приоритетные цели и задачи, сконцентрировать свои ресурсы на достижение установленных целей;</w:t>
            </w:r>
          </w:p>
          <w:p w14:paraId="5512349A" w14:textId="039B6F05" w:rsidR="003F7A6E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 xml:space="preserve">участие </w:t>
            </w:r>
            <w:r w:rsidR="00DE6FD6">
              <w:rPr>
                <w:rFonts w:ascii="Times New Roman" w:hAnsi="Times New Roman" w:cs="Times New Roman"/>
              </w:rPr>
              <w:t>города</w:t>
            </w:r>
            <w:r w:rsidR="003F7A6E">
              <w:rPr>
                <w:rFonts w:ascii="Times New Roman" w:hAnsi="Times New Roman" w:cs="Times New Roman"/>
              </w:rPr>
              <w:t xml:space="preserve"> в федеральных и региональных программах, проектах в сфере </w:t>
            </w:r>
            <w:proofErr w:type="spellStart"/>
            <w:proofErr w:type="gramStart"/>
            <w:r w:rsidR="003F7A6E">
              <w:rPr>
                <w:rFonts w:ascii="Times New Roman" w:hAnsi="Times New Roman" w:cs="Times New Roman"/>
              </w:rPr>
              <w:t>природопользо</w:t>
            </w:r>
            <w:r>
              <w:rPr>
                <w:rFonts w:ascii="Times New Roman" w:hAnsi="Times New Roman" w:cs="Times New Roman"/>
              </w:rPr>
              <w:t>-</w:t>
            </w:r>
            <w:r w:rsidR="003F7A6E">
              <w:rPr>
                <w:rFonts w:ascii="Times New Roman" w:hAnsi="Times New Roman" w:cs="Times New Roman"/>
              </w:rPr>
              <w:t>вания</w:t>
            </w:r>
            <w:proofErr w:type="spellEnd"/>
            <w:proofErr w:type="gramEnd"/>
            <w:r w:rsidR="003F7A6E">
              <w:rPr>
                <w:rFonts w:ascii="Times New Roman" w:hAnsi="Times New Roman" w:cs="Times New Roman"/>
              </w:rPr>
              <w:t xml:space="preserve"> и жилищно-коммунальной сфере;</w:t>
            </w:r>
          </w:p>
          <w:p w14:paraId="3678D54F" w14:textId="77777777" w:rsidR="003F7A6E" w:rsidRPr="00714376" w:rsidRDefault="00BC35E3" w:rsidP="003F7A6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>частные инвестиции.</w:t>
            </w:r>
          </w:p>
        </w:tc>
        <w:tc>
          <w:tcPr>
            <w:tcW w:w="4786" w:type="dxa"/>
          </w:tcPr>
          <w:p w14:paraId="549BF79D" w14:textId="77777777" w:rsidR="003F7A6E" w:rsidRPr="00E06059" w:rsidRDefault="003F7A6E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E77198C" w14:textId="77777777" w:rsidR="003F7A6E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F7A6E">
              <w:rPr>
                <w:rFonts w:ascii="Times New Roman" w:hAnsi="Times New Roman" w:cs="Times New Roman"/>
              </w:rPr>
              <w:t xml:space="preserve">изменения в законодательстве в сфере </w:t>
            </w:r>
            <w:proofErr w:type="spellStart"/>
            <w:proofErr w:type="gramStart"/>
            <w:r w:rsidR="003F7A6E">
              <w:rPr>
                <w:rFonts w:ascii="Times New Roman" w:hAnsi="Times New Roman" w:cs="Times New Roman"/>
              </w:rPr>
              <w:t>обраще</w:t>
            </w:r>
            <w:r>
              <w:rPr>
                <w:rFonts w:ascii="Times New Roman" w:hAnsi="Times New Roman" w:cs="Times New Roman"/>
              </w:rPr>
              <w:t>-</w:t>
            </w:r>
            <w:r w:rsidR="003F7A6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="003F7A6E">
              <w:rPr>
                <w:rFonts w:ascii="Times New Roman" w:hAnsi="Times New Roman" w:cs="Times New Roman"/>
              </w:rPr>
              <w:t xml:space="preserve"> с отходами, экологического </w:t>
            </w:r>
            <w:proofErr w:type="spellStart"/>
            <w:r w:rsidR="003F7A6E">
              <w:rPr>
                <w:rFonts w:ascii="Times New Roman" w:hAnsi="Times New Roman" w:cs="Times New Roman"/>
              </w:rPr>
              <w:t>законо-дательства</w:t>
            </w:r>
            <w:proofErr w:type="spellEnd"/>
            <w:r w:rsidR="003F7A6E">
              <w:rPr>
                <w:rFonts w:ascii="Times New Roman" w:hAnsi="Times New Roman" w:cs="Times New Roman"/>
              </w:rPr>
              <w:t>;</w:t>
            </w:r>
          </w:p>
          <w:p w14:paraId="3A1C160E" w14:textId="77777777" w:rsidR="003F7A6E" w:rsidRPr="00BC35E3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E2023">
              <w:rPr>
                <w:rFonts w:ascii="Times New Roman" w:hAnsi="Times New Roman" w:cs="Times New Roman"/>
              </w:rPr>
              <w:t xml:space="preserve">зависимость от решений на региональном </w:t>
            </w:r>
            <w:r w:rsidR="00EE2023" w:rsidRPr="00BC35E3">
              <w:rPr>
                <w:rFonts w:ascii="Times New Roman" w:hAnsi="Times New Roman" w:cs="Times New Roman"/>
              </w:rPr>
              <w:t>уровне</w:t>
            </w:r>
            <w:r w:rsidR="002B63D8" w:rsidRPr="00BC35E3">
              <w:rPr>
                <w:rFonts w:ascii="Times New Roman" w:hAnsi="Times New Roman" w:cs="Times New Roman"/>
              </w:rPr>
              <w:t>;</w:t>
            </w:r>
          </w:p>
          <w:p w14:paraId="6286FD36" w14:textId="77777777" w:rsidR="002B63D8" w:rsidRPr="00BC35E3" w:rsidRDefault="00BC35E3" w:rsidP="004600EE">
            <w:pPr>
              <w:jc w:val="both"/>
              <w:rPr>
                <w:rFonts w:ascii="Times New Roman" w:hAnsi="Times New Roman" w:cs="Times New Roman"/>
              </w:rPr>
            </w:pPr>
            <w:r w:rsidRPr="00BC35E3">
              <w:rPr>
                <w:rFonts w:ascii="Times New Roman" w:hAnsi="Times New Roman" w:cs="Times New Roman"/>
              </w:rPr>
              <w:t xml:space="preserve">• </w:t>
            </w:r>
            <w:r w:rsidR="002B63D8" w:rsidRPr="00BC35E3">
              <w:rPr>
                <w:rFonts w:ascii="Times New Roman" w:hAnsi="Times New Roman" w:cs="Times New Roman"/>
              </w:rPr>
              <w:t xml:space="preserve">отсутствие в РФ нормативов ПДК по </w:t>
            </w:r>
            <w:proofErr w:type="spellStart"/>
            <w:r w:rsidR="002B63D8" w:rsidRPr="00BC35E3">
              <w:rPr>
                <w:rFonts w:ascii="Times New Roman" w:hAnsi="Times New Roman" w:cs="Times New Roman"/>
              </w:rPr>
              <w:t>дурнопахнущим</w:t>
            </w:r>
            <w:proofErr w:type="spellEnd"/>
            <w:r w:rsidR="002B63D8" w:rsidRPr="00BC35E3">
              <w:rPr>
                <w:rFonts w:ascii="Times New Roman" w:hAnsi="Times New Roman" w:cs="Times New Roman"/>
              </w:rPr>
              <w:t xml:space="preserve"> веществам (меркаптанов, аминов и др.) от деятельности очистных сооружений </w:t>
            </w:r>
            <w:proofErr w:type="spellStart"/>
            <w:r w:rsidR="002B63D8" w:rsidRPr="00BC35E3">
              <w:rPr>
                <w:rFonts w:ascii="Times New Roman" w:hAnsi="Times New Roman" w:cs="Times New Roman"/>
              </w:rPr>
              <w:t>хозфекальных</w:t>
            </w:r>
            <w:proofErr w:type="spellEnd"/>
            <w:r w:rsidR="002B63D8" w:rsidRPr="00BC35E3">
              <w:rPr>
                <w:rFonts w:ascii="Times New Roman" w:hAnsi="Times New Roman" w:cs="Times New Roman"/>
              </w:rPr>
              <w:t xml:space="preserve"> стоков;</w:t>
            </w:r>
          </w:p>
          <w:p w14:paraId="6FACF08F" w14:textId="77777777" w:rsidR="003F7A6E" w:rsidRPr="00714376" w:rsidRDefault="00BC35E3" w:rsidP="002B63D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C35E3">
              <w:rPr>
                <w:rFonts w:ascii="Times New Roman" w:hAnsi="Times New Roman" w:cs="Times New Roman"/>
              </w:rPr>
              <w:t xml:space="preserve">• </w:t>
            </w:r>
            <w:r w:rsidR="002B63D8" w:rsidRPr="00BC35E3">
              <w:rPr>
                <w:rFonts w:ascii="Times New Roman" w:hAnsi="Times New Roman" w:cs="Times New Roman"/>
              </w:rPr>
              <w:t>намерения бизнеса размещать объекты (предприятия) по производству строительных материалов (цемент и т.</w:t>
            </w:r>
            <w:r w:rsidR="00C37AD0">
              <w:rPr>
                <w:rFonts w:ascii="Times New Roman" w:hAnsi="Times New Roman" w:cs="Times New Roman"/>
              </w:rPr>
              <w:t>д.) на территории города Обь</w:t>
            </w:r>
            <w:r w:rsidR="002B63D8" w:rsidRPr="00BC35E3">
              <w:rPr>
                <w:rFonts w:ascii="Times New Roman" w:hAnsi="Times New Roman" w:cs="Times New Roman"/>
              </w:rPr>
              <w:t>.</w:t>
            </w:r>
          </w:p>
        </w:tc>
      </w:tr>
    </w:tbl>
    <w:p w14:paraId="7B43798E" w14:textId="77777777" w:rsidR="003F7A6E" w:rsidRDefault="003F7A6E" w:rsidP="003F7A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B3392" w14:textId="77777777" w:rsidR="003F7A6E" w:rsidRPr="00E06059" w:rsidRDefault="003F7A6E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35E3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6B1652F6" w14:textId="77777777" w:rsidR="00BC35E3" w:rsidRPr="00BC35E3" w:rsidRDefault="00BC35E3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27988EC" w14:textId="77777777" w:rsidR="003F7A6E" w:rsidRDefault="00BC35E3" w:rsidP="00951265">
      <w:pP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2E6C2E" w:rsidRPr="00951265">
        <w:rPr>
          <w:rFonts w:ascii="Times New Roman" w:hAnsi="Times New Roman" w:cs="Times New Roman"/>
          <w:sz w:val="24"/>
          <w:szCs w:val="24"/>
        </w:rPr>
        <w:t xml:space="preserve"> М</w:t>
      </w:r>
      <w:r w:rsidR="00EE2023" w:rsidRPr="00951265">
        <w:rPr>
          <w:rFonts w:ascii="Times New Roman" w:hAnsi="Times New Roman" w:cs="Times New Roman"/>
          <w:sz w:val="24"/>
          <w:szCs w:val="24"/>
        </w:rPr>
        <w:t xml:space="preserve">униципальная </w:t>
      </w:r>
      <w:r w:rsidR="002E6C2E" w:rsidRPr="00951265">
        <w:rPr>
          <w:rFonts w:ascii="Times New Roman" w:hAnsi="Times New Roman" w:cs="Times New Roman"/>
          <w:sz w:val="24"/>
          <w:szCs w:val="24"/>
        </w:rPr>
        <w:t>программа «</w:t>
      </w:r>
      <w:r w:rsidR="00745F31" w:rsidRPr="00951265">
        <w:rPr>
          <w:rFonts w:ascii="Times New Roman" w:hAnsi="Times New Roman" w:cs="Times New Roman"/>
          <w:sz w:val="24"/>
          <w:szCs w:val="24"/>
        </w:rPr>
        <w:t>Развитие природоохранной деятельности в</w:t>
      </w:r>
      <w:r w:rsidR="00C03EA9" w:rsidRPr="00951265">
        <w:rPr>
          <w:rFonts w:ascii="Times New Roman" w:hAnsi="Times New Roman" w:cs="Times New Roman"/>
          <w:sz w:val="24"/>
          <w:szCs w:val="24"/>
        </w:rPr>
        <w:t xml:space="preserve"> </w:t>
      </w:r>
      <w:r w:rsidR="002E6C2E" w:rsidRPr="00951265">
        <w:rPr>
          <w:rFonts w:ascii="Times New Roman" w:hAnsi="Times New Roman" w:cs="Times New Roman"/>
          <w:sz w:val="24"/>
          <w:szCs w:val="24"/>
        </w:rPr>
        <w:t>г</w:t>
      </w:r>
      <w:r w:rsidR="00745F31" w:rsidRPr="00951265">
        <w:rPr>
          <w:rFonts w:ascii="Times New Roman" w:hAnsi="Times New Roman" w:cs="Times New Roman"/>
          <w:sz w:val="24"/>
          <w:szCs w:val="24"/>
        </w:rPr>
        <w:t>ороде</w:t>
      </w:r>
      <w:r w:rsidR="002E6C2E" w:rsidRPr="00951265">
        <w:rPr>
          <w:rFonts w:ascii="Times New Roman" w:hAnsi="Times New Roman" w:cs="Times New Roman"/>
          <w:sz w:val="24"/>
          <w:szCs w:val="24"/>
        </w:rPr>
        <w:t xml:space="preserve"> </w:t>
      </w:r>
      <w:r w:rsidR="00926368" w:rsidRPr="00951265">
        <w:rPr>
          <w:rFonts w:ascii="Times New Roman" w:hAnsi="Times New Roman" w:cs="Times New Roman"/>
          <w:sz w:val="24"/>
          <w:szCs w:val="24"/>
        </w:rPr>
        <w:t>Оби</w:t>
      </w:r>
      <w:r w:rsidR="00745F31" w:rsidRPr="00951265">
        <w:rPr>
          <w:rFonts w:ascii="Times New Roman" w:hAnsi="Times New Roman" w:cs="Times New Roman"/>
          <w:sz w:val="24"/>
          <w:szCs w:val="24"/>
        </w:rPr>
        <w:t xml:space="preserve"> Новосибирской области на 2017-2021</w:t>
      </w:r>
      <w:r w:rsidR="002E6C2E" w:rsidRPr="00951265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1B86B2C2" w14:textId="77777777" w:rsidR="003F7A6E" w:rsidRDefault="00BC35E3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B63D8">
        <w:rPr>
          <w:rFonts w:ascii="Times New Roman" w:hAnsi="Times New Roman" w:cs="Times New Roman"/>
          <w:sz w:val="24"/>
          <w:szCs w:val="24"/>
        </w:rPr>
        <w:t xml:space="preserve"> </w:t>
      </w:r>
      <w:r w:rsidR="00C03EA9">
        <w:rPr>
          <w:rFonts w:ascii="Times New Roman" w:hAnsi="Times New Roman" w:cs="Times New Roman"/>
          <w:sz w:val="24"/>
          <w:szCs w:val="24"/>
        </w:rPr>
        <w:t xml:space="preserve">Государственная программа Новосибирской области </w:t>
      </w:r>
      <w:r w:rsidR="00C03EA9" w:rsidRPr="00B668B0">
        <w:rPr>
          <w:rFonts w:ascii="Times New Roman" w:hAnsi="Times New Roman" w:cs="Times New Roman"/>
          <w:sz w:val="24"/>
          <w:szCs w:val="24"/>
        </w:rPr>
        <w:t>«Охрана окружающей среды»;</w:t>
      </w:r>
    </w:p>
    <w:p w14:paraId="19847AF8" w14:textId="77777777" w:rsidR="00C03EA9" w:rsidRDefault="00C03EA9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в Новосибирской области</w:t>
      </w:r>
      <w:r w:rsidR="00951265">
        <w:rPr>
          <w:rFonts w:ascii="Times New Roman" w:hAnsi="Times New Roman" w:cs="Times New Roman"/>
          <w:sz w:val="24"/>
          <w:szCs w:val="24"/>
        </w:rPr>
        <w:t>».</w:t>
      </w:r>
    </w:p>
    <w:p w14:paraId="0A6E424E" w14:textId="77777777" w:rsidR="00C03EA9" w:rsidRPr="002B63D8" w:rsidRDefault="00C03EA9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14:paraId="42F26561" w14:textId="77777777" w:rsidR="003F7A6E" w:rsidRDefault="003F7A6E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828192C" w14:textId="77777777" w:rsidR="003F7A6E" w:rsidRPr="008F1E2D" w:rsidRDefault="003F7A6E" w:rsidP="003F7A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655A8C24" w14:textId="77777777" w:rsidR="00EE2023" w:rsidRPr="00EE2023" w:rsidRDefault="00BC35E3" w:rsidP="00EE202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F7A6E" w:rsidRPr="00EE2023">
        <w:rPr>
          <w:rFonts w:ascii="Times New Roman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hAnsi="Times New Roman" w:cs="Times New Roman"/>
          <w:sz w:val="24"/>
          <w:szCs w:val="24"/>
        </w:rPr>
        <w:t xml:space="preserve">взаимодействие органов местного самоуправления с органами власти </w:t>
      </w:r>
      <w:r w:rsidR="00EE2023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EE2023" w:rsidRPr="00EE2023">
        <w:rPr>
          <w:rFonts w:ascii="Times New Roman" w:hAnsi="Times New Roman" w:cs="Times New Roman"/>
          <w:sz w:val="24"/>
          <w:szCs w:val="24"/>
        </w:rPr>
        <w:t>области в сфере природопользования и экологии, обращения с отходами; жилищно-коммунального хозяйства;</w:t>
      </w:r>
    </w:p>
    <w:p w14:paraId="5DBF3524" w14:textId="77777777" w:rsidR="00EE2023" w:rsidRPr="00EE2023" w:rsidRDefault="00BC35E3" w:rsidP="00EE202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 xml:space="preserve">взаимодействие с федеральными органами исполнительной власти и органами исполнительной власти 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Новосибирской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>области при осуществлении ими функций контроля и надзора в сфере охраны окружающей среды;</w:t>
      </w:r>
    </w:p>
    <w:p w14:paraId="0B668DC8" w14:textId="77777777" w:rsidR="00EE2023" w:rsidRPr="00EE2023" w:rsidRDefault="00BC35E3" w:rsidP="00EE202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>повышения культуры природопользования;</w:t>
      </w:r>
    </w:p>
    <w:p w14:paraId="7859F41D" w14:textId="77777777" w:rsidR="00EE2023" w:rsidRPr="00EE2023" w:rsidRDefault="00BC35E3" w:rsidP="00EE2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E2023">
        <w:rPr>
          <w:rFonts w:ascii="Times New Roman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hAnsi="Times New Roman" w:cs="Times New Roman"/>
          <w:sz w:val="24"/>
          <w:szCs w:val="24"/>
        </w:rPr>
        <w:t>разработка и утверждение, корректировка нормативно - правовых актов органов местного самоуправления в рамках реализации полномочий в сфере природопользования и экологии, обращения с отходами;</w:t>
      </w:r>
    </w:p>
    <w:p w14:paraId="2DF70129" w14:textId="77777777" w:rsidR="00EE2023" w:rsidRPr="00EE2023" w:rsidRDefault="00BC35E3" w:rsidP="00EE2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E2023">
        <w:rPr>
          <w:rFonts w:ascii="Times New Roman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hAnsi="Times New Roman" w:cs="Times New Roman"/>
          <w:sz w:val="24"/>
          <w:szCs w:val="24"/>
        </w:rPr>
        <w:t xml:space="preserve"> корректировка правил благоустройства с учетом изменения действующего </w:t>
      </w:r>
      <w:proofErr w:type="spellStart"/>
      <w:proofErr w:type="gramStart"/>
      <w:r w:rsidR="00EE2023" w:rsidRPr="00EE2023">
        <w:rPr>
          <w:rFonts w:ascii="Times New Roman" w:hAnsi="Times New Roman" w:cs="Times New Roman"/>
          <w:sz w:val="24"/>
          <w:szCs w:val="24"/>
        </w:rPr>
        <w:t>законо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EE2023" w:rsidRPr="00EE2023">
        <w:rPr>
          <w:rFonts w:ascii="Times New Roman" w:hAnsi="Times New Roman" w:cs="Times New Roman"/>
          <w:sz w:val="24"/>
          <w:szCs w:val="24"/>
        </w:rPr>
        <w:t>дательства</w:t>
      </w:r>
      <w:proofErr w:type="spellEnd"/>
      <w:proofErr w:type="gramEnd"/>
      <w:r w:rsidR="00EE2023" w:rsidRPr="00EE2023">
        <w:rPr>
          <w:rFonts w:ascii="Times New Roman" w:hAnsi="Times New Roman" w:cs="Times New Roman"/>
          <w:sz w:val="24"/>
          <w:szCs w:val="24"/>
        </w:rPr>
        <w:t>;</w:t>
      </w:r>
    </w:p>
    <w:p w14:paraId="77F448D9" w14:textId="77777777" w:rsidR="00EE2023" w:rsidRPr="00EE2023" w:rsidRDefault="00BC35E3" w:rsidP="00EE2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 xml:space="preserve">участие в федеральных и региональных программах и проектах в сфере природопользования и экологии, обращения с отходами, благоустройства, реализуемых на территории 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Новосибирской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>области;</w:t>
      </w:r>
    </w:p>
    <w:p w14:paraId="719BAD8E" w14:textId="77777777" w:rsidR="00EE2023" w:rsidRPr="00EE2023" w:rsidRDefault="00BC35E3" w:rsidP="00EE2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EE20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eastAsia="Calibri" w:hAnsi="Times New Roman" w:cs="Times New Roman"/>
          <w:sz w:val="24"/>
          <w:szCs w:val="24"/>
        </w:rPr>
        <w:t>проведение экологических субботников и иных общественных мероприятий, направленных  на охрану и защиту природных ресурсов;</w:t>
      </w:r>
    </w:p>
    <w:p w14:paraId="7C5E232F" w14:textId="77777777" w:rsidR="00EE2023" w:rsidRPr="00EE2023" w:rsidRDefault="00BC35E3" w:rsidP="00EE202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EE2023">
        <w:rPr>
          <w:rFonts w:ascii="Times New Roman" w:hAnsi="Times New Roman" w:cs="Times New Roman"/>
          <w:sz w:val="24"/>
          <w:szCs w:val="24"/>
        </w:rPr>
        <w:t xml:space="preserve"> </w:t>
      </w:r>
      <w:r w:rsidR="00EE2023" w:rsidRPr="00EE2023">
        <w:rPr>
          <w:rFonts w:ascii="Times New Roman" w:hAnsi="Times New Roman" w:cs="Times New Roman"/>
          <w:sz w:val="24"/>
          <w:szCs w:val="24"/>
        </w:rPr>
        <w:t>планирование и расходование сре</w:t>
      </w:r>
      <w:proofErr w:type="gramStart"/>
      <w:r w:rsidR="00EE2023" w:rsidRPr="00EE202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EE2023" w:rsidRPr="00EE2023">
        <w:rPr>
          <w:rFonts w:ascii="Times New Roman" w:hAnsi="Times New Roman" w:cs="Times New Roman"/>
          <w:sz w:val="24"/>
          <w:szCs w:val="24"/>
        </w:rPr>
        <w:t>оответствии с требованиями бюджетного и антимонопольного законодательства бюджетных средств на исполнение полномочий органов местного самоуправления в сфере рациональног</w:t>
      </w:r>
      <w:r w:rsidR="00951265">
        <w:rPr>
          <w:rFonts w:ascii="Times New Roman" w:hAnsi="Times New Roman" w:cs="Times New Roman"/>
          <w:sz w:val="24"/>
          <w:szCs w:val="24"/>
        </w:rPr>
        <w:t>о природопользования и экологии.</w:t>
      </w:r>
    </w:p>
    <w:p w14:paraId="2B7789EC" w14:textId="77777777" w:rsidR="003F7A6E" w:rsidRPr="008F1E2D" w:rsidRDefault="003F7A6E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3F2FFCC" w14:textId="77777777" w:rsidR="003F7A6E" w:rsidRPr="00951265" w:rsidRDefault="003F7A6E" w:rsidP="003F7A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1265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3C4BFF84" w14:textId="77777777" w:rsidR="007C6E1B" w:rsidRPr="00951265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Снижение объемов выбросов загрязняющих веществ в атмосферный воздух от предприятий;</w:t>
      </w:r>
    </w:p>
    <w:p w14:paraId="4A962C97" w14:textId="2D8283A3" w:rsidR="007C6E1B" w:rsidRPr="00951265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Увеличение доли населения </w:t>
      </w:r>
      <w:r w:rsidR="00DE6FD6">
        <w:rPr>
          <w:rFonts w:ascii="Times New Roman" w:hAnsi="Times New Roman" w:cs="Times New Roman"/>
          <w:sz w:val="24"/>
          <w:szCs w:val="24"/>
        </w:rPr>
        <w:t>города</w:t>
      </w:r>
      <w:r w:rsidRPr="00951265">
        <w:rPr>
          <w:rFonts w:ascii="Times New Roman" w:hAnsi="Times New Roman" w:cs="Times New Roman"/>
          <w:sz w:val="24"/>
          <w:szCs w:val="24"/>
        </w:rPr>
        <w:t>, охваченного мероприятиями по повышению экологической культуры до 75%;</w:t>
      </w:r>
    </w:p>
    <w:p w14:paraId="7E397B30" w14:textId="77777777" w:rsidR="007C6E1B" w:rsidRPr="00951265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Организация системы сбора, транспортирования твердых коммунальных отходов до 100%;</w:t>
      </w:r>
    </w:p>
    <w:p w14:paraId="7E37D493" w14:textId="0E90FF89" w:rsidR="007C6E1B" w:rsidRPr="00951265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Ликвидация несанкционированных свал</w:t>
      </w:r>
      <w:r w:rsidR="00951265" w:rsidRPr="00951265">
        <w:rPr>
          <w:rFonts w:ascii="Times New Roman" w:hAnsi="Times New Roman" w:cs="Times New Roman"/>
          <w:sz w:val="24"/>
          <w:szCs w:val="24"/>
        </w:rPr>
        <w:t xml:space="preserve">ок на территории </w:t>
      </w:r>
      <w:r w:rsidR="00DE6FD6">
        <w:rPr>
          <w:rFonts w:ascii="Times New Roman" w:hAnsi="Times New Roman" w:cs="Times New Roman"/>
          <w:sz w:val="24"/>
          <w:szCs w:val="24"/>
        </w:rPr>
        <w:t>города</w:t>
      </w:r>
      <w:r w:rsidR="00951265" w:rsidRPr="00951265">
        <w:rPr>
          <w:rFonts w:ascii="Times New Roman" w:hAnsi="Times New Roman" w:cs="Times New Roman"/>
          <w:sz w:val="24"/>
          <w:szCs w:val="24"/>
        </w:rPr>
        <w:t xml:space="preserve"> до 100%.</w:t>
      </w:r>
    </w:p>
    <w:p w14:paraId="3EE2FA39" w14:textId="77777777" w:rsidR="003F7A6E" w:rsidRPr="008F1E2D" w:rsidRDefault="003F7A6E" w:rsidP="003F7A6E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1AB3744F" w14:textId="6BA7E031" w:rsidR="00CA46ED" w:rsidRDefault="00CA46ED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0A533" w14:textId="77777777" w:rsidR="00DE6FD6" w:rsidRDefault="00DE6FD6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50044" w14:textId="6F5F4611" w:rsidR="00BC35E3" w:rsidRPr="004349EC" w:rsidRDefault="005B661F" w:rsidP="00BC35E3">
      <w:pPr>
        <w:pStyle w:val="ab"/>
        <w:numPr>
          <w:ilvl w:val="1"/>
          <w:numId w:val="43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BC35E3" w:rsidRPr="004349EC">
        <w:rPr>
          <w:rFonts w:ascii="Times New Roman" w:hAnsi="Times New Roman" w:cs="Times New Roman"/>
          <w:b/>
          <w:sz w:val="24"/>
          <w:szCs w:val="24"/>
        </w:rPr>
        <w:t>тратегическая программа (СП-</w:t>
      </w:r>
      <w:r w:rsidR="00BC35E3">
        <w:rPr>
          <w:rFonts w:ascii="Times New Roman" w:hAnsi="Times New Roman" w:cs="Times New Roman"/>
          <w:b/>
          <w:sz w:val="24"/>
          <w:szCs w:val="24"/>
        </w:rPr>
        <w:t>5.2</w:t>
      </w:r>
      <w:r w:rsidR="00BC35E3" w:rsidRPr="004349EC">
        <w:rPr>
          <w:rFonts w:ascii="Times New Roman" w:hAnsi="Times New Roman" w:cs="Times New Roman"/>
          <w:b/>
          <w:sz w:val="24"/>
          <w:szCs w:val="24"/>
        </w:rPr>
        <w:t>)</w:t>
      </w:r>
    </w:p>
    <w:p w14:paraId="1168047A" w14:textId="77777777" w:rsidR="00BC35E3" w:rsidRPr="00951265" w:rsidRDefault="00D42396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BC35E3" w:rsidRPr="0095126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E8072A4" w14:textId="77777777" w:rsidR="00BC35E3" w:rsidRPr="007601D6" w:rsidRDefault="00BC35E3" w:rsidP="00BC35E3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00BAF1DF" w14:textId="77777777" w:rsidR="00BC35E3" w:rsidRPr="0086796C" w:rsidRDefault="00BC35E3" w:rsidP="00BC35E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1EDDA7E5" w14:textId="77777777" w:rsidR="00BC35E3" w:rsidRDefault="00BC35E3" w:rsidP="00BC35E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87EB24B" w14:textId="35DFC9E1" w:rsidR="00EE2023" w:rsidRPr="00EE2023" w:rsidRDefault="00EE2023" w:rsidP="00EE2023">
      <w:pPr>
        <w:pStyle w:val="doktekstj"/>
        <w:shd w:val="clear" w:color="auto" w:fill="FFFFFF"/>
        <w:tabs>
          <w:tab w:val="left" w:pos="709"/>
        </w:tabs>
        <w:spacing w:before="0" w:beforeAutospacing="0" w:after="0"/>
        <w:contextualSpacing/>
      </w:pPr>
      <w:r w:rsidRPr="00EE2023">
        <w:t>Программа направлена на улучшение благоустройства городской территории, обеспечение безопасной и комфортной среды проживания населения город</w:t>
      </w:r>
      <w:r w:rsidR="00DE6FD6">
        <w:t>а</w:t>
      </w:r>
      <w:r w:rsidRPr="00EE2023">
        <w:t>. Предусматривает комплексный подход к благоустройству и озеленению, определяет направления развития рекреационной системы и сохранения единого зеленого каркаса, включая создание и поддержание в оптимальном состоянии всех типов зеленых насаждений.</w:t>
      </w:r>
    </w:p>
    <w:p w14:paraId="6F8AABC4" w14:textId="77777777" w:rsidR="004E16DD" w:rsidRPr="0086796C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35EC6F7F" w14:textId="77777777" w:rsidR="004E16DD" w:rsidRPr="0086796C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D42396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(Ц-5.2)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A7E2730" w14:textId="77777777" w:rsidR="004E16DD" w:rsidRPr="0086796C" w:rsidRDefault="004E16DD" w:rsidP="004E1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EE2023" w:rsidRPr="00EE2023">
        <w:rPr>
          <w:rFonts w:ascii="Times New Roman" w:hAnsi="Times New Roman" w:cs="Times New Roman"/>
          <w:sz w:val="24"/>
          <w:szCs w:val="24"/>
        </w:rPr>
        <w:t>комфортной среды проживания и жизнедеятельности населения посредством приближения ее к современным строительным и планировочным нормам, внедрение новой эстетики городского дизайна.</w:t>
      </w:r>
    </w:p>
    <w:p w14:paraId="64B24449" w14:textId="77777777" w:rsidR="004E16DD" w:rsidRPr="0086796C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5F29B48" w14:textId="77777777" w:rsidR="004E16DD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D42396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(З-5.2)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3BEF2C" w14:textId="77777777" w:rsidR="004E16DD" w:rsidRDefault="004E16DD" w:rsidP="004E1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015358E9" w14:textId="77777777" w:rsidR="00D42396" w:rsidRPr="00D42396" w:rsidRDefault="00D42396" w:rsidP="004E1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D42396" w:rsidRPr="00E216E9" w14:paraId="7C5F6DAC" w14:textId="77777777" w:rsidTr="00484B23">
        <w:tc>
          <w:tcPr>
            <w:tcW w:w="959" w:type="dxa"/>
          </w:tcPr>
          <w:p w14:paraId="758681A9" w14:textId="77777777" w:rsidR="00D42396" w:rsidRPr="004349EC" w:rsidRDefault="00D42396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349EC">
              <w:rPr>
                <w:rFonts w:ascii="Times New Roman" w:hAnsi="Times New Roman" w:cs="Times New Roman"/>
                <w:b/>
              </w:rPr>
              <w:t>З-5</w:t>
            </w:r>
            <w:r>
              <w:rPr>
                <w:rFonts w:ascii="Times New Roman" w:hAnsi="Times New Roman" w:cs="Times New Roman"/>
                <w:b/>
              </w:rPr>
              <w:t>.2</w:t>
            </w:r>
            <w:r w:rsidRPr="004349EC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4429383E" w14:textId="77777777" w:rsidR="00D42396" w:rsidRPr="00E216E9" w:rsidRDefault="00D42396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D42396">
              <w:rPr>
                <w:rFonts w:ascii="Times New Roman" w:hAnsi="Times New Roman"/>
              </w:rPr>
              <w:t>лагоустройство общественных территорий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42396" w:rsidRPr="00E216E9" w14:paraId="3372A97E" w14:textId="77777777" w:rsidTr="00484B23">
        <w:tc>
          <w:tcPr>
            <w:tcW w:w="959" w:type="dxa"/>
          </w:tcPr>
          <w:p w14:paraId="73FF66CD" w14:textId="77777777" w:rsidR="00D42396" w:rsidRPr="004349EC" w:rsidRDefault="00D42396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З-5.2</w:t>
            </w:r>
            <w:r w:rsidRPr="004349EC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2817C87A" w14:textId="77777777" w:rsidR="00D42396" w:rsidRPr="00E216E9" w:rsidRDefault="00D42396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D42396">
              <w:rPr>
                <w:rFonts w:ascii="Times New Roman" w:hAnsi="Times New Roman"/>
              </w:rPr>
              <w:t>лагоустройство дворовых территорий многоквартирных жилых домов.</w:t>
            </w:r>
          </w:p>
        </w:tc>
      </w:tr>
    </w:tbl>
    <w:p w14:paraId="50DD10F4" w14:textId="77777777" w:rsidR="00D42396" w:rsidRPr="008F1E2D" w:rsidRDefault="00D42396" w:rsidP="004E1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E033BC" w14:textId="77777777" w:rsidR="004E16DD" w:rsidRDefault="004E16DD" w:rsidP="00D4239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32D9DFE" w14:textId="77777777" w:rsidR="004E16DD" w:rsidRPr="00E06059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16DD" w14:paraId="0A42B2C8" w14:textId="77777777" w:rsidTr="004E16DD">
        <w:tc>
          <w:tcPr>
            <w:tcW w:w="4785" w:type="dxa"/>
            <w:shd w:val="clear" w:color="auto" w:fill="244061" w:themeFill="accent1" w:themeFillShade="80"/>
          </w:tcPr>
          <w:p w14:paraId="38130C4A" w14:textId="77777777" w:rsidR="004E16DD" w:rsidRDefault="004E16DD" w:rsidP="004E1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DCB45D4" w14:textId="77777777" w:rsidR="004E16DD" w:rsidRDefault="004E16DD" w:rsidP="004E1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4E16DD" w14:paraId="04A62759" w14:textId="77777777" w:rsidTr="004E16DD">
        <w:tc>
          <w:tcPr>
            <w:tcW w:w="4785" w:type="dxa"/>
          </w:tcPr>
          <w:p w14:paraId="3BD15130" w14:textId="77777777" w:rsidR="004E16DD" w:rsidRPr="00E06059" w:rsidRDefault="004E16DD" w:rsidP="004E16D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824708F" w14:textId="724B5304" w:rsidR="004E16DD" w:rsidRDefault="00D42396" w:rsidP="004E16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 xml:space="preserve">наличие утвержденной муниципальной </w:t>
            </w:r>
            <w:proofErr w:type="spellStart"/>
            <w:proofErr w:type="gramStart"/>
            <w:r w:rsidR="003A72B2">
              <w:rPr>
                <w:rFonts w:ascii="Times New Roman" w:hAnsi="Times New Roman" w:cs="Times New Roman"/>
              </w:rPr>
              <w:t>прог</w:t>
            </w:r>
            <w:r>
              <w:rPr>
                <w:rFonts w:ascii="Times New Roman" w:hAnsi="Times New Roman" w:cs="Times New Roman"/>
              </w:rPr>
              <w:t>-</w:t>
            </w:r>
            <w:r w:rsidR="003A72B2">
              <w:rPr>
                <w:rFonts w:ascii="Times New Roman" w:hAnsi="Times New Roman" w:cs="Times New Roman"/>
              </w:rPr>
              <w:t>раммы</w:t>
            </w:r>
            <w:proofErr w:type="spellEnd"/>
            <w:proofErr w:type="gramEnd"/>
            <w:r w:rsidR="003A72B2">
              <w:rPr>
                <w:rFonts w:ascii="Times New Roman" w:hAnsi="Times New Roman" w:cs="Times New Roman"/>
              </w:rPr>
              <w:t xml:space="preserve"> формирования современной городской среды в городе;</w:t>
            </w:r>
          </w:p>
          <w:p w14:paraId="58FEFAC9" w14:textId="77777777" w:rsidR="003A72B2" w:rsidRDefault="00D42396" w:rsidP="004E16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 xml:space="preserve">трудовое и финансовое участие </w:t>
            </w:r>
            <w:proofErr w:type="spellStart"/>
            <w:proofErr w:type="gramStart"/>
            <w:r w:rsidR="003A72B2">
              <w:rPr>
                <w:rFonts w:ascii="Times New Roman" w:hAnsi="Times New Roman" w:cs="Times New Roman"/>
              </w:rPr>
              <w:t>заинтере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3A72B2">
              <w:rPr>
                <w:rFonts w:ascii="Times New Roman" w:hAnsi="Times New Roman" w:cs="Times New Roman"/>
              </w:rPr>
              <w:t>сованных</w:t>
            </w:r>
            <w:proofErr w:type="gramEnd"/>
            <w:r w:rsidR="003A72B2">
              <w:rPr>
                <w:rFonts w:ascii="Times New Roman" w:hAnsi="Times New Roman" w:cs="Times New Roman"/>
              </w:rPr>
              <w:t xml:space="preserve"> лиц в выполнении работ по комп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3A72B2">
              <w:rPr>
                <w:rFonts w:ascii="Times New Roman" w:hAnsi="Times New Roman" w:cs="Times New Roman"/>
              </w:rPr>
              <w:t>лексному</w:t>
            </w:r>
            <w:proofErr w:type="spellEnd"/>
            <w:r w:rsidR="003A72B2">
              <w:rPr>
                <w:rFonts w:ascii="Times New Roman" w:hAnsi="Times New Roman" w:cs="Times New Roman"/>
              </w:rPr>
              <w:t xml:space="preserve"> благоустройству;</w:t>
            </w:r>
          </w:p>
          <w:p w14:paraId="0282DB50" w14:textId="77777777" w:rsidR="004E16DD" w:rsidRDefault="00D42396" w:rsidP="003A7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 xml:space="preserve">применение в благоустройстве новых </w:t>
            </w:r>
            <w:proofErr w:type="gramStart"/>
            <w:r w:rsidR="003A72B2">
              <w:rPr>
                <w:rFonts w:ascii="Times New Roman" w:hAnsi="Times New Roman" w:cs="Times New Roman"/>
              </w:rPr>
              <w:t>строи</w:t>
            </w:r>
            <w:r>
              <w:rPr>
                <w:rFonts w:ascii="Times New Roman" w:hAnsi="Times New Roman" w:cs="Times New Roman"/>
              </w:rPr>
              <w:t>-</w:t>
            </w:r>
            <w:r w:rsidR="003A72B2">
              <w:rPr>
                <w:rFonts w:ascii="Times New Roman" w:hAnsi="Times New Roman" w:cs="Times New Roman"/>
              </w:rPr>
              <w:t>тельных</w:t>
            </w:r>
            <w:proofErr w:type="gramEnd"/>
            <w:r w:rsidR="003A72B2">
              <w:rPr>
                <w:rFonts w:ascii="Times New Roman" w:hAnsi="Times New Roman" w:cs="Times New Roman"/>
              </w:rPr>
              <w:t xml:space="preserve"> отделочных материалов.</w:t>
            </w:r>
          </w:p>
          <w:p w14:paraId="48E7CCE2" w14:textId="3D15A5B5" w:rsidR="004E0B4D" w:rsidRDefault="004E0B4D" w:rsidP="003A72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7FABC819" w14:textId="77777777" w:rsidR="004E16DD" w:rsidRPr="00E06059" w:rsidRDefault="004E16DD" w:rsidP="004E16D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C286AA7" w14:textId="77777777" w:rsidR="004E16DD" w:rsidRDefault="00D42396" w:rsidP="00D4239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• </w:t>
            </w:r>
            <w:r w:rsidR="003A72B2">
              <w:rPr>
                <w:rFonts w:ascii="Times New Roman" w:eastAsia="Calibri" w:hAnsi="Times New Roman" w:cs="Times New Roman"/>
              </w:rPr>
              <w:t>недостаточное количество благоустройства дворовых территорий многоквартирного жилого фонда и мест общественного пользования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3590875F" w14:textId="77777777" w:rsidR="00D42396" w:rsidRDefault="00D42396" w:rsidP="00D423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• недостаточное количество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специализирован-ной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техники для уборки дворовых территорий.</w:t>
            </w:r>
          </w:p>
        </w:tc>
      </w:tr>
      <w:tr w:rsidR="004E16DD" w14:paraId="748142A7" w14:textId="77777777" w:rsidTr="004E16DD">
        <w:tc>
          <w:tcPr>
            <w:tcW w:w="4785" w:type="dxa"/>
            <w:shd w:val="clear" w:color="auto" w:fill="244061" w:themeFill="accent1" w:themeFillShade="80"/>
          </w:tcPr>
          <w:p w14:paraId="75404105" w14:textId="77777777" w:rsidR="004E16DD" w:rsidRDefault="004E16DD" w:rsidP="004E1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3D0B45CB" w14:textId="77777777" w:rsidR="004E16DD" w:rsidRDefault="004E16DD" w:rsidP="004E1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4E16DD" w14:paraId="4810028A" w14:textId="77777777" w:rsidTr="004E16DD">
        <w:tc>
          <w:tcPr>
            <w:tcW w:w="4785" w:type="dxa"/>
          </w:tcPr>
          <w:p w14:paraId="1DE6EC91" w14:textId="77777777" w:rsidR="004E16DD" w:rsidRPr="00E06059" w:rsidRDefault="004E16DD" w:rsidP="004E16D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F0E3FBB" w14:textId="77777777" w:rsidR="004E16DD" w:rsidRDefault="00D42396" w:rsidP="004E16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>внедрение стратегического планирования и проектного управления, которые позволяют выделить приоритеты, цели и задачи, скорректировать свои ресурсы достижения установленных целей;</w:t>
            </w:r>
          </w:p>
          <w:p w14:paraId="20AFC699" w14:textId="4F19CB18" w:rsidR="004E16DD" w:rsidRPr="00714376" w:rsidRDefault="00D42396" w:rsidP="0030463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 xml:space="preserve">участие </w:t>
            </w:r>
            <w:r w:rsidR="00DE6FD6">
              <w:rPr>
                <w:rFonts w:ascii="Times New Roman" w:hAnsi="Times New Roman" w:cs="Times New Roman"/>
              </w:rPr>
              <w:t>города</w:t>
            </w:r>
            <w:r w:rsidR="003A72B2">
              <w:rPr>
                <w:rFonts w:ascii="Times New Roman" w:hAnsi="Times New Roman" w:cs="Times New Roman"/>
              </w:rPr>
              <w:t xml:space="preserve"> в федеральных и региональных программах развития в сфере природопользования.</w:t>
            </w:r>
          </w:p>
        </w:tc>
        <w:tc>
          <w:tcPr>
            <w:tcW w:w="4786" w:type="dxa"/>
          </w:tcPr>
          <w:p w14:paraId="12629102" w14:textId="77777777" w:rsidR="004E16DD" w:rsidRPr="00E06059" w:rsidRDefault="004E16DD" w:rsidP="004E16DD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A61C0C2" w14:textId="77777777" w:rsidR="004E16DD" w:rsidRDefault="00D42396" w:rsidP="004E16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>изменения законодательства;</w:t>
            </w:r>
          </w:p>
          <w:p w14:paraId="432CB3CF" w14:textId="77777777" w:rsidR="003A72B2" w:rsidRPr="00714376" w:rsidRDefault="00D42396" w:rsidP="004E16D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A72B2">
              <w:rPr>
                <w:rFonts w:ascii="Times New Roman" w:hAnsi="Times New Roman" w:cs="Times New Roman"/>
              </w:rPr>
              <w:t>зависимость от решений, принятых на региональном уровне.</w:t>
            </w:r>
          </w:p>
          <w:p w14:paraId="24FAE42B" w14:textId="77777777" w:rsidR="004E16DD" w:rsidRPr="00714376" w:rsidRDefault="004E16DD" w:rsidP="004E16D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93E3576" w14:textId="77777777" w:rsidR="004E16DD" w:rsidRDefault="004E16DD" w:rsidP="004E16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95B4BA" w14:textId="77777777" w:rsidR="004E16DD" w:rsidRPr="00E06059" w:rsidRDefault="004E16DD" w:rsidP="00D4239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396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54431AA3" w14:textId="77777777" w:rsidR="00D42396" w:rsidRPr="00D42396" w:rsidRDefault="00D42396" w:rsidP="003A7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p w14:paraId="2D61BB9A" w14:textId="77777777" w:rsidR="003A72B2" w:rsidRPr="00951265" w:rsidRDefault="00D42396" w:rsidP="00FE3F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</w:t>
      </w:r>
      <w:r w:rsidR="003A72B2" w:rsidRPr="00951265">
        <w:rPr>
          <w:rFonts w:ascii="Times New Roman" w:hAnsi="Times New Roman" w:cs="Times New Roman"/>
          <w:sz w:val="24"/>
          <w:szCs w:val="24"/>
        </w:rPr>
        <w:t xml:space="preserve"> Муниципальная </w:t>
      </w:r>
      <w:r w:rsidR="00FE3F04" w:rsidRPr="00951265">
        <w:rPr>
          <w:rFonts w:ascii="Times New Roman" w:hAnsi="Times New Roman" w:cs="Times New Roman"/>
          <w:sz w:val="24"/>
          <w:szCs w:val="24"/>
        </w:rPr>
        <w:t>программа «Формирование современной городской среды на 2018 — 2022 годы»;</w:t>
      </w:r>
    </w:p>
    <w:p w14:paraId="1966DB5D" w14:textId="77777777" w:rsidR="00FE3F04" w:rsidRDefault="00FE3F04" w:rsidP="00FE3F0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• «Доступная</w:t>
      </w:r>
      <w:r>
        <w:rPr>
          <w:rFonts w:ascii="Times New Roman" w:hAnsi="Times New Roman" w:cs="Times New Roman"/>
          <w:sz w:val="24"/>
          <w:szCs w:val="24"/>
        </w:rPr>
        <w:t xml:space="preserve"> среда».</w:t>
      </w:r>
    </w:p>
    <w:p w14:paraId="19FA3F27" w14:textId="77777777" w:rsidR="00D42396" w:rsidRPr="003A72B2" w:rsidRDefault="00D42396" w:rsidP="003A72B2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30556FC5" w14:textId="77777777" w:rsidR="003A72B2" w:rsidRPr="003A72B2" w:rsidRDefault="003A72B2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58AD9FAC" w14:textId="77777777" w:rsidR="004E16DD" w:rsidRDefault="004E16DD" w:rsidP="00D4239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D371CA" w14:textId="77777777" w:rsidR="004E16DD" w:rsidRPr="008F1E2D" w:rsidRDefault="004E16DD" w:rsidP="004E16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25C0FFDE" w14:textId="77777777" w:rsidR="003A72B2" w:rsidRPr="003A72B2" w:rsidRDefault="00D42396" w:rsidP="003A7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4E16DD" w:rsidRP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 xml:space="preserve">взаимодействие органов местного самоуправления с органами власти </w:t>
      </w:r>
      <w:r w:rsidR="003A72B2">
        <w:rPr>
          <w:rFonts w:ascii="Times New Roman" w:hAnsi="Times New Roman" w:cs="Times New Roman"/>
          <w:sz w:val="24"/>
          <w:szCs w:val="24"/>
        </w:rPr>
        <w:t xml:space="preserve">Новосибирской </w:t>
      </w:r>
      <w:r w:rsidR="003A72B2" w:rsidRPr="003A72B2">
        <w:rPr>
          <w:rFonts w:ascii="Times New Roman" w:hAnsi="Times New Roman" w:cs="Times New Roman"/>
          <w:sz w:val="24"/>
          <w:szCs w:val="24"/>
        </w:rPr>
        <w:t>области в сфере природопользования и экологии, обращения с отходами; жилищно-коммунального хозяйства;</w:t>
      </w:r>
    </w:p>
    <w:p w14:paraId="7824A4F0" w14:textId="77777777" w:rsidR="003A72B2" w:rsidRPr="003A72B2" w:rsidRDefault="00D42396" w:rsidP="003A72B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3A7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eastAsia="Calibri" w:hAnsi="Times New Roman" w:cs="Times New Roman"/>
          <w:sz w:val="24"/>
          <w:szCs w:val="24"/>
        </w:rPr>
        <w:t xml:space="preserve">взаимодействие с федеральными органами исполнительной власти и органами исполнительной власти </w:t>
      </w:r>
      <w:r w:rsidR="003A72B2">
        <w:rPr>
          <w:rFonts w:ascii="Times New Roman" w:eastAsia="Calibri" w:hAnsi="Times New Roman" w:cs="Times New Roman"/>
          <w:sz w:val="24"/>
          <w:szCs w:val="24"/>
        </w:rPr>
        <w:t xml:space="preserve">Новосибирской </w:t>
      </w:r>
      <w:r w:rsidR="003A72B2" w:rsidRPr="003A72B2">
        <w:rPr>
          <w:rFonts w:ascii="Times New Roman" w:eastAsia="Calibri" w:hAnsi="Times New Roman" w:cs="Times New Roman"/>
          <w:sz w:val="24"/>
          <w:szCs w:val="24"/>
        </w:rPr>
        <w:t>области при осуществлении ими функций контроля и надзора в сфере охраны окружающей среды;</w:t>
      </w:r>
    </w:p>
    <w:p w14:paraId="30D87B5B" w14:textId="77777777" w:rsidR="003A72B2" w:rsidRPr="003A72B2" w:rsidRDefault="00D42396" w:rsidP="003A7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>разработка и утверждение, корректировка нормативно - правовых актов органов местного самоуправления в рамках реализации полномочий в сфере благоустройства и создания современной городской среды;</w:t>
      </w:r>
    </w:p>
    <w:p w14:paraId="7C0128BF" w14:textId="77777777" w:rsidR="003A72B2" w:rsidRPr="003A72B2" w:rsidRDefault="00D42396" w:rsidP="003A72B2">
      <w:pPr>
        <w:pStyle w:val="doktekstj"/>
        <w:shd w:val="clear" w:color="auto" w:fill="FFFFFF"/>
        <w:spacing w:before="0" w:beforeAutospacing="0" w:after="0"/>
        <w:ind w:firstLine="567"/>
        <w:contextualSpacing/>
      </w:pPr>
      <w:r>
        <w:t>•</w:t>
      </w:r>
      <w:r w:rsidR="003A72B2">
        <w:t xml:space="preserve"> </w:t>
      </w:r>
      <w:r w:rsidR="003A72B2" w:rsidRPr="003A72B2">
        <w:t>разработка нормативов по качеству уборки территорий;</w:t>
      </w:r>
    </w:p>
    <w:p w14:paraId="53852DA8" w14:textId="76D8190D" w:rsidR="003A72B2" w:rsidRPr="003A72B2" w:rsidRDefault="00D42396" w:rsidP="003A72B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="003A72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eastAsia="Calibri" w:hAnsi="Times New Roman" w:cs="Times New Roman"/>
          <w:sz w:val="24"/>
          <w:szCs w:val="24"/>
        </w:rPr>
        <w:t xml:space="preserve">организация участия населения в реализации федерального приоритетного проекта «Формирование комфортной городской среды» в части благоустройства парков и скверов на территории </w:t>
      </w:r>
      <w:r w:rsidR="00DE6FD6">
        <w:rPr>
          <w:rFonts w:ascii="Times New Roman" w:eastAsia="Calibri" w:hAnsi="Times New Roman" w:cs="Times New Roman"/>
          <w:sz w:val="24"/>
          <w:szCs w:val="24"/>
        </w:rPr>
        <w:t>города</w:t>
      </w:r>
      <w:r w:rsidR="003A72B2" w:rsidRPr="003A72B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735730E" w14:textId="77777777" w:rsidR="003A72B2" w:rsidRPr="003A72B2" w:rsidRDefault="00D42396" w:rsidP="003A72B2">
      <w:pPr>
        <w:pStyle w:val="doktekstj"/>
        <w:shd w:val="clear" w:color="auto" w:fill="FFFFFF"/>
        <w:spacing w:before="0" w:beforeAutospacing="0" w:after="0"/>
        <w:ind w:firstLine="567"/>
        <w:contextualSpacing/>
      </w:pPr>
      <w:r>
        <w:t>•</w:t>
      </w:r>
      <w:r w:rsidR="003A72B2">
        <w:t xml:space="preserve"> </w:t>
      </w:r>
      <w:r w:rsidR="003A72B2" w:rsidRPr="003A72B2">
        <w:t>обеспечение комплексности при проведении работ по реконструкции, капитальному ремонту и ремонту всех видов объектов внешнего благоустройства;</w:t>
      </w:r>
    </w:p>
    <w:p w14:paraId="188B9E94" w14:textId="77777777" w:rsidR="003A72B2" w:rsidRPr="003A72B2" w:rsidRDefault="00D42396" w:rsidP="003A7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>планирование и расходование сре</w:t>
      </w:r>
      <w:proofErr w:type="gramStart"/>
      <w:r w:rsidR="003A72B2" w:rsidRPr="003A72B2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3A72B2" w:rsidRPr="003A72B2">
        <w:rPr>
          <w:rFonts w:ascii="Times New Roman" w:hAnsi="Times New Roman" w:cs="Times New Roman"/>
          <w:sz w:val="24"/>
          <w:szCs w:val="24"/>
        </w:rPr>
        <w:t>оответствии с требованиями бюджетного и антимонопольного законодательства бюджетных средств на исполнение полномочий органов местного самоуправления в сфере благоустройства и формирования современной городской среды;</w:t>
      </w:r>
    </w:p>
    <w:p w14:paraId="3F4F59F9" w14:textId="14368B42" w:rsidR="003A72B2" w:rsidRPr="003A72B2" w:rsidRDefault="00D42396" w:rsidP="003A7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>привлечение государственных, частных инвестиций в процесс ликвидации несанкционированных свалок, благоустройства скверов и иных территорий общего пользования;</w:t>
      </w:r>
    </w:p>
    <w:p w14:paraId="623B86DD" w14:textId="77777777" w:rsidR="003A72B2" w:rsidRPr="003A72B2" w:rsidRDefault="00D42396" w:rsidP="003A7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>проведение общественных обсуждений по проектам нормативно-правовых актов в сфере благоустройства территорий, создания комфортной среды жизнедеятельности.</w:t>
      </w:r>
    </w:p>
    <w:p w14:paraId="20B1AB39" w14:textId="77777777" w:rsidR="003A72B2" w:rsidRPr="003A72B2" w:rsidRDefault="00D42396" w:rsidP="003A72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3A72B2">
        <w:rPr>
          <w:rFonts w:ascii="Times New Roman" w:hAnsi="Times New Roman" w:cs="Times New Roman"/>
          <w:sz w:val="24"/>
          <w:szCs w:val="24"/>
        </w:rPr>
        <w:t xml:space="preserve"> </w:t>
      </w:r>
      <w:r w:rsidR="003A72B2" w:rsidRPr="003A72B2">
        <w:rPr>
          <w:rFonts w:ascii="Times New Roman" w:hAnsi="Times New Roman" w:cs="Times New Roman"/>
          <w:sz w:val="24"/>
          <w:szCs w:val="24"/>
        </w:rPr>
        <w:t>информирование населения о работе проводимой органами местного самоуправления по формированию современной городской среды;</w:t>
      </w:r>
    </w:p>
    <w:p w14:paraId="5B026280" w14:textId="77777777" w:rsidR="004E16DD" w:rsidRPr="00D42396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9BC91" w14:textId="77777777" w:rsidR="004E16DD" w:rsidRPr="008F1E2D" w:rsidRDefault="004E16DD" w:rsidP="00D4239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013C804" w14:textId="77777777" w:rsidR="004E16DD" w:rsidRDefault="004E16DD" w:rsidP="004E16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5CBC0644" w14:textId="09849DFE" w:rsidR="007C6E1B" w:rsidRPr="007C6E1B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6E1B">
        <w:rPr>
          <w:rFonts w:ascii="Times New Roman" w:hAnsi="Times New Roman" w:cs="Times New Roman"/>
          <w:sz w:val="24"/>
          <w:szCs w:val="24"/>
        </w:rPr>
        <w:t>• Комплексное озеленение города;</w:t>
      </w:r>
    </w:p>
    <w:p w14:paraId="34494BE0" w14:textId="77777777" w:rsidR="007C6E1B" w:rsidRPr="007C6E1B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6E1B">
        <w:rPr>
          <w:rFonts w:ascii="Times New Roman" w:hAnsi="Times New Roman" w:cs="Times New Roman"/>
          <w:sz w:val="24"/>
          <w:szCs w:val="24"/>
        </w:rPr>
        <w:t>• Повышение уровня благоустройства общественных территорий, формирование активной жизненной позиции и положительного настроя;</w:t>
      </w:r>
    </w:p>
    <w:p w14:paraId="7AF09CCC" w14:textId="18B9C520" w:rsidR="004E16DD" w:rsidRPr="007C6E1B" w:rsidRDefault="007C6E1B" w:rsidP="007C6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E1B">
        <w:rPr>
          <w:rFonts w:ascii="Times New Roman" w:hAnsi="Times New Roman" w:cs="Times New Roman"/>
          <w:sz w:val="24"/>
          <w:szCs w:val="24"/>
        </w:rPr>
        <w:t xml:space="preserve">• Обеспечение комфортными условиями для отдыха всего населения города. </w:t>
      </w:r>
    </w:p>
    <w:p w14:paraId="7BBC48CC" w14:textId="77777777" w:rsidR="005907AD" w:rsidRPr="00D42396" w:rsidRDefault="005907AD" w:rsidP="004E16D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42396">
        <w:rPr>
          <w:rFonts w:ascii="Times New Roman" w:hAnsi="Times New Roman"/>
          <w:sz w:val="24"/>
          <w:szCs w:val="24"/>
        </w:rPr>
        <w:lastRenderedPageBreak/>
        <w:t>В рамках реализации федерального приоритетного проекта «Формирование комфортной городской среды» планируется проведение следующих мероприятий:</w:t>
      </w:r>
    </w:p>
    <w:p w14:paraId="0141C2B5" w14:textId="77777777" w:rsidR="005907AD" w:rsidRDefault="00D42396" w:rsidP="004E16D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2396">
        <w:rPr>
          <w:rFonts w:ascii="Times New Roman" w:hAnsi="Times New Roman" w:cs="Times New Roman"/>
          <w:sz w:val="24"/>
          <w:szCs w:val="24"/>
        </w:rPr>
        <w:t>•</w:t>
      </w:r>
      <w:r w:rsidR="00FE3F04">
        <w:rPr>
          <w:rFonts w:ascii="Times New Roman" w:hAnsi="Times New Roman" w:cs="Times New Roman"/>
          <w:sz w:val="24"/>
          <w:szCs w:val="24"/>
        </w:rPr>
        <w:t xml:space="preserve"> см. муниципальную программу </w:t>
      </w:r>
      <w:r w:rsidR="00FE3F04" w:rsidRPr="0039170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2018 — 2022 годы»</w:t>
      </w:r>
      <w:r w:rsidR="00FE3F04">
        <w:rPr>
          <w:rFonts w:ascii="Times New Roman" w:hAnsi="Times New Roman" w:cs="Times New Roman"/>
          <w:sz w:val="24"/>
          <w:szCs w:val="24"/>
        </w:rPr>
        <w:t>.</w:t>
      </w:r>
    </w:p>
    <w:p w14:paraId="52D75253" w14:textId="77777777" w:rsidR="00FE3F04" w:rsidRPr="005907AD" w:rsidRDefault="00FE3F04" w:rsidP="004E16D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297E1950" w14:textId="77777777" w:rsidR="004E16DD" w:rsidRDefault="004E16DD" w:rsidP="004E16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659DEB3A" w14:textId="77777777" w:rsidR="004E16DD" w:rsidRPr="008F1E2D" w:rsidRDefault="004E16DD" w:rsidP="00D42396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E2D">
        <w:rPr>
          <w:rFonts w:ascii="Times New Roman" w:hAnsi="Times New Roman" w:cs="Times New Roman"/>
          <w:b/>
          <w:sz w:val="24"/>
          <w:szCs w:val="24"/>
        </w:rPr>
        <w:t>Список стратегических проектов:</w:t>
      </w:r>
    </w:p>
    <w:p w14:paraId="7655EFC0" w14:textId="64B7B3DA" w:rsidR="004E16DD" w:rsidRDefault="00D42396" w:rsidP="00D42396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4E16DD">
        <w:rPr>
          <w:rFonts w:ascii="Times New Roman" w:hAnsi="Times New Roman" w:cs="Times New Roman"/>
          <w:sz w:val="24"/>
          <w:szCs w:val="24"/>
        </w:rPr>
        <w:t xml:space="preserve"> </w:t>
      </w:r>
      <w:r w:rsidR="005907AD" w:rsidRPr="0098406B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 w:rsidRPr="0098406B">
        <w:rPr>
          <w:rFonts w:ascii="Times New Roman" w:hAnsi="Times New Roman" w:cs="Times New Roman"/>
          <w:sz w:val="24"/>
          <w:szCs w:val="24"/>
        </w:rPr>
        <w:t>.</w:t>
      </w:r>
    </w:p>
    <w:p w14:paraId="767BADAD" w14:textId="01C2ACE1" w:rsidR="0002144A" w:rsidRDefault="0002144A" w:rsidP="0002144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EDDED" w14:textId="77777777" w:rsidR="0002144A" w:rsidRDefault="0002144A" w:rsidP="0002144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444F7" w14:textId="77777777" w:rsidR="0043323A" w:rsidRDefault="0043323A" w:rsidP="0043323A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(СН-6)</w:t>
      </w:r>
    </w:p>
    <w:p w14:paraId="5C36A3B3" w14:textId="77777777" w:rsidR="0043323A" w:rsidRPr="00C81594" w:rsidRDefault="0043323A" w:rsidP="0043323A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«БЕЗОПАСНОСТЬ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3733007D" w14:textId="77777777" w:rsidR="0043323A" w:rsidRPr="007601D6" w:rsidRDefault="0043323A" w:rsidP="0043323A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AA69BEB" w14:textId="77777777" w:rsidR="0043323A" w:rsidRPr="00DF0B78" w:rsidRDefault="0043323A" w:rsidP="0043323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4B85E6A" w14:textId="77777777" w:rsidR="0043323A" w:rsidRDefault="0043323A" w:rsidP="00433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00ACC64" w14:textId="77777777" w:rsidR="0043323A" w:rsidRPr="007601D6" w:rsidRDefault="0043323A" w:rsidP="0043323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95007E5" w14:textId="77777777" w:rsidR="0043323A" w:rsidRPr="00951265" w:rsidRDefault="0043323A" w:rsidP="0043323A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 xml:space="preserve">• </w:t>
      </w:r>
      <w:r w:rsidR="00926368" w:rsidRPr="00951265">
        <w:rPr>
          <w:rFonts w:ascii="Times New Roman" w:hAnsi="Times New Roman" w:cs="Times New Roman"/>
          <w:b/>
          <w:sz w:val="24"/>
          <w:szCs w:val="24"/>
        </w:rPr>
        <w:t>Город</w:t>
      </w:r>
      <w:r w:rsidR="00024D78" w:rsidRPr="00951265">
        <w:rPr>
          <w:rFonts w:ascii="Times New Roman" w:hAnsi="Times New Roman" w:cs="Times New Roman"/>
          <w:b/>
          <w:sz w:val="24"/>
          <w:szCs w:val="24"/>
        </w:rPr>
        <w:t>, который нас бережёт</w:t>
      </w:r>
      <w:r w:rsidRPr="00951265">
        <w:rPr>
          <w:rFonts w:ascii="Times New Roman" w:hAnsi="Times New Roman" w:cs="Times New Roman"/>
          <w:b/>
          <w:sz w:val="24"/>
          <w:szCs w:val="24"/>
        </w:rPr>
        <w:t>.</w:t>
      </w:r>
    </w:p>
    <w:p w14:paraId="1E4BC7CA" w14:textId="77777777" w:rsidR="0043323A" w:rsidRDefault="0043323A" w:rsidP="004332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C1A80" w14:textId="77777777" w:rsidR="002E3958" w:rsidRPr="00951265" w:rsidRDefault="002E3958" w:rsidP="004332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C63ED" w14:textId="77777777" w:rsidR="0043323A" w:rsidRPr="00951265" w:rsidRDefault="0043323A" w:rsidP="0043323A">
      <w:pPr>
        <w:pStyle w:val="ab"/>
        <w:numPr>
          <w:ilvl w:val="1"/>
          <w:numId w:val="44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Стратегическая программа (СП-6.1)</w:t>
      </w:r>
    </w:p>
    <w:p w14:paraId="13D2693F" w14:textId="77777777" w:rsidR="0043323A" w:rsidRPr="00951265" w:rsidRDefault="00926368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«ГОРОД</w:t>
      </w:r>
      <w:r w:rsidR="00024D78" w:rsidRPr="00951265">
        <w:rPr>
          <w:rFonts w:ascii="Times New Roman" w:hAnsi="Times New Roman" w:cs="Times New Roman"/>
          <w:b/>
          <w:sz w:val="24"/>
          <w:szCs w:val="24"/>
        </w:rPr>
        <w:t>, КОТ</w:t>
      </w:r>
      <w:r w:rsidR="005773CD" w:rsidRPr="00951265">
        <w:rPr>
          <w:rFonts w:ascii="Times New Roman" w:hAnsi="Times New Roman" w:cs="Times New Roman"/>
          <w:b/>
          <w:sz w:val="24"/>
          <w:szCs w:val="24"/>
        </w:rPr>
        <w:t>О</w:t>
      </w:r>
      <w:r w:rsidR="00024D78" w:rsidRPr="00951265">
        <w:rPr>
          <w:rFonts w:ascii="Times New Roman" w:hAnsi="Times New Roman" w:cs="Times New Roman"/>
          <w:b/>
          <w:sz w:val="24"/>
          <w:szCs w:val="24"/>
        </w:rPr>
        <w:t>РЫЙ НАС БЕРЕЖЁТ</w:t>
      </w:r>
      <w:r w:rsidR="0043323A" w:rsidRPr="0095126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A1C49D1" w14:textId="77777777" w:rsidR="0043323A" w:rsidRPr="007601D6" w:rsidRDefault="0043323A" w:rsidP="0043323A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7A4885AE" w14:textId="77777777" w:rsidR="0043323A" w:rsidRPr="0086796C" w:rsidRDefault="0043323A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4B3D4B3D" w14:textId="77777777" w:rsidR="0043323A" w:rsidRDefault="0043323A" w:rsidP="004332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97C33B6" w14:textId="361E44F1" w:rsidR="0030463D" w:rsidRPr="00C7712B" w:rsidRDefault="0030463D" w:rsidP="004332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2B">
        <w:rPr>
          <w:rFonts w:ascii="Times New Roman" w:hAnsi="Times New Roman" w:cs="Times New Roman"/>
          <w:sz w:val="24"/>
          <w:szCs w:val="24"/>
        </w:rPr>
        <w:t xml:space="preserve">Целевой вектор стратегической программы - создание безопасных условий для реализации человеческого потенциала </w:t>
      </w:r>
      <w:r w:rsidR="00DE6FD6">
        <w:rPr>
          <w:rFonts w:ascii="Times New Roman" w:hAnsi="Times New Roman" w:cs="Times New Roman"/>
          <w:sz w:val="24"/>
          <w:szCs w:val="24"/>
        </w:rPr>
        <w:t>города Обь</w:t>
      </w:r>
      <w:r w:rsidRPr="00C7712B">
        <w:rPr>
          <w:rFonts w:ascii="Times New Roman" w:hAnsi="Times New Roman" w:cs="Times New Roman"/>
          <w:sz w:val="24"/>
          <w:szCs w:val="24"/>
        </w:rPr>
        <w:t>. Обеспечение общественной безопасности является стратегическим и приоритетным направлением развития государства в целом и</w:t>
      </w:r>
      <w:r w:rsidR="00C37AD0" w:rsidRPr="00C7712B">
        <w:rPr>
          <w:rFonts w:ascii="Times New Roman" w:hAnsi="Times New Roman" w:cs="Times New Roman"/>
          <w:sz w:val="24"/>
          <w:szCs w:val="24"/>
        </w:rPr>
        <w:t>.</w:t>
      </w:r>
      <w:r w:rsidR="00C7712B" w:rsidRPr="00C7712B">
        <w:rPr>
          <w:rFonts w:ascii="Times New Roman" w:hAnsi="Times New Roman" w:cs="Times New Roman"/>
          <w:sz w:val="24"/>
          <w:szCs w:val="24"/>
        </w:rPr>
        <w:t xml:space="preserve"> </w:t>
      </w:r>
      <w:r w:rsidR="00C37AD0" w:rsidRPr="00C7712B">
        <w:rPr>
          <w:rFonts w:ascii="Times New Roman" w:hAnsi="Times New Roman" w:cs="Times New Roman"/>
          <w:sz w:val="24"/>
          <w:szCs w:val="24"/>
        </w:rPr>
        <w:t>Обь</w:t>
      </w:r>
      <w:r w:rsidRPr="00C7712B">
        <w:rPr>
          <w:rFonts w:ascii="Times New Roman" w:hAnsi="Times New Roman" w:cs="Times New Roman"/>
          <w:sz w:val="24"/>
          <w:szCs w:val="24"/>
        </w:rPr>
        <w:t xml:space="preserve"> в частности.</w:t>
      </w:r>
    </w:p>
    <w:p w14:paraId="7CD88AB4" w14:textId="77777777" w:rsidR="0030463D" w:rsidRPr="00C7712B" w:rsidRDefault="0030463D" w:rsidP="00304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12B">
        <w:rPr>
          <w:rFonts w:ascii="Times New Roman" w:hAnsi="Times New Roman" w:cs="Times New Roman"/>
          <w:sz w:val="24"/>
          <w:szCs w:val="24"/>
        </w:rPr>
        <w:t>Общественная безопасность в Российской Федерации обеспечивается органами государственной власти субъектов Российской Федерации и органами местного самоуправления, которые в пределах своей компетенции обеспечивают исполнение законодательства Российской Федерации в области обеспечения безопасности.</w:t>
      </w:r>
    </w:p>
    <w:p w14:paraId="1A4E276F" w14:textId="77777777" w:rsidR="00EE2023" w:rsidRPr="0043323A" w:rsidRDefault="00EE2023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4B9388" w14:textId="77777777" w:rsidR="00EE2023" w:rsidRPr="0086796C" w:rsidRDefault="00EE2023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43323A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(Ц-6.1)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4567A9D0" w14:textId="608E161F" w:rsidR="0030463D" w:rsidRPr="00C7712B" w:rsidRDefault="0030463D" w:rsidP="0030463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12B">
        <w:rPr>
          <w:rFonts w:ascii="Times New Roman" w:hAnsi="Times New Roman" w:cs="Times New Roman"/>
          <w:sz w:val="24"/>
          <w:szCs w:val="24"/>
        </w:rPr>
        <w:t xml:space="preserve">Системное обеспечение общественной безопасности города. </w:t>
      </w:r>
      <w:r w:rsidRPr="00C7712B">
        <w:rPr>
          <w:rFonts w:ascii="Times New Roman" w:hAnsi="Times New Roman" w:cs="Times New Roman"/>
          <w:bCs/>
          <w:sz w:val="24"/>
          <w:szCs w:val="24"/>
        </w:rPr>
        <w:t>Развитие и внедрение системы мер по предупреждению и ликвидации чрезвычайных ситуаций, мероприятий по гражданской обороне, пожарной безопасности на территории города в соответствии с федеральными (региональными) стандартами и требованиями.</w:t>
      </w:r>
    </w:p>
    <w:p w14:paraId="34EA6F7F" w14:textId="77777777" w:rsidR="00EE2023" w:rsidRPr="00C7712B" w:rsidRDefault="00EE2023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43A4C" w14:textId="77777777" w:rsidR="00EE2023" w:rsidRDefault="00EE2023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43323A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(З-6.1)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2FD4350" w14:textId="77777777" w:rsidR="00EE2023" w:rsidRDefault="00EE2023" w:rsidP="00EE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690C1566" w14:textId="77777777" w:rsidR="0043323A" w:rsidRPr="00D42396" w:rsidRDefault="0043323A" w:rsidP="00433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43323A" w:rsidRPr="00E216E9" w14:paraId="5A3126CE" w14:textId="77777777" w:rsidTr="00484B23">
        <w:tc>
          <w:tcPr>
            <w:tcW w:w="959" w:type="dxa"/>
          </w:tcPr>
          <w:p w14:paraId="0F9DD2E2" w14:textId="77777777" w:rsidR="0043323A" w:rsidRPr="00D37309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З-6.1.1.</w:t>
            </w:r>
          </w:p>
        </w:tc>
        <w:tc>
          <w:tcPr>
            <w:tcW w:w="8612" w:type="dxa"/>
          </w:tcPr>
          <w:p w14:paraId="34AFE000" w14:textId="77777777" w:rsidR="0043323A" w:rsidRPr="00C7712B" w:rsidRDefault="0043323A" w:rsidP="00433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Обеспечение условий для снижения уровня преступности.</w:t>
            </w:r>
          </w:p>
        </w:tc>
      </w:tr>
      <w:tr w:rsidR="0043323A" w:rsidRPr="00E216E9" w14:paraId="08D0C14D" w14:textId="77777777" w:rsidTr="00484B23">
        <w:tc>
          <w:tcPr>
            <w:tcW w:w="959" w:type="dxa"/>
          </w:tcPr>
          <w:p w14:paraId="2AAA9FA1" w14:textId="77777777" w:rsidR="0043323A" w:rsidRPr="00D37309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З-6.1.2.</w:t>
            </w:r>
          </w:p>
        </w:tc>
        <w:tc>
          <w:tcPr>
            <w:tcW w:w="8612" w:type="dxa"/>
          </w:tcPr>
          <w:p w14:paraId="6EBAA174" w14:textId="0EE0C910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Участие в профилактике терроризма и экстремизма, а также минимизации и (или) ликвидации последствий проявления терроризма и экстремизма в границах города.</w:t>
            </w:r>
          </w:p>
        </w:tc>
      </w:tr>
      <w:tr w:rsidR="0043323A" w:rsidRPr="00E216E9" w14:paraId="18498ACB" w14:textId="77777777" w:rsidTr="00484B23">
        <w:tc>
          <w:tcPr>
            <w:tcW w:w="959" w:type="dxa"/>
          </w:tcPr>
          <w:p w14:paraId="4B9458A6" w14:textId="77777777" w:rsidR="0043323A" w:rsidRPr="00D37309" w:rsidRDefault="0043323A" w:rsidP="00433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З-6.1.3.</w:t>
            </w:r>
          </w:p>
        </w:tc>
        <w:tc>
          <w:tcPr>
            <w:tcW w:w="8612" w:type="dxa"/>
          </w:tcPr>
          <w:p w14:paraId="1519C28E" w14:textId="77777777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 xml:space="preserve">Формирование комплексной системы социальной адаптации и </w:t>
            </w:r>
            <w:proofErr w:type="spellStart"/>
            <w:r w:rsidRPr="00C7712B">
              <w:rPr>
                <w:rFonts w:ascii="Times New Roman" w:hAnsi="Times New Roman" w:cs="Times New Roman"/>
                <w:bCs/>
              </w:rPr>
              <w:t>ресоциализации</w:t>
            </w:r>
            <w:proofErr w:type="spellEnd"/>
            <w:r w:rsidRPr="00C7712B">
              <w:rPr>
                <w:rFonts w:ascii="Times New Roman" w:hAnsi="Times New Roman" w:cs="Times New Roman"/>
                <w:bCs/>
              </w:rPr>
              <w:t xml:space="preserve"> лиц, отбывших уголовное наказание.</w:t>
            </w:r>
          </w:p>
        </w:tc>
      </w:tr>
      <w:tr w:rsidR="0043323A" w:rsidRPr="00E216E9" w14:paraId="2BB3DFB7" w14:textId="77777777" w:rsidTr="00484B23">
        <w:tc>
          <w:tcPr>
            <w:tcW w:w="959" w:type="dxa"/>
          </w:tcPr>
          <w:p w14:paraId="585E52FB" w14:textId="77777777" w:rsidR="0043323A" w:rsidRPr="00D37309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З-6.1.4.</w:t>
            </w:r>
          </w:p>
        </w:tc>
        <w:tc>
          <w:tcPr>
            <w:tcW w:w="8612" w:type="dxa"/>
          </w:tcPr>
          <w:p w14:paraId="35A23ABB" w14:textId="77777777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Создание и обеспечение деятельности добровольных народных дружин.</w:t>
            </w:r>
          </w:p>
        </w:tc>
      </w:tr>
      <w:tr w:rsidR="0043323A" w:rsidRPr="00E216E9" w14:paraId="38EE239A" w14:textId="77777777" w:rsidTr="00484B23">
        <w:tc>
          <w:tcPr>
            <w:tcW w:w="959" w:type="dxa"/>
          </w:tcPr>
          <w:p w14:paraId="2E9A49C5" w14:textId="77777777" w:rsidR="0043323A" w:rsidRPr="00D37309" w:rsidRDefault="0043323A" w:rsidP="00433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З-6.1.5.</w:t>
            </w:r>
          </w:p>
        </w:tc>
        <w:tc>
          <w:tcPr>
            <w:tcW w:w="8612" w:type="dxa"/>
          </w:tcPr>
          <w:p w14:paraId="700CDFAF" w14:textId="1F7D3277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Участие в предупреждении и ликвидации последствий чрезвычайных ситуаций в границах города.</w:t>
            </w:r>
          </w:p>
        </w:tc>
      </w:tr>
      <w:tr w:rsidR="0043323A" w:rsidRPr="00E216E9" w14:paraId="18720940" w14:textId="77777777" w:rsidTr="00484B23">
        <w:tc>
          <w:tcPr>
            <w:tcW w:w="959" w:type="dxa"/>
          </w:tcPr>
          <w:p w14:paraId="22D89B7F" w14:textId="77777777" w:rsidR="0043323A" w:rsidRPr="00D37309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З-6.1.6.</w:t>
            </w:r>
          </w:p>
        </w:tc>
        <w:tc>
          <w:tcPr>
            <w:tcW w:w="8612" w:type="dxa"/>
          </w:tcPr>
          <w:p w14:paraId="6AD214BA" w14:textId="3F6936C3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Обеспечение первичных мер пожарной безопасности в границах города.</w:t>
            </w:r>
          </w:p>
        </w:tc>
      </w:tr>
      <w:tr w:rsidR="0043323A" w:rsidRPr="00E216E9" w14:paraId="1F4C2095" w14:textId="77777777" w:rsidTr="00484B23">
        <w:tc>
          <w:tcPr>
            <w:tcW w:w="959" w:type="dxa"/>
          </w:tcPr>
          <w:p w14:paraId="69D9A275" w14:textId="77777777" w:rsidR="0043323A" w:rsidRPr="00D37309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D37309">
              <w:rPr>
                <w:rFonts w:ascii="Times New Roman" w:hAnsi="Times New Roman" w:cs="Times New Roman"/>
                <w:b/>
                <w:color w:val="5F497A" w:themeColor="accent4" w:themeShade="BF"/>
              </w:rPr>
              <w:t>З-6.1.7.</w:t>
            </w:r>
          </w:p>
        </w:tc>
        <w:tc>
          <w:tcPr>
            <w:tcW w:w="8612" w:type="dxa"/>
          </w:tcPr>
          <w:p w14:paraId="5D3A43E9" w14:textId="3C406A9E" w:rsidR="0043323A" w:rsidRPr="00C7712B" w:rsidRDefault="0043323A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  <w:bCs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города.</w:t>
            </w:r>
          </w:p>
        </w:tc>
      </w:tr>
    </w:tbl>
    <w:p w14:paraId="468AACED" w14:textId="4C448AB1" w:rsidR="0043323A" w:rsidRDefault="0043323A" w:rsidP="00EE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897E9D" w14:textId="41CB56D4" w:rsidR="0002144A" w:rsidRDefault="0002144A" w:rsidP="00EE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CEDE5B" w14:textId="77777777" w:rsidR="0002144A" w:rsidRDefault="0002144A" w:rsidP="00EE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18CDCC" w14:textId="77777777" w:rsidR="00EE2023" w:rsidRDefault="00EE2023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F9BF2CF" w14:textId="77777777" w:rsidR="00EE2023" w:rsidRPr="00E06059" w:rsidRDefault="00EE2023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2023" w14:paraId="598581DB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5CBED806" w14:textId="77777777" w:rsidR="00EE2023" w:rsidRDefault="00EE2023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0723C71" w14:textId="77777777" w:rsidR="00EE2023" w:rsidRDefault="00EE2023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EE2023" w14:paraId="2A44E589" w14:textId="77777777" w:rsidTr="004600EE">
        <w:tc>
          <w:tcPr>
            <w:tcW w:w="4785" w:type="dxa"/>
          </w:tcPr>
          <w:p w14:paraId="71D3A159" w14:textId="77777777" w:rsidR="00EE2023" w:rsidRPr="00C7712B" w:rsidRDefault="00EE2023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C7712B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5EE1B7A9" w14:textId="77777777" w:rsidR="00EE2023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наличие муниципальных программ и </w:t>
            </w:r>
            <w:proofErr w:type="spellStart"/>
            <w:proofErr w:type="gramStart"/>
            <w:r w:rsidR="0030463D" w:rsidRPr="00C7712B">
              <w:rPr>
                <w:rFonts w:ascii="Times New Roman" w:hAnsi="Times New Roman" w:cs="Times New Roman"/>
              </w:rPr>
              <w:t>финан</w:t>
            </w:r>
            <w:r w:rsidRPr="00C7712B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сирования</w:t>
            </w:r>
            <w:proofErr w:type="spellEnd"/>
            <w:proofErr w:type="gramEnd"/>
            <w:r w:rsidR="0030463D" w:rsidRPr="00C7712B">
              <w:rPr>
                <w:rFonts w:ascii="Times New Roman" w:hAnsi="Times New Roman" w:cs="Times New Roman"/>
              </w:rPr>
              <w:t xml:space="preserve"> по реализации мероприятий;</w:t>
            </w:r>
          </w:p>
          <w:p w14:paraId="144FB0A1" w14:textId="77777777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отсутствие случаев террористических </w:t>
            </w:r>
            <w:proofErr w:type="spellStart"/>
            <w:proofErr w:type="gramStart"/>
            <w:r w:rsidR="0030463D" w:rsidRPr="00C7712B">
              <w:rPr>
                <w:rFonts w:ascii="Times New Roman" w:hAnsi="Times New Roman" w:cs="Times New Roman"/>
              </w:rPr>
              <w:t>прояв</w:t>
            </w:r>
            <w:r w:rsidRPr="00C7712B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лений</w:t>
            </w:r>
            <w:proofErr w:type="spellEnd"/>
            <w:proofErr w:type="gramEnd"/>
            <w:r w:rsidR="0030463D" w:rsidRPr="00C7712B">
              <w:rPr>
                <w:rFonts w:ascii="Times New Roman" w:hAnsi="Times New Roman" w:cs="Times New Roman"/>
              </w:rPr>
              <w:t>, межрасовой и межнациональной розни, экстремистских общественных организаций;</w:t>
            </w:r>
          </w:p>
          <w:p w14:paraId="5037C8FC" w14:textId="151C2BDC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межведомственное взаимодействие в сфере профилактики правонарушений </w:t>
            </w:r>
            <w:proofErr w:type="gramStart"/>
            <w:r w:rsidR="0030463D" w:rsidRPr="00C7712B">
              <w:rPr>
                <w:rFonts w:ascii="Times New Roman" w:hAnsi="Times New Roman" w:cs="Times New Roman"/>
              </w:rPr>
              <w:t>осуществляет</w:t>
            </w:r>
            <w:r w:rsidR="00DE6FD6">
              <w:rPr>
                <w:rFonts w:ascii="Times New Roman" w:hAnsi="Times New Roman" w:cs="Times New Roman"/>
              </w:rPr>
              <w:t>-</w:t>
            </w:r>
            <w:proofErr w:type="spellStart"/>
            <w:r w:rsidR="0030463D" w:rsidRPr="00C7712B">
              <w:rPr>
                <w:rFonts w:ascii="Times New Roman" w:hAnsi="Times New Roman" w:cs="Times New Roman"/>
              </w:rPr>
              <w:t>ся</w:t>
            </w:r>
            <w:proofErr w:type="spellEnd"/>
            <w:proofErr w:type="gramEnd"/>
            <w:r w:rsidR="0030463D" w:rsidRPr="00C7712B">
              <w:rPr>
                <w:rFonts w:ascii="Times New Roman" w:hAnsi="Times New Roman" w:cs="Times New Roman"/>
              </w:rPr>
              <w:t xml:space="preserve"> постоянно действующими </w:t>
            </w:r>
            <w:proofErr w:type="spellStart"/>
            <w:r w:rsidR="0030463D" w:rsidRPr="00C7712B">
              <w:rPr>
                <w:rFonts w:ascii="Times New Roman" w:hAnsi="Times New Roman" w:cs="Times New Roman"/>
              </w:rPr>
              <w:t>межведомствен</w:t>
            </w:r>
            <w:r w:rsidR="00DE6FD6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ными</w:t>
            </w:r>
            <w:proofErr w:type="spellEnd"/>
            <w:r w:rsidR="0030463D" w:rsidRPr="00C7712B">
              <w:rPr>
                <w:rFonts w:ascii="Times New Roman" w:hAnsi="Times New Roman" w:cs="Times New Roman"/>
              </w:rPr>
              <w:t xml:space="preserve"> комиссиями город</w:t>
            </w:r>
            <w:r w:rsidR="00DE6FD6">
              <w:rPr>
                <w:rFonts w:ascii="Times New Roman" w:hAnsi="Times New Roman" w:cs="Times New Roman"/>
              </w:rPr>
              <w:t>а</w:t>
            </w:r>
            <w:r w:rsidR="0030463D" w:rsidRPr="00C7712B">
              <w:rPr>
                <w:rFonts w:ascii="Times New Roman" w:hAnsi="Times New Roman" w:cs="Times New Roman"/>
              </w:rPr>
              <w:t>;</w:t>
            </w:r>
          </w:p>
          <w:p w14:paraId="072643BE" w14:textId="77777777" w:rsidR="00EE2023" w:rsidRPr="00C7712B" w:rsidRDefault="0043323A" w:rsidP="003046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>создана и действует система РСЧС.</w:t>
            </w:r>
          </w:p>
        </w:tc>
        <w:tc>
          <w:tcPr>
            <w:tcW w:w="4786" w:type="dxa"/>
          </w:tcPr>
          <w:p w14:paraId="62017B7B" w14:textId="77777777" w:rsidR="00EE2023" w:rsidRPr="00C7712B" w:rsidRDefault="00EE2023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C7712B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DEB0502" w14:textId="77777777" w:rsidR="0030463D" w:rsidRPr="00C7712B" w:rsidRDefault="0043323A" w:rsidP="004600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C7712B">
              <w:rPr>
                <w:rFonts w:ascii="Times New Roman" w:eastAsia="Calibri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eastAsia="Calibri" w:hAnsi="Times New Roman" w:cs="Times New Roman"/>
              </w:rPr>
              <w:t>низкий уровень реальных доходов населения;</w:t>
            </w:r>
          </w:p>
          <w:p w14:paraId="6C2C0A12" w14:textId="77777777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12B">
              <w:rPr>
                <w:rFonts w:ascii="Times New Roman" w:eastAsia="Calibri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eastAsia="Calibri" w:hAnsi="Times New Roman" w:cs="Times New Roman"/>
              </w:rPr>
              <w:t>слабая гражданская активность основной массы жителей, апатия и инертность отдельных возрастных групп в решении вопросов местного самоуправления.</w:t>
            </w:r>
          </w:p>
          <w:p w14:paraId="708B478D" w14:textId="77777777" w:rsidR="00EE2023" w:rsidRPr="00C7712B" w:rsidRDefault="00EE2023" w:rsidP="004600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023" w14:paraId="3AEB98F7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30266F3E" w14:textId="77777777" w:rsidR="00EE2023" w:rsidRPr="00C7712B" w:rsidRDefault="00EE2023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12B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D867963" w14:textId="77777777" w:rsidR="00EE2023" w:rsidRPr="00C7712B" w:rsidRDefault="00EE2023" w:rsidP="00460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12B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EE2023" w14:paraId="657D0270" w14:textId="77777777" w:rsidTr="004600EE">
        <w:tc>
          <w:tcPr>
            <w:tcW w:w="4785" w:type="dxa"/>
          </w:tcPr>
          <w:p w14:paraId="7B5818F0" w14:textId="77777777" w:rsidR="00EE2023" w:rsidRPr="00C7712B" w:rsidRDefault="00EE2023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C7712B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DC1ADE3" w14:textId="77777777" w:rsidR="0030463D" w:rsidRPr="00C7712B" w:rsidRDefault="0043323A" w:rsidP="0030463D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>внедрение стратегического планирования и проектного управления, которые позволяют выделить приоритеты, цели и задачи, скорректировать свои ресурсы достижения установленных целей;</w:t>
            </w:r>
          </w:p>
          <w:p w14:paraId="0A38E3AA" w14:textId="3F6C4C94" w:rsidR="00EE2023" w:rsidRPr="00C7712B" w:rsidRDefault="0043323A" w:rsidP="009512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финансирование </w:t>
            </w:r>
            <w:r w:rsidR="0030463D" w:rsidRPr="00563DB3">
              <w:rPr>
                <w:rFonts w:ascii="Times New Roman" w:hAnsi="Times New Roman" w:cs="Times New Roman"/>
              </w:rPr>
              <w:t>(</w:t>
            </w:r>
            <w:proofErr w:type="spellStart"/>
            <w:r w:rsidR="0030463D" w:rsidRPr="00563DB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="0030463D" w:rsidRPr="00563DB3">
              <w:rPr>
                <w:rFonts w:ascii="Times New Roman" w:hAnsi="Times New Roman" w:cs="Times New Roman"/>
              </w:rPr>
              <w:t>)</w:t>
            </w:r>
            <w:r w:rsidR="0030463D" w:rsidRPr="00C771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0463D" w:rsidRPr="00C7712B">
              <w:rPr>
                <w:rFonts w:ascii="Times New Roman" w:hAnsi="Times New Roman" w:cs="Times New Roman"/>
              </w:rPr>
              <w:t>меро</w:t>
            </w:r>
            <w:proofErr w:type="spellEnd"/>
            <w:r w:rsidRPr="00C7712B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приятий</w:t>
            </w:r>
            <w:proofErr w:type="gramEnd"/>
            <w:r w:rsidR="0030463D" w:rsidRPr="00C7712B">
              <w:rPr>
                <w:rFonts w:ascii="Times New Roman" w:hAnsi="Times New Roman" w:cs="Times New Roman"/>
              </w:rPr>
              <w:t xml:space="preserve"> в сфере общественной безопасности из</w:t>
            </w:r>
            <w:r w:rsidR="00C92918">
              <w:rPr>
                <w:rFonts w:ascii="Times New Roman" w:hAnsi="Times New Roman" w:cs="Times New Roman"/>
              </w:rPr>
              <w:t xml:space="preserve"> областного</w:t>
            </w:r>
            <w:r w:rsidR="0030463D" w:rsidRPr="00C7712B">
              <w:rPr>
                <w:rFonts w:ascii="Times New Roman" w:hAnsi="Times New Roman" w:cs="Times New Roman"/>
              </w:rPr>
              <w:t xml:space="preserve"> бюджета.</w:t>
            </w:r>
          </w:p>
        </w:tc>
        <w:tc>
          <w:tcPr>
            <w:tcW w:w="4786" w:type="dxa"/>
          </w:tcPr>
          <w:p w14:paraId="4382B086" w14:textId="77777777" w:rsidR="00EE2023" w:rsidRPr="00C7712B" w:rsidRDefault="00EE2023" w:rsidP="004600EE">
            <w:pPr>
              <w:rPr>
                <w:rFonts w:ascii="Times New Roman" w:eastAsia="Calibri" w:hAnsi="Times New Roman" w:cs="Times New Roman"/>
                <w:i/>
              </w:rPr>
            </w:pPr>
            <w:r w:rsidRPr="00C7712B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7BACE43" w14:textId="77777777" w:rsidR="00EE2023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>• С</w:t>
            </w:r>
            <w:r w:rsidR="0030463D" w:rsidRPr="00C7712B">
              <w:rPr>
                <w:rFonts w:ascii="Times New Roman" w:hAnsi="Times New Roman" w:cs="Times New Roman"/>
              </w:rPr>
              <w:t>окращение штатной численности полиции;</w:t>
            </w:r>
          </w:p>
          <w:p w14:paraId="2487A20E" w14:textId="22845570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возникновение экстремистских проявлений на территории </w:t>
            </w:r>
            <w:proofErr w:type="spellStart"/>
            <w:r w:rsidR="00DE6FD6">
              <w:rPr>
                <w:rFonts w:ascii="Times New Roman" w:hAnsi="Times New Roman" w:cs="Times New Roman"/>
              </w:rPr>
              <w:t>города</w:t>
            </w:r>
            <w:r w:rsidR="0030463D" w:rsidRPr="00C7712B">
              <w:rPr>
                <w:rFonts w:ascii="Times New Roman" w:hAnsi="Times New Roman" w:cs="Times New Roman"/>
              </w:rPr>
              <w:t>а</w:t>
            </w:r>
            <w:proofErr w:type="spellEnd"/>
            <w:r w:rsidR="0030463D" w:rsidRPr="00C7712B">
              <w:rPr>
                <w:rFonts w:ascii="Times New Roman" w:hAnsi="Times New Roman" w:cs="Times New Roman"/>
              </w:rPr>
              <w:t>;</w:t>
            </w:r>
          </w:p>
          <w:p w14:paraId="0260B208" w14:textId="77777777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чрезвычайные ситуации </w:t>
            </w:r>
            <w:proofErr w:type="gramStart"/>
            <w:r w:rsidR="0030463D" w:rsidRPr="00C7712B">
              <w:rPr>
                <w:rFonts w:ascii="Times New Roman" w:hAnsi="Times New Roman" w:cs="Times New Roman"/>
              </w:rPr>
              <w:t>техногенного</w:t>
            </w:r>
            <w:proofErr w:type="gramEnd"/>
            <w:r w:rsidR="0030463D" w:rsidRPr="00C771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463D" w:rsidRPr="00C7712B">
              <w:rPr>
                <w:rFonts w:ascii="Times New Roman" w:hAnsi="Times New Roman" w:cs="Times New Roman"/>
              </w:rPr>
              <w:t>харак</w:t>
            </w:r>
            <w:r w:rsidRPr="00C7712B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тера</w:t>
            </w:r>
            <w:proofErr w:type="spellEnd"/>
            <w:r w:rsidR="0030463D" w:rsidRPr="00C7712B">
              <w:rPr>
                <w:rFonts w:ascii="Times New Roman" w:hAnsi="Times New Roman" w:cs="Times New Roman"/>
              </w:rPr>
              <w:t>;</w:t>
            </w:r>
          </w:p>
          <w:p w14:paraId="529A8032" w14:textId="77777777" w:rsidR="0030463D" w:rsidRPr="00C7712B" w:rsidRDefault="0043323A" w:rsidP="004600E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712B">
              <w:rPr>
                <w:rFonts w:ascii="Times New Roman" w:hAnsi="Times New Roman" w:cs="Times New Roman"/>
              </w:rPr>
              <w:t xml:space="preserve">• </w:t>
            </w:r>
            <w:r w:rsidR="0030463D" w:rsidRPr="00C7712B">
              <w:rPr>
                <w:rFonts w:ascii="Times New Roman" w:hAnsi="Times New Roman" w:cs="Times New Roman"/>
              </w:rPr>
              <w:t xml:space="preserve">чрезвычайные ситуации </w:t>
            </w:r>
            <w:proofErr w:type="gramStart"/>
            <w:r w:rsidR="0030463D" w:rsidRPr="00C7712B">
              <w:rPr>
                <w:rFonts w:ascii="Times New Roman" w:hAnsi="Times New Roman" w:cs="Times New Roman"/>
              </w:rPr>
              <w:t>природного</w:t>
            </w:r>
            <w:proofErr w:type="gramEnd"/>
            <w:r w:rsidR="0030463D" w:rsidRPr="00C771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463D" w:rsidRPr="00C7712B">
              <w:rPr>
                <w:rFonts w:ascii="Times New Roman" w:hAnsi="Times New Roman" w:cs="Times New Roman"/>
              </w:rPr>
              <w:t>харак</w:t>
            </w:r>
            <w:r w:rsidRPr="00C7712B">
              <w:rPr>
                <w:rFonts w:ascii="Times New Roman" w:hAnsi="Times New Roman" w:cs="Times New Roman"/>
              </w:rPr>
              <w:t>-</w:t>
            </w:r>
            <w:r w:rsidR="0030463D" w:rsidRPr="00C7712B">
              <w:rPr>
                <w:rFonts w:ascii="Times New Roman" w:hAnsi="Times New Roman" w:cs="Times New Roman"/>
              </w:rPr>
              <w:t>тера</w:t>
            </w:r>
            <w:proofErr w:type="spellEnd"/>
            <w:r w:rsidR="0030463D" w:rsidRPr="00C7712B">
              <w:rPr>
                <w:rFonts w:ascii="Times New Roman" w:hAnsi="Times New Roman" w:cs="Times New Roman"/>
              </w:rPr>
              <w:t>.</w:t>
            </w:r>
          </w:p>
          <w:p w14:paraId="0C34ED37" w14:textId="77777777" w:rsidR="00EE2023" w:rsidRPr="00C7712B" w:rsidRDefault="00EE2023" w:rsidP="004600E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7D36A04" w14:textId="77777777" w:rsidR="00EE2023" w:rsidRDefault="00EE2023" w:rsidP="00EE2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96E16F" w14:textId="77777777" w:rsidR="00EE2023" w:rsidRPr="00E06059" w:rsidRDefault="00EE2023" w:rsidP="0043323A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23A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3B535231" w14:textId="77777777" w:rsidR="0043323A" w:rsidRPr="0043323A" w:rsidRDefault="0043323A" w:rsidP="003E05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684E6BD" w14:textId="77777777" w:rsidR="003E053B" w:rsidRPr="00C7712B" w:rsidRDefault="0043323A" w:rsidP="000D71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2B">
        <w:rPr>
          <w:rFonts w:ascii="Times New Roman" w:hAnsi="Times New Roman" w:cs="Times New Roman"/>
          <w:sz w:val="24"/>
          <w:szCs w:val="24"/>
        </w:rPr>
        <w:t>•</w:t>
      </w:r>
      <w:r w:rsidR="003E053B" w:rsidRPr="00C7712B">
        <w:rPr>
          <w:sz w:val="28"/>
          <w:szCs w:val="28"/>
        </w:rPr>
        <w:t xml:space="preserve"> </w:t>
      </w:r>
      <w:r w:rsidR="003E053B" w:rsidRPr="00C7712B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0D71C2" w:rsidRPr="00C7712B">
        <w:rPr>
          <w:rFonts w:ascii="Times New Roman" w:hAnsi="Times New Roman" w:cs="Times New Roman"/>
          <w:sz w:val="24"/>
          <w:szCs w:val="24"/>
        </w:rPr>
        <w:t xml:space="preserve"> «Формирование законопослушного поведения участников доро</w:t>
      </w:r>
      <w:r w:rsidR="00926368" w:rsidRPr="00C7712B">
        <w:rPr>
          <w:rFonts w:ascii="Times New Roman" w:hAnsi="Times New Roman" w:cs="Times New Roman"/>
          <w:sz w:val="24"/>
          <w:szCs w:val="24"/>
        </w:rPr>
        <w:t xml:space="preserve">жного </w:t>
      </w:r>
      <w:r w:rsidR="00C7712B" w:rsidRPr="00C7712B">
        <w:rPr>
          <w:rFonts w:ascii="Times New Roman" w:hAnsi="Times New Roman" w:cs="Times New Roman"/>
          <w:sz w:val="24"/>
          <w:szCs w:val="24"/>
        </w:rPr>
        <w:t>движения в городе Оби</w:t>
      </w:r>
      <w:r w:rsidR="000D71C2" w:rsidRPr="00C7712B">
        <w:rPr>
          <w:rFonts w:ascii="Times New Roman" w:hAnsi="Times New Roman" w:cs="Times New Roman"/>
          <w:sz w:val="24"/>
          <w:szCs w:val="24"/>
        </w:rPr>
        <w:t xml:space="preserve"> Но</w:t>
      </w:r>
      <w:r w:rsidR="00C7712B" w:rsidRPr="00C7712B">
        <w:rPr>
          <w:rFonts w:ascii="Times New Roman" w:hAnsi="Times New Roman" w:cs="Times New Roman"/>
          <w:sz w:val="24"/>
          <w:szCs w:val="24"/>
        </w:rPr>
        <w:t>восибирской области на 2018-2020</w:t>
      </w:r>
      <w:r w:rsidR="000D71C2" w:rsidRPr="00C7712B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33949855" w14:textId="77777777" w:rsidR="00EE2023" w:rsidRPr="00C7712B" w:rsidRDefault="007E6C8F" w:rsidP="003E05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2B">
        <w:rPr>
          <w:rFonts w:ascii="Times New Roman" w:hAnsi="Times New Roman" w:cs="Times New Roman"/>
          <w:sz w:val="24"/>
          <w:szCs w:val="24"/>
        </w:rPr>
        <w:t>•</w:t>
      </w:r>
      <w:r w:rsidR="00EE2023" w:rsidRPr="00C7712B">
        <w:rPr>
          <w:rFonts w:ascii="Times New Roman" w:hAnsi="Times New Roman" w:cs="Times New Roman"/>
          <w:sz w:val="24"/>
          <w:szCs w:val="24"/>
        </w:rPr>
        <w:t xml:space="preserve"> </w:t>
      </w:r>
      <w:r w:rsidR="000D71C2" w:rsidRPr="00C7712B">
        <w:rPr>
          <w:rFonts w:ascii="Times New Roman" w:hAnsi="Times New Roman" w:cs="Times New Roman"/>
          <w:sz w:val="24"/>
          <w:szCs w:val="24"/>
        </w:rPr>
        <w:t xml:space="preserve">Муниципальная программа «Профилактика правонарушений </w:t>
      </w:r>
      <w:r w:rsidR="00C7712B" w:rsidRPr="00C7712B">
        <w:rPr>
          <w:rFonts w:ascii="Times New Roman" w:hAnsi="Times New Roman" w:cs="Times New Roman"/>
          <w:sz w:val="24"/>
          <w:szCs w:val="24"/>
        </w:rPr>
        <w:t xml:space="preserve">в </w:t>
      </w:r>
      <w:r w:rsidR="00926368" w:rsidRPr="00C7712B">
        <w:rPr>
          <w:rFonts w:ascii="Times New Roman" w:hAnsi="Times New Roman" w:cs="Times New Roman"/>
          <w:sz w:val="24"/>
          <w:szCs w:val="24"/>
        </w:rPr>
        <w:t>город</w:t>
      </w:r>
      <w:r w:rsidR="00C7712B" w:rsidRPr="00C7712B">
        <w:rPr>
          <w:rFonts w:ascii="Times New Roman" w:hAnsi="Times New Roman" w:cs="Times New Roman"/>
          <w:sz w:val="24"/>
          <w:szCs w:val="24"/>
        </w:rPr>
        <w:t>е Оби Новосибирской области на 2017 – 2019</w:t>
      </w:r>
      <w:r w:rsidR="000D71C2" w:rsidRPr="00C7712B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66A4CD24" w14:textId="77777777" w:rsidR="000D71C2" w:rsidRPr="007A7143" w:rsidRDefault="000D71C2" w:rsidP="003E05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 Муниципальная программа «</w:t>
      </w:r>
      <w:r w:rsidR="009D01C8" w:rsidRPr="007A7143">
        <w:rPr>
          <w:rFonts w:ascii="Times New Roman" w:hAnsi="Times New Roman" w:cs="Times New Roman"/>
          <w:sz w:val="24"/>
          <w:szCs w:val="24"/>
        </w:rPr>
        <w:t>Создание условий для осуществления дорожной деятельности в отношении автомобильных</w:t>
      </w:r>
      <w:r w:rsidR="007A7143" w:rsidRPr="007A7143">
        <w:rPr>
          <w:rFonts w:ascii="Times New Roman" w:hAnsi="Times New Roman" w:cs="Times New Roman"/>
          <w:sz w:val="24"/>
          <w:szCs w:val="24"/>
        </w:rPr>
        <w:t xml:space="preserve"> дорог общего пользования местного значения в городе Оби и обеспечение безопасности дорожного движения на них на 2019-2021</w:t>
      </w:r>
      <w:r w:rsidRPr="007A7143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5B5EDD3B" w14:textId="77777777" w:rsidR="000D71C2" w:rsidRPr="00B83EA6" w:rsidRDefault="000D71C2" w:rsidP="003E05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EA6">
        <w:rPr>
          <w:rFonts w:ascii="Times New Roman" w:hAnsi="Times New Roman" w:cs="Times New Roman"/>
          <w:sz w:val="24"/>
          <w:szCs w:val="24"/>
        </w:rPr>
        <w:t xml:space="preserve">• Муниципальная программа «Развитие </w:t>
      </w:r>
      <w:r w:rsidR="00926368" w:rsidRPr="00B83EA6">
        <w:rPr>
          <w:rFonts w:ascii="Times New Roman" w:hAnsi="Times New Roman" w:cs="Times New Roman"/>
          <w:sz w:val="24"/>
          <w:szCs w:val="24"/>
        </w:rPr>
        <w:t>архивно</w:t>
      </w:r>
      <w:r w:rsidR="00B83EA6" w:rsidRPr="00B83EA6">
        <w:rPr>
          <w:rFonts w:ascii="Times New Roman" w:hAnsi="Times New Roman" w:cs="Times New Roman"/>
          <w:sz w:val="24"/>
          <w:szCs w:val="24"/>
        </w:rPr>
        <w:t>го дела</w:t>
      </w:r>
      <w:r w:rsidR="00926368" w:rsidRPr="00B83EA6">
        <w:rPr>
          <w:rFonts w:ascii="Times New Roman" w:hAnsi="Times New Roman" w:cs="Times New Roman"/>
          <w:sz w:val="24"/>
          <w:szCs w:val="24"/>
        </w:rPr>
        <w:t xml:space="preserve"> </w:t>
      </w:r>
      <w:r w:rsidR="00B83EA6" w:rsidRPr="00B83EA6">
        <w:rPr>
          <w:rFonts w:ascii="Times New Roman" w:hAnsi="Times New Roman" w:cs="Times New Roman"/>
          <w:sz w:val="24"/>
          <w:szCs w:val="24"/>
        </w:rPr>
        <w:t>в</w:t>
      </w:r>
      <w:r w:rsidR="00926368" w:rsidRPr="00B83EA6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B83EA6" w:rsidRPr="00B83EA6">
        <w:rPr>
          <w:rFonts w:ascii="Times New Roman" w:hAnsi="Times New Roman" w:cs="Times New Roman"/>
          <w:sz w:val="24"/>
          <w:szCs w:val="24"/>
        </w:rPr>
        <w:t>е</w:t>
      </w:r>
      <w:r w:rsidR="00926368" w:rsidRPr="00B83EA6">
        <w:rPr>
          <w:rFonts w:ascii="Times New Roman" w:hAnsi="Times New Roman" w:cs="Times New Roman"/>
          <w:sz w:val="24"/>
          <w:szCs w:val="24"/>
        </w:rPr>
        <w:t xml:space="preserve"> Об</w:t>
      </w:r>
      <w:r w:rsidR="00B83EA6" w:rsidRPr="00B83EA6">
        <w:rPr>
          <w:rFonts w:ascii="Times New Roman" w:hAnsi="Times New Roman" w:cs="Times New Roman"/>
          <w:sz w:val="24"/>
          <w:szCs w:val="24"/>
        </w:rPr>
        <w:t>и</w:t>
      </w:r>
      <w:r w:rsidRPr="00B83EA6">
        <w:rPr>
          <w:rFonts w:ascii="Times New Roman" w:hAnsi="Times New Roman" w:cs="Times New Roman"/>
          <w:sz w:val="24"/>
          <w:szCs w:val="24"/>
        </w:rPr>
        <w:t xml:space="preserve"> </w:t>
      </w:r>
      <w:r w:rsidR="00B83EA6" w:rsidRPr="00B83EA6">
        <w:rPr>
          <w:rFonts w:ascii="Times New Roman" w:hAnsi="Times New Roman" w:cs="Times New Roman"/>
          <w:sz w:val="24"/>
          <w:szCs w:val="24"/>
        </w:rPr>
        <w:t>Новосибирской области на 2017-2019</w:t>
      </w:r>
      <w:r w:rsidRPr="00B83EA6">
        <w:rPr>
          <w:rFonts w:ascii="Times New Roman" w:hAnsi="Times New Roman" w:cs="Times New Roman"/>
          <w:sz w:val="24"/>
          <w:szCs w:val="24"/>
        </w:rPr>
        <w:t xml:space="preserve"> гг.»;</w:t>
      </w:r>
    </w:p>
    <w:p w14:paraId="615A03A3" w14:textId="77777777" w:rsidR="000D71C2" w:rsidRPr="00B83EA6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EA6">
        <w:rPr>
          <w:rFonts w:ascii="Times New Roman" w:hAnsi="Times New Roman" w:cs="Times New Roman"/>
          <w:sz w:val="24"/>
          <w:szCs w:val="24"/>
        </w:rPr>
        <w:t>• Муниципальная программа «Переселение граждан из аварийного жилищного фонда, признанного таков</w:t>
      </w:r>
      <w:r w:rsidR="00926368" w:rsidRPr="00B83EA6">
        <w:rPr>
          <w:rFonts w:ascii="Times New Roman" w:hAnsi="Times New Roman" w:cs="Times New Roman"/>
          <w:sz w:val="24"/>
          <w:szCs w:val="24"/>
        </w:rPr>
        <w:t>ым</w:t>
      </w:r>
      <w:r w:rsidR="00B83EA6" w:rsidRPr="00B83EA6">
        <w:rPr>
          <w:rFonts w:ascii="Times New Roman" w:hAnsi="Times New Roman" w:cs="Times New Roman"/>
          <w:sz w:val="24"/>
          <w:szCs w:val="24"/>
        </w:rPr>
        <w:t>и на территории города Оби</w:t>
      </w:r>
      <w:r w:rsidRPr="00B83EA6">
        <w:rPr>
          <w:rFonts w:ascii="Times New Roman" w:hAnsi="Times New Roman" w:cs="Times New Roman"/>
          <w:sz w:val="24"/>
          <w:szCs w:val="24"/>
        </w:rPr>
        <w:t xml:space="preserve"> Новосибирской област</w:t>
      </w:r>
      <w:r w:rsidR="00B83EA6" w:rsidRPr="00B83EA6">
        <w:rPr>
          <w:rFonts w:ascii="Times New Roman" w:hAnsi="Times New Roman" w:cs="Times New Roman"/>
          <w:sz w:val="24"/>
          <w:szCs w:val="24"/>
        </w:rPr>
        <w:t>и после 01.01.2012 года, на 2018</w:t>
      </w:r>
      <w:r w:rsidRPr="00B83EA6">
        <w:rPr>
          <w:rFonts w:ascii="Times New Roman" w:hAnsi="Times New Roman" w:cs="Times New Roman"/>
          <w:sz w:val="24"/>
          <w:szCs w:val="24"/>
        </w:rPr>
        <w:t>-2020 годы»;</w:t>
      </w:r>
    </w:p>
    <w:p w14:paraId="554A70EF" w14:textId="77777777" w:rsidR="000D71C2" w:rsidRPr="00B83EA6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309">
        <w:rPr>
          <w:rFonts w:ascii="Times New Roman" w:hAnsi="Times New Roman" w:cs="Times New Roman"/>
          <w:sz w:val="24"/>
          <w:szCs w:val="24"/>
        </w:rPr>
        <w:t xml:space="preserve">• </w:t>
      </w:r>
      <w:r w:rsidR="00D37309" w:rsidRPr="00B83EA6">
        <w:rPr>
          <w:rFonts w:ascii="Times New Roman" w:hAnsi="Times New Roman"/>
          <w:b/>
          <w:sz w:val="24"/>
          <w:szCs w:val="24"/>
        </w:rPr>
        <w:t>«</w:t>
      </w:r>
      <w:r w:rsidR="00D37309" w:rsidRPr="00B83EA6">
        <w:rPr>
          <w:rFonts w:ascii="Times New Roman" w:hAnsi="Times New Roman"/>
          <w:sz w:val="24"/>
          <w:szCs w:val="24"/>
        </w:rPr>
        <w:t xml:space="preserve">Развитие гражданской обороны, снижение рисков и смягчение последствий чрезвычайных ситуаций природного и техногенного характера на территории города Оби на 2019 </w:t>
      </w:r>
      <w:r w:rsidR="00D37309" w:rsidRPr="00D76EEB">
        <w:rPr>
          <w:rFonts w:ascii="Times New Roman" w:hAnsi="Times New Roman"/>
          <w:sz w:val="24"/>
          <w:szCs w:val="24"/>
        </w:rPr>
        <w:t>год</w:t>
      </w:r>
      <w:r w:rsidR="00B83EA6" w:rsidRPr="00D76EEB">
        <w:rPr>
          <w:rFonts w:ascii="Times New Roman" w:hAnsi="Times New Roman"/>
          <w:b/>
          <w:sz w:val="24"/>
          <w:szCs w:val="24"/>
        </w:rPr>
        <w:t>»;</w:t>
      </w:r>
    </w:p>
    <w:p w14:paraId="23DB702B" w14:textId="77777777" w:rsidR="000D71C2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EA6">
        <w:rPr>
          <w:rFonts w:ascii="Times New Roman" w:hAnsi="Times New Roman" w:cs="Times New Roman"/>
          <w:sz w:val="24"/>
          <w:szCs w:val="24"/>
        </w:rPr>
        <w:t>• Муниципальная программа «</w:t>
      </w:r>
      <w:r w:rsidR="00B83EA6" w:rsidRPr="00B83EA6">
        <w:rPr>
          <w:rFonts w:ascii="Times New Roman" w:hAnsi="Times New Roman" w:cs="Times New Roman"/>
          <w:sz w:val="24"/>
          <w:szCs w:val="24"/>
        </w:rPr>
        <w:t xml:space="preserve">Профилактика </w:t>
      </w:r>
      <w:r w:rsidRPr="00B83EA6">
        <w:rPr>
          <w:rFonts w:ascii="Times New Roman" w:hAnsi="Times New Roman" w:cs="Times New Roman"/>
          <w:sz w:val="24"/>
          <w:szCs w:val="24"/>
        </w:rPr>
        <w:t>терроризм</w:t>
      </w:r>
      <w:r w:rsidR="00B83EA6" w:rsidRPr="00B83EA6">
        <w:rPr>
          <w:rFonts w:ascii="Times New Roman" w:hAnsi="Times New Roman" w:cs="Times New Roman"/>
          <w:sz w:val="24"/>
          <w:szCs w:val="24"/>
        </w:rPr>
        <w:t>а,</w:t>
      </w:r>
      <w:r w:rsidRPr="00B83EA6">
        <w:rPr>
          <w:rFonts w:ascii="Times New Roman" w:hAnsi="Times New Roman" w:cs="Times New Roman"/>
          <w:sz w:val="24"/>
          <w:szCs w:val="24"/>
        </w:rPr>
        <w:t xml:space="preserve"> экстремиз</w:t>
      </w:r>
      <w:r w:rsidR="00926368" w:rsidRPr="00B83EA6">
        <w:rPr>
          <w:rFonts w:ascii="Times New Roman" w:hAnsi="Times New Roman" w:cs="Times New Roman"/>
          <w:sz w:val="24"/>
          <w:szCs w:val="24"/>
        </w:rPr>
        <w:t>м</w:t>
      </w:r>
      <w:r w:rsidR="00B83EA6" w:rsidRPr="00B83EA6">
        <w:rPr>
          <w:rFonts w:ascii="Times New Roman" w:hAnsi="Times New Roman" w:cs="Times New Roman"/>
          <w:sz w:val="24"/>
          <w:szCs w:val="24"/>
        </w:rPr>
        <w:t>а на территории города Оби Новосибирской области</w:t>
      </w:r>
      <w:r w:rsidRPr="00B83EA6">
        <w:rPr>
          <w:rFonts w:ascii="Times New Roman" w:hAnsi="Times New Roman" w:cs="Times New Roman"/>
          <w:sz w:val="24"/>
          <w:szCs w:val="24"/>
        </w:rPr>
        <w:t xml:space="preserve"> на 201</w:t>
      </w:r>
      <w:r w:rsidR="00B83EA6" w:rsidRPr="00B83EA6">
        <w:rPr>
          <w:rFonts w:ascii="Times New Roman" w:hAnsi="Times New Roman" w:cs="Times New Roman"/>
          <w:sz w:val="24"/>
          <w:szCs w:val="24"/>
        </w:rPr>
        <w:t>8 — 2020</w:t>
      </w:r>
      <w:r w:rsidRPr="00B83EA6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346AF850" w14:textId="77777777" w:rsidR="00B83EA6" w:rsidRDefault="00B83EA6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EA6">
        <w:rPr>
          <w:rFonts w:ascii="Times New Roman" w:hAnsi="Times New Roman" w:cs="Times New Roman"/>
          <w:sz w:val="24"/>
          <w:szCs w:val="24"/>
        </w:rPr>
        <w:t xml:space="preserve">• Муниципальная программа «Профилактика </w:t>
      </w:r>
      <w:r w:rsidR="009D01C8">
        <w:rPr>
          <w:rFonts w:ascii="Times New Roman" w:hAnsi="Times New Roman" w:cs="Times New Roman"/>
          <w:sz w:val="24"/>
          <w:szCs w:val="24"/>
        </w:rPr>
        <w:t xml:space="preserve">наркомании и противодействия </w:t>
      </w:r>
      <w:proofErr w:type="spellStart"/>
      <w:r w:rsidR="009D01C8">
        <w:rPr>
          <w:rFonts w:ascii="Times New Roman" w:hAnsi="Times New Roman" w:cs="Times New Roman"/>
          <w:sz w:val="24"/>
          <w:szCs w:val="24"/>
        </w:rPr>
        <w:t>расростронению</w:t>
      </w:r>
      <w:proofErr w:type="spellEnd"/>
      <w:r w:rsidR="009D0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1C8">
        <w:rPr>
          <w:rFonts w:ascii="Times New Roman" w:hAnsi="Times New Roman" w:cs="Times New Roman"/>
          <w:sz w:val="24"/>
          <w:szCs w:val="24"/>
        </w:rPr>
        <w:t>наркотикови</w:t>
      </w:r>
      <w:proofErr w:type="spellEnd"/>
      <w:r w:rsidR="009D01C8">
        <w:rPr>
          <w:rFonts w:ascii="Times New Roman" w:hAnsi="Times New Roman" w:cs="Times New Roman"/>
          <w:sz w:val="24"/>
          <w:szCs w:val="24"/>
        </w:rPr>
        <w:t xml:space="preserve"> их </w:t>
      </w:r>
      <w:proofErr w:type="spellStart"/>
      <w:r w:rsidR="009D01C8">
        <w:rPr>
          <w:rFonts w:ascii="Times New Roman" w:hAnsi="Times New Roman" w:cs="Times New Roman"/>
          <w:sz w:val="24"/>
          <w:szCs w:val="24"/>
        </w:rPr>
        <w:t>назаконному</w:t>
      </w:r>
      <w:proofErr w:type="spellEnd"/>
      <w:r w:rsidR="009D01C8">
        <w:rPr>
          <w:rFonts w:ascii="Times New Roman" w:hAnsi="Times New Roman" w:cs="Times New Roman"/>
          <w:sz w:val="24"/>
          <w:szCs w:val="24"/>
        </w:rPr>
        <w:t xml:space="preserve"> обороту</w:t>
      </w:r>
      <w:r w:rsidRPr="00B83EA6">
        <w:rPr>
          <w:rFonts w:ascii="Times New Roman" w:hAnsi="Times New Roman" w:cs="Times New Roman"/>
          <w:sz w:val="24"/>
          <w:szCs w:val="24"/>
        </w:rPr>
        <w:t xml:space="preserve"> на территории города Оби Новосибирской области на 201</w:t>
      </w:r>
      <w:r w:rsidR="009D01C8">
        <w:rPr>
          <w:rFonts w:ascii="Times New Roman" w:hAnsi="Times New Roman" w:cs="Times New Roman"/>
          <w:sz w:val="24"/>
          <w:szCs w:val="24"/>
        </w:rPr>
        <w:t>7</w:t>
      </w:r>
      <w:r w:rsidRPr="00B83EA6">
        <w:rPr>
          <w:rFonts w:ascii="Times New Roman" w:hAnsi="Times New Roman" w:cs="Times New Roman"/>
          <w:sz w:val="24"/>
          <w:szCs w:val="24"/>
        </w:rPr>
        <w:t xml:space="preserve"> — 20</w:t>
      </w:r>
      <w:r w:rsidR="009D01C8">
        <w:rPr>
          <w:rFonts w:ascii="Times New Roman" w:hAnsi="Times New Roman" w:cs="Times New Roman"/>
          <w:sz w:val="24"/>
          <w:szCs w:val="24"/>
        </w:rPr>
        <w:t>19</w:t>
      </w:r>
      <w:r w:rsidRPr="00B83EA6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14:paraId="06C4F4F9" w14:textId="77777777" w:rsidR="000D71C2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311FB2">
        <w:rPr>
          <w:rFonts w:ascii="Times New Roman" w:hAnsi="Times New Roman" w:cs="Times New Roman"/>
          <w:sz w:val="24"/>
          <w:szCs w:val="24"/>
        </w:rPr>
        <w:t>Государственная программа Новосибирской области «Построение и развитие аппаратно-программного комплекса «Безопасный город» в Новосибирской области на 2016 - 2021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CF6BB1D" w14:textId="77777777" w:rsidR="000D71C2" w:rsidRPr="0039170C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</w:t>
      </w:r>
      <w:r w:rsidRPr="00B668B0">
        <w:rPr>
          <w:rFonts w:ascii="Times New Roman" w:hAnsi="Times New Roman" w:cs="Times New Roman"/>
          <w:sz w:val="24"/>
          <w:szCs w:val="24"/>
        </w:rPr>
        <w:t>«Обеспечение безопасности жизнедеятельности населения Новосибирской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752C64" w14:textId="77777777" w:rsidR="000D71C2" w:rsidRPr="00311FB2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311FB2">
        <w:rPr>
          <w:rFonts w:ascii="Times New Roman" w:hAnsi="Times New Roman" w:cs="Times New Roman"/>
          <w:sz w:val="24"/>
          <w:szCs w:val="24"/>
        </w:rPr>
        <w:t>Государственная программа Новосибирской области «Повышение безопасности дорожного движения на автомобильных дорогах и обеспечение безопасности населения на транспорте в Новосибирской области в 2015</w:t>
      </w:r>
      <w:r w:rsidRPr="00311FB2">
        <w:rPr>
          <w:rFonts w:ascii="Times New Roman" w:hAnsi="Times New Roman" w:cs="Times New Roman"/>
          <w:sz w:val="24"/>
          <w:szCs w:val="24"/>
        </w:rPr>
        <w:noBreakHyphen/>
        <w:t>2020 годах»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34BE8A" w14:textId="71243545" w:rsidR="000D71C2" w:rsidRDefault="000D71C2" w:rsidP="000D7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E6F2C" w14:textId="77777777" w:rsidR="00EE2023" w:rsidRDefault="00EE2023" w:rsidP="007E6C8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7BF048" w14:textId="77777777" w:rsidR="00EE2023" w:rsidRPr="008F1E2D" w:rsidRDefault="00EE2023" w:rsidP="00EE202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7ABDD963" w14:textId="77777777" w:rsidR="003E053B" w:rsidRPr="007A7143" w:rsidRDefault="007E6C8F" w:rsidP="007E6C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EE2023" w:rsidRPr="007A7143">
        <w:rPr>
          <w:rFonts w:ascii="Times New Roman" w:hAnsi="Times New Roman" w:cs="Times New Roman"/>
          <w:sz w:val="24"/>
          <w:szCs w:val="24"/>
        </w:rPr>
        <w:t xml:space="preserve"> </w:t>
      </w:r>
      <w:r w:rsidR="003E053B" w:rsidRPr="007A7143">
        <w:rPr>
          <w:rFonts w:ascii="Times New Roman" w:hAnsi="Times New Roman" w:cs="Times New Roman"/>
          <w:sz w:val="24"/>
          <w:szCs w:val="24"/>
        </w:rPr>
        <w:t>взаимодействие органов местного самоуправления с органами государственной власти Новосибирской области по вопросам общественной безопасности;</w:t>
      </w:r>
    </w:p>
    <w:p w14:paraId="6049A5FF" w14:textId="49CE75F7" w:rsidR="003E053B" w:rsidRPr="007A7143" w:rsidRDefault="007E6C8F" w:rsidP="003E05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функционирование консультативно-совещательных органов, обеспечивающих взаимодействие и согласованную деятельность органов местного самоуправления, ведомств, организаций, учреждений независимо от форм собственности в решении проблем в сфере обеспечения общественной безопасности;</w:t>
      </w:r>
    </w:p>
    <w:p w14:paraId="04720B5F" w14:textId="10905B20" w:rsidR="004E078B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совершенствование системы комплексной профилактики правонарушений среди различных слоев населения;</w:t>
      </w:r>
    </w:p>
    <w:p w14:paraId="262AE5EC" w14:textId="77777777" w:rsidR="003E053B" w:rsidRPr="007A7143" w:rsidRDefault="004E078B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мер правового, административного характера, направленных на профилактику терроризма и экстремизма;</w:t>
      </w:r>
      <w:r w:rsidR="003E053B" w:rsidRPr="007A7143">
        <w:rPr>
          <w:rFonts w:ascii="Times New Roman" w:hAnsi="Times New Roman" w:cs="Times New Roman"/>
          <w:sz w:val="24"/>
          <w:szCs w:val="24"/>
        </w:rPr>
        <w:tab/>
      </w:r>
    </w:p>
    <w:p w14:paraId="56C3613B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совершенствование системы защиты населения от чрезвычайных ситуаций и </w:t>
      </w:r>
      <w:proofErr w:type="spellStart"/>
      <w:proofErr w:type="gramStart"/>
      <w:r w:rsidR="003E053B" w:rsidRPr="007A7143">
        <w:rPr>
          <w:rFonts w:ascii="Times New Roman" w:hAnsi="Times New Roman" w:cs="Times New Roman"/>
          <w:sz w:val="24"/>
          <w:szCs w:val="24"/>
        </w:rPr>
        <w:t>обес</w:t>
      </w:r>
      <w:proofErr w:type="spellEnd"/>
      <w:r w:rsidR="003E053B" w:rsidRPr="007A7143">
        <w:rPr>
          <w:rFonts w:ascii="Times New Roman" w:hAnsi="Times New Roman" w:cs="Times New Roman"/>
          <w:sz w:val="24"/>
          <w:szCs w:val="24"/>
        </w:rPr>
        <w:t>-печение</w:t>
      </w:r>
      <w:proofErr w:type="gramEnd"/>
      <w:r w:rsidR="003E053B" w:rsidRPr="007A7143">
        <w:rPr>
          <w:rFonts w:ascii="Times New Roman" w:hAnsi="Times New Roman" w:cs="Times New Roman"/>
          <w:sz w:val="24"/>
          <w:szCs w:val="24"/>
        </w:rPr>
        <w:t xml:space="preserve"> противопожарной безопасности;</w:t>
      </w:r>
    </w:p>
    <w:p w14:paraId="2075EDC0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разработка и утверждение, корректировка нормативно - правовых органов местного самоуправления в сфере осуществления общественной безопасности;</w:t>
      </w:r>
    </w:p>
    <w:p w14:paraId="672EA601" w14:textId="4A70AED8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DE6FD6">
        <w:rPr>
          <w:rFonts w:ascii="Times New Roman" w:hAnsi="Times New Roman" w:cs="Times New Roman"/>
          <w:sz w:val="24"/>
          <w:szCs w:val="24"/>
        </w:rPr>
        <w:t>города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в федеральных и региональных проектах в сфере осуществления общественной безопасности;</w:t>
      </w:r>
    </w:p>
    <w:p w14:paraId="03A36A9B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внедрение и развитие аппаратно-программного комплекса «Безопасный город»;</w:t>
      </w:r>
    </w:p>
    <w:p w14:paraId="2F3D618D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реализация аппаратно-программного комплекса «Безопасный город»;</w:t>
      </w:r>
    </w:p>
    <w:p w14:paraId="60D41C43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планирование и расходование в соответствии с требованиями действующего бюджетного и антимонопольного законодательства бюджетных средств на исполнение полномочий органов местного самоуправления, направленных на обеспечение общественной безопасности;</w:t>
      </w:r>
    </w:p>
    <w:p w14:paraId="444D1F77" w14:textId="7A708A25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размещение информации на официальном сайте </w:t>
      </w:r>
      <w:r w:rsidR="00DE6FD6">
        <w:rPr>
          <w:rFonts w:ascii="Times New Roman" w:hAnsi="Times New Roman" w:cs="Times New Roman"/>
          <w:sz w:val="24"/>
          <w:szCs w:val="24"/>
        </w:rPr>
        <w:t>города</w:t>
      </w:r>
      <w:r w:rsidR="003E053B" w:rsidRPr="007A7143">
        <w:rPr>
          <w:rFonts w:ascii="Times New Roman" w:hAnsi="Times New Roman" w:cs="Times New Roman"/>
          <w:sz w:val="24"/>
          <w:szCs w:val="24"/>
        </w:rPr>
        <w:t>;</w:t>
      </w:r>
    </w:p>
    <w:p w14:paraId="5DBCEC00" w14:textId="77777777" w:rsidR="003E053B" w:rsidRPr="007A7143" w:rsidRDefault="007E6C8F" w:rsidP="003E053B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A7143">
        <w:rPr>
          <w:rFonts w:ascii="Times New Roman" w:hAnsi="Times New Roman" w:cs="Times New Roman"/>
          <w:sz w:val="24"/>
          <w:szCs w:val="24"/>
        </w:rPr>
        <w:t>•</w:t>
      </w:r>
      <w:r w:rsidR="003E053B" w:rsidRPr="007A7143">
        <w:rPr>
          <w:rFonts w:ascii="Times New Roman" w:hAnsi="Times New Roman" w:cs="Times New Roman"/>
          <w:sz w:val="24"/>
          <w:szCs w:val="24"/>
        </w:rPr>
        <w:t xml:space="preserve"> изготовление печатной продукции.</w:t>
      </w:r>
    </w:p>
    <w:p w14:paraId="33B698B0" w14:textId="77777777" w:rsidR="00EE2023" w:rsidRPr="007A7143" w:rsidRDefault="00EE2023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F0C65DC" w14:textId="77777777" w:rsidR="007E6C8F" w:rsidRDefault="007E6C8F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19ACA588" w14:textId="77777777" w:rsidR="007E6C8F" w:rsidRPr="008F1E2D" w:rsidRDefault="007E6C8F" w:rsidP="00EE20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F570895" w14:textId="77777777" w:rsidR="00EE2023" w:rsidRPr="008F1E2D" w:rsidRDefault="00EE2023" w:rsidP="007E6C8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8F0FC1F" w14:textId="77777777" w:rsidR="00EE2023" w:rsidRDefault="00EE2023" w:rsidP="00EE20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7004E961" w14:textId="77777777" w:rsidR="00D37309" w:rsidRDefault="00D37309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</w:rPr>
        <w:t>Снижение количества зарегистрированных преступлений;</w:t>
      </w:r>
    </w:p>
    <w:p w14:paraId="077A3051" w14:textId="77777777" w:rsidR="007A7143" w:rsidRDefault="004E078B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Снижение количества преступлений связанных с незаконным оборотом наркотических средств; </w:t>
      </w:r>
    </w:p>
    <w:p w14:paraId="759C537D" w14:textId="77777777" w:rsidR="006C6162" w:rsidRDefault="006C6162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Минимизация возможности совершения террористических актов на территории города Оби Новосибирской области к 0</w:t>
      </w:r>
      <w:r w:rsidR="00BD18B8">
        <w:rPr>
          <w:rFonts w:ascii="Times New Roman" w:hAnsi="Times New Roman" w:cs="Times New Roman"/>
        </w:rPr>
        <w:t>;</w:t>
      </w:r>
    </w:p>
    <w:p w14:paraId="093BC7DE" w14:textId="77777777" w:rsidR="00D37309" w:rsidRPr="00BD18B8" w:rsidRDefault="00D37309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8B8">
        <w:rPr>
          <w:rFonts w:ascii="Times New Roman" w:hAnsi="Times New Roman" w:cs="Times New Roman"/>
          <w:sz w:val="24"/>
          <w:szCs w:val="24"/>
        </w:rPr>
        <w:t>• Рост раскрываемости преступлений;</w:t>
      </w:r>
    </w:p>
    <w:p w14:paraId="556F4106" w14:textId="77777777" w:rsidR="00D37309" w:rsidRPr="00BD18B8" w:rsidRDefault="00D37309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8B8">
        <w:rPr>
          <w:rFonts w:ascii="Times New Roman" w:hAnsi="Times New Roman" w:cs="Times New Roman"/>
          <w:sz w:val="24"/>
          <w:szCs w:val="24"/>
        </w:rPr>
        <w:t>• Развитие систем оповещения и видеонаблюдения;</w:t>
      </w:r>
    </w:p>
    <w:p w14:paraId="281E77EB" w14:textId="77777777" w:rsidR="00D37309" w:rsidRPr="00BD18B8" w:rsidRDefault="00D37309" w:rsidP="00D373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8B8">
        <w:rPr>
          <w:rFonts w:ascii="Times New Roman" w:hAnsi="Times New Roman" w:cs="Times New Roman"/>
          <w:sz w:val="24"/>
          <w:szCs w:val="24"/>
        </w:rPr>
        <w:t>• Приобретение резервных источников питания для минимизации последствий внеплановых отключений электроэнергии;</w:t>
      </w:r>
    </w:p>
    <w:p w14:paraId="33EB4C10" w14:textId="77777777" w:rsidR="00EE2023" w:rsidRPr="00BD18B8" w:rsidRDefault="00D37309" w:rsidP="00D3730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8B8">
        <w:rPr>
          <w:rFonts w:ascii="Times New Roman" w:hAnsi="Times New Roman" w:cs="Times New Roman"/>
          <w:sz w:val="24"/>
          <w:szCs w:val="24"/>
        </w:rPr>
        <w:t xml:space="preserve">• Приобретение и установка арочных </w:t>
      </w:r>
      <w:proofErr w:type="spellStart"/>
      <w:r w:rsidRPr="00BD18B8">
        <w:rPr>
          <w:rFonts w:ascii="Times New Roman" w:hAnsi="Times New Roman" w:cs="Times New Roman"/>
          <w:sz w:val="24"/>
          <w:szCs w:val="24"/>
        </w:rPr>
        <w:t>металодетекторов</w:t>
      </w:r>
      <w:proofErr w:type="spellEnd"/>
      <w:r w:rsidRPr="00BD18B8">
        <w:rPr>
          <w:rFonts w:ascii="Times New Roman" w:hAnsi="Times New Roman" w:cs="Times New Roman"/>
          <w:sz w:val="24"/>
          <w:szCs w:val="24"/>
        </w:rPr>
        <w:t xml:space="preserve"> в учреждениях с массовым пребыванием людей, что позволит снизить риск террористических проявлений.</w:t>
      </w:r>
      <w:r w:rsidRPr="00BD18B8">
        <w:rPr>
          <w:rFonts w:ascii="Times New Roman" w:hAnsi="Times New Roman"/>
          <w:sz w:val="24"/>
          <w:szCs w:val="24"/>
        </w:rPr>
        <w:t xml:space="preserve"> </w:t>
      </w:r>
    </w:p>
    <w:p w14:paraId="2D447ECD" w14:textId="7A2B596B" w:rsidR="000C6BE4" w:rsidRDefault="000C6BE4" w:rsidP="005B661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CCBA4" w14:textId="4A0A68EE" w:rsidR="004E0B4D" w:rsidRDefault="004E0B4D" w:rsidP="005B661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0B915" w14:textId="77777777" w:rsidR="003B54C4" w:rsidRDefault="003B54C4" w:rsidP="003B54C4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(СН-7)</w:t>
      </w:r>
    </w:p>
    <w:p w14:paraId="51E927E1" w14:textId="77777777" w:rsidR="003B54C4" w:rsidRPr="00C81594" w:rsidRDefault="003B54C4" w:rsidP="003B54C4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«РАЗВИТИЕ ГРАЖДАНСКОГО ОБЩЕСТВА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78ABC6FD" w14:textId="77777777" w:rsidR="003B54C4" w:rsidRPr="007601D6" w:rsidRDefault="003B54C4" w:rsidP="003B54C4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0FDD975" w14:textId="77777777" w:rsidR="003B54C4" w:rsidRPr="00DF0B78" w:rsidRDefault="003B54C4" w:rsidP="003B54C4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58C5FF4" w14:textId="77777777" w:rsidR="003B54C4" w:rsidRPr="00951265" w:rsidRDefault="003B54C4" w:rsidP="003B5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951265">
        <w:rPr>
          <w:rFonts w:ascii="Times New Roman" w:hAnsi="Times New Roman" w:cs="Times New Roman"/>
          <w:b/>
          <w:sz w:val="24"/>
          <w:szCs w:val="24"/>
        </w:rPr>
        <w:t>стратегических программ</w:t>
      </w:r>
      <w:r w:rsidRPr="00951265">
        <w:rPr>
          <w:rFonts w:ascii="Times New Roman" w:hAnsi="Times New Roman" w:cs="Times New Roman"/>
          <w:sz w:val="24"/>
          <w:szCs w:val="24"/>
        </w:rPr>
        <w:t>:</w:t>
      </w:r>
    </w:p>
    <w:p w14:paraId="0549F6A0" w14:textId="77777777" w:rsidR="003B54C4" w:rsidRPr="00951265" w:rsidRDefault="003B54C4" w:rsidP="003B54C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1870995" w14:textId="77777777" w:rsidR="003B54C4" w:rsidRPr="00951265" w:rsidRDefault="003B54C4" w:rsidP="003B54C4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FF2C7A" w:rsidRPr="00951265">
        <w:rPr>
          <w:rFonts w:ascii="Times New Roman" w:hAnsi="Times New Roman" w:cs="Times New Roman"/>
          <w:b/>
          <w:sz w:val="24"/>
          <w:szCs w:val="24"/>
        </w:rPr>
        <w:t>Развитие гражданского единства</w:t>
      </w:r>
      <w:r w:rsidRPr="00951265">
        <w:rPr>
          <w:rFonts w:ascii="Times New Roman" w:hAnsi="Times New Roman" w:cs="Times New Roman"/>
          <w:b/>
          <w:sz w:val="24"/>
          <w:szCs w:val="24"/>
        </w:rPr>
        <w:t>.</w:t>
      </w:r>
    </w:p>
    <w:p w14:paraId="3487481C" w14:textId="7CC2A50F" w:rsidR="003B54C4" w:rsidRDefault="00FF2C7A" w:rsidP="003B54C4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lastRenderedPageBreak/>
        <w:t>• Информационные технологии как инструмент взаимодействия, получения и обмена информации, реализации научных и творческих инициатив</w:t>
      </w:r>
      <w:r w:rsidR="003B54C4" w:rsidRPr="00951265">
        <w:rPr>
          <w:rFonts w:ascii="Times New Roman" w:hAnsi="Times New Roman" w:cs="Times New Roman"/>
          <w:b/>
          <w:sz w:val="24"/>
          <w:szCs w:val="24"/>
        </w:rPr>
        <w:t>.</w:t>
      </w:r>
    </w:p>
    <w:p w14:paraId="55EB3E9E" w14:textId="77777777" w:rsidR="00953595" w:rsidRPr="00951265" w:rsidRDefault="00953595" w:rsidP="00953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C25BA2" w14:textId="0B350CA6" w:rsidR="003B54C4" w:rsidRPr="00951265" w:rsidRDefault="0002144A" w:rsidP="003B54C4">
      <w:pPr>
        <w:pStyle w:val="ab"/>
        <w:numPr>
          <w:ilvl w:val="1"/>
          <w:numId w:val="45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4C4" w:rsidRPr="00951265">
        <w:rPr>
          <w:rFonts w:ascii="Times New Roman" w:hAnsi="Times New Roman" w:cs="Times New Roman"/>
          <w:b/>
          <w:sz w:val="24"/>
          <w:szCs w:val="24"/>
        </w:rPr>
        <w:t>Стратегическая программа (СП-7.1)</w:t>
      </w:r>
    </w:p>
    <w:p w14:paraId="344242A6" w14:textId="77777777" w:rsidR="003B54C4" w:rsidRPr="00951265" w:rsidRDefault="003B54C4" w:rsidP="003B54C4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265">
        <w:rPr>
          <w:rFonts w:ascii="Times New Roman" w:hAnsi="Times New Roman" w:cs="Times New Roman"/>
          <w:b/>
          <w:sz w:val="24"/>
          <w:szCs w:val="24"/>
        </w:rPr>
        <w:t>«</w:t>
      </w:r>
      <w:r w:rsidR="00FF2C7A" w:rsidRPr="00951265">
        <w:rPr>
          <w:rFonts w:ascii="Times New Roman" w:hAnsi="Times New Roman" w:cs="Times New Roman"/>
          <w:b/>
          <w:sz w:val="24"/>
          <w:szCs w:val="24"/>
        </w:rPr>
        <w:t>РАЗВИТИЕ ГРАЖДАНСКОГО ЕДИНСТВА</w:t>
      </w:r>
      <w:r w:rsidRPr="0095126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6D03AA40" w14:textId="77777777" w:rsidR="003B54C4" w:rsidRPr="00951265" w:rsidRDefault="003B54C4" w:rsidP="003B54C4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40A7522F" w14:textId="77777777" w:rsidR="003B54C4" w:rsidRPr="00951265" w:rsidRDefault="003B54C4" w:rsidP="003B54C4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1265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6E08B581" w14:textId="77777777" w:rsidR="003B54C4" w:rsidRDefault="003B54C4" w:rsidP="003B54C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F280D4C" w14:textId="37AE15E2" w:rsidR="00E44AC9" w:rsidRPr="006F7021" w:rsidRDefault="00E44AC9" w:rsidP="00E44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Целевой вектор стратегической программы - создание системы внутренних согласованных социальных проектов и технологий, в реализации которых на паритетных началах (принципах социального партнерства) принимают участие представители администрации </w:t>
      </w:r>
      <w:r w:rsidR="000C6BE4" w:rsidRPr="006F7021">
        <w:rPr>
          <w:rFonts w:ascii="Times New Roman" w:hAnsi="Times New Roman" w:cs="Times New Roman"/>
          <w:sz w:val="24"/>
          <w:szCs w:val="24"/>
        </w:rPr>
        <w:t>города Обь</w:t>
      </w:r>
      <w:r w:rsidRPr="006F7021">
        <w:rPr>
          <w:rFonts w:ascii="Times New Roman" w:hAnsi="Times New Roman" w:cs="Times New Roman"/>
          <w:sz w:val="24"/>
          <w:szCs w:val="24"/>
        </w:rPr>
        <w:t>, политических, общественных объединений, различных религиозных организаций, некоммерческих организаций и бизнеса. Она направлена:</w:t>
      </w:r>
    </w:p>
    <w:p w14:paraId="1E930B22" w14:textId="77777777" w:rsidR="00E44AC9" w:rsidRPr="006F7021" w:rsidRDefault="003B54C4" w:rsidP="00E44AC9">
      <w:pPr>
        <w:pStyle w:val="doktekstj"/>
        <w:shd w:val="clear" w:color="auto" w:fill="FFFFFF"/>
        <w:spacing w:before="0" w:beforeAutospacing="0" w:after="0"/>
        <w:ind w:firstLine="567"/>
      </w:pPr>
      <w:r w:rsidRPr="006F7021">
        <w:t>•</w:t>
      </w:r>
      <w:r w:rsidR="00E44AC9" w:rsidRPr="006F7021">
        <w:t xml:space="preserve"> на достижение общественного согласия;</w:t>
      </w:r>
    </w:p>
    <w:p w14:paraId="0A1EC7C2" w14:textId="77777777" w:rsidR="00E44AC9" w:rsidRPr="006F7021" w:rsidRDefault="003B54C4" w:rsidP="00E44AC9">
      <w:pPr>
        <w:pStyle w:val="doktekstj"/>
        <w:shd w:val="clear" w:color="auto" w:fill="FFFFFF"/>
        <w:spacing w:before="0" w:beforeAutospacing="0" w:after="0"/>
        <w:ind w:firstLine="567"/>
      </w:pPr>
      <w:r w:rsidRPr="006F7021">
        <w:t>•</w:t>
      </w:r>
      <w:r w:rsidR="00E44AC9" w:rsidRPr="006F7021">
        <w:t xml:space="preserve"> на развитие волонтерского движения;</w:t>
      </w:r>
    </w:p>
    <w:p w14:paraId="59E21DFD" w14:textId="77777777" w:rsidR="00E44AC9" w:rsidRPr="006F7021" w:rsidRDefault="003B54C4" w:rsidP="00E44AC9">
      <w:pPr>
        <w:pStyle w:val="doktekstj"/>
        <w:shd w:val="clear" w:color="auto" w:fill="FFFFFF"/>
        <w:spacing w:before="0" w:beforeAutospacing="0" w:after="0"/>
        <w:ind w:firstLine="567"/>
      </w:pPr>
      <w:r w:rsidRPr="006F7021">
        <w:t>•</w:t>
      </w:r>
      <w:r w:rsidR="00E44AC9" w:rsidRPr="006F7021">
        <w:t xml:space="preserve"> на достижение эффективного межнационального и межконфессионального диалога в обществе.</w:t>
      </w:r>
    </w:p>
    <w:p w14:paraId="52A55BCF" w14:textId="77777777" w:rsidR="003F7A6E" w:rsidRPr="006F7021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BFF96E" w14:textId="77777777" w:rsidR="003F7A6E" w:rsidRPr="0086796C" w:rsidRDefault="003F7A6E" w:rsidP="003B54C4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3B54C4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(Ц-7.1)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5BD0B3A5" w14:textId="77777777" w:rsidR="003B54C4" w:rsidRPr="003B54C4" w:rsidRDefault="003B54C4" w:rsidP="003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088B41B" w14:textId="7FD534FE" w:rsidR="003F7A6E" w:rsidRPr="0098406B" w:rsidRDefault="00E44AC9" w:rsidP="003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Достижение высокого уровня консолидации и совместной деятельности граждан на благо гражданского </w:t>
      </w:r>
      <w:r w:rsidR="000C6BE4" w:rsidRPr="006F7021">
        <w:rPr>
          <w:rFonts w:ascii="Times New Roman" w:hAnsi="Times New Roman" w:cs="Times New Roman"/>
          <w:sz w:val="24"/>
          <w:szCs w:val="24"/>
        </w:rPr>
        <w:t>населения города</w:t>
      </w:r>
      <w:r w:rsidRPr="0098406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</w:t>
      </w:r>
    </w:p>
    <w:p w14:paraId="4772509E" w14:textId="77777777" w:rsidR="003F7A6E" w:rsidRPr="003B54C4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B8AF4" w14:textId="77777777" w:rsidR="003F7A6E" w:rsidRDefault="003F7A6E" w:rsidP="003B54C4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3B54C4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(З-7.1)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5E660B" w14:textId="77777777" w:rsidR="003F7A6E" w:rsidRPr="008F1E2D" w:rsidRDefault="003F7A6E" w:rsidP="003F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337D7EB3" w14:textId="77777777" w:rsidR="003B54C4" w:rsidRPr="003B54C4" w:rsidRDefault="003B54C4" w:rsidP="00E44AC9">
      <w:pPr>
        <w:pStyle w:val="doktekstj"/>
        <w:shd w:val="clear" w:color="auto" w:fill="FFFFFF"/>
        <w:spacing w:before="0" w:beforeAutospacing="0" w:after="0"/>
        <w:ind w:firstLine="567"/>
        <w:rPr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3B54C4" w:rsidRPr="00E216E9" w14:paraId="439AE7E5" w14:textId="77777777" w:rsidTr="00484B23">
        <w:tc>
          <w:tcPr>
            <w:tcW w:w="959" w:type="dxa"/>
          </w:tcPr>
          <w:p w14:paraId="70727689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b/>
                <w:color w:val="000000" w:themeColor="text1"/>
              </w:rPr>
              <w:t>З-7.1.1.</w:t>
            </w:r>
          </w:p>
        </w:tc>
        <w:tc>
          <w:tcPr>
            <w:tcW w:w="8612" w:type="dxa"/>
          </w:tcPr>
          <w:p w14:paraId="723A59FB" w14:textId="1991FE1E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color w:val="000000" w:themeColor="text1"/>
              </w:rPr>
              <w:t>Популяризация среди населения город</w:t>
            </w:r>
            <w:r w:rsidR="000C6BE4" w:rsidRPr="000C6BE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C6BE4">
              <w:rPr>
                <w:rFonts w:ascii="Times New Roman" w:hAnsi="Times New Roman" w:cs="Times New Roman"/>
                <w:color w:val="000000" w:themeColor="text1"/>
              </w:rPr>
              <w:t xml:space="preserve"> принципов общественного согласия как основы образа жизни.</w:t>
            </w:r>
          </w:p>
        </w:tc>
      </w:tr>
      <w:tr w:rsidR="003B54C4" w:rsidRPr="00E216E9" w14:paraId="41B4DD0A" w14:textId="77777777" w:rsidTr="00484B23">
        <w:tc>
          <w:tcPr>
            <w:tcW w:w="959" w:type="dxa"/>
          </w:tcPr>
          <w:p w14:paraId="28BF23D2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b/>
                <w:color w:val="000000" w:themeColor="text1"/>
              </w:rPr>
              <w:t>З-7.1.2.</w:t>
            </w:r>
          </w:p>
        </w:tc>
        <w:tc>
          <w:tcPr>
            <w:tcW w:w="8612" w:type="dxa"/>
          </w:tcPr>
          <w:p w14:paraId="47CDEAC8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color w:val="000000" w:themeColor="text1"/>
              </w:rPr>
              <w:t>Развитие диалога между представителями различных общественных, политических, и религиозных объединений для достижения  взаимопонимания и сотрудничества.</w:t>
            </w:r>
          </w:p>
        </w:tc>
      </w:tr>
      <w:tr w:rsidR="003B54C4" w:rsidRPr="00E216E9" w14:paraId="75615131" w14:textId="77777777" w:rsidTr="00484B23">
        <w:tc>
          <w:tcPr>
            <w:tcW w:w="959" w:type="dxa"/>
          </w:tcPr>
          <w:p w14:paraId="52908F11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b/>
                <w:color w:val="000000" w:themeColor="text1"/>
              </w:rPr>
              <w:t>З-7.1.3.</w:t>
            </w:r>
          </w:p>
        </w:tc>
        <w:tc>
          <w:tcPr>
            <w:tcW w:w="8612" w:type="dxa"/>
          </w:tcPr>
          <w:p w14:paraId="0ECD4F21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color w:val="000000" w:themeColor="text1"/>
              </w:rPr>
              <w:t>Развитие системы социального партнерства власти и населения.</w:t>
            </w:r>
          </w:p>
        </w:tc>
      </w:tr>
      <w:tr w:rsidR="003B54C4" w:rsidRPr="00E216E9" w14:paraId="6C5E6A20" w14:textId="77777777" w:rsidTr="00484B23">
        <w:tc>
          <w:tcPr>
            <w:tcW w:w="959" w:type="dxa"/>
          </w:tcPr>
          <w:p w14:paraId="3174CB73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b/>
                <w:color w:val="000000" w:themeColor="text1"/>
              </w:rPr>
              <w:t>З-7.1.4.</w:t>
            </w:r>
          </w:p>
        </w:tc>
        <w:tc>
          <w:tcPr>
            <w:tcW w:w="8612" w:type="dxa"/>
          </w:tcPr>
          <w:p w14:paraId="68ADBDFC" w14:textId="149F108C" w:rsidR="003B54C4" w:rsidRPr="000C6BE4" w:rsidRDefault="003B54C4" w:rsidP="003B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color w:val="000000" w:themeColor="text1"/>
              </w:rPr>
              <w:t>Повышение уровня доверия к информации о деятельности органов местного самоуправления у жителей города.</w:t>
            </w:r>
          </w:p>
        </w:tc>
      </w:tr>
      <w:tr w:rsidR="003B54C4" w:rsidRPr="00E216E9" w14:paraId="67CF4432" w14:textId="77777777" w:rsidTr="00484B23">
        <w:tc>
          <w:tcPr>
            <w:tcW w:w="959" w:type="dxa"/>
          </w:tcPr>
          <w:p w14:paraId="7D1A37F2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b/>
                <w:color w:val="000000" w:themeColor="text1"/>
              </w:rPr>
              <w:t>З-7.1.5.</w:t>
            </w:r>
          </w:p>
        </w:tc>
        <w:tc>
          <w:tcPr>
            <w:tcW w:w="8612" w:type="dxa"/>
          </w:tcPr>
          <w:p w14:paraId="71E13586" w14:textId="77777777" w:rsidR="003B54C4" w:rsidRPr="000C6BE4" w:rsidRDefault="003B54C4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C6BE4">
              <w:rPr>
                <w:rFonts w:ascii="Times New Roman" w:hAnsi="Times New Roman" w:cs="Times New Roman"/>
                <w:color w:val="000000" w:themeColor="text1"/>
              </w:rPr>
              <w:t>Повышение уровня правовой грамотности и гражданской ответственности</w:t>
            </w:r>
          </w:p>
        </w:tc>
      </w:tr>
    </w:tbl>
    <w:p w14:paraId="15782F5F" w14:textId="77777777" w:rsidR="003B54C4" w:rsidRDefault="003B54C4" w:rsidP="00E44AC9">
      <w:pPr>
        <w:pStyle w:val="doktekstj"/>
        <w:shd w:val="clear" w:color="auto" w:fill="FFFFFF"/>
        <w:spacing w:before="0" w:beforeAutospacing="0" w:after="0"/>
        <w:ind w:firstLine="567"/>
      </w:pPr>
    </w:p>
    <w:p w14:paraId="3EBE16FE" w14:textId="77777777" w:rsidR="003F7A6E" w:rsidRDefault="003F7A6E" w:rsidP="003B54C4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D84F30E" w14:textId="77777777" w:rsidR="003F7A6E" w:rsidRPr="00E06059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7A6E" w14:paraId="4C8929C5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106D1F54" w14:textId="77777777" w:rsidR="003F7A6E" w:rsidRDefault="003F7A6E" w:rsidP="00EE6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55798AE" w14:textId="77777777" w:rsidR="003F7A6E" w:rsidRDefault="003F7A6E" w:rsidP="00EE6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3F7A6E" w14:paraId="5E7CAB42" w14:textId="77777777" w:rsidTr="004600EE">
        <w:tc>
          <w:tcPr>
            <w:tcW w:w="4785" w:type="dxa"/>
          </w:tcPr>
          <w:p w14:paraId="45144D3F" w14:textId="77777777" w:rsidR="003F7A6E" w:rsidRPr="00C2733D" w:rsidRDefault="003F7A6E" w:rsidP="00EE608B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6E44C32" w14:textId="3AF9C4C9" w:rsidR="00EE608B" w:rsidRPr="00C2733D" w:rsidRDefault="003B54C4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>налаженное взаимодействие администрации города с политическими, общественными, религиозными объединениями по различным вопросам их компетенции;</w:t>
            </w:r>
          </w:p>
          <w:p w14:paraId="6F4BD9A0" w14:textId="77777777" w:rsidR="00EE608B" w:rsidRPr="00C2733D" w:rsidRDefault="003B54C4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>деятельность системы консультативных советов при органах местного самоуправления;</w:t>
            </w:r>
          </w:p>
          <w:p w14:paraId="4BE8C98F" w14:textId="77777777" w:rsidR="00EE608B" w:rsidRPr="00C2733D" w:rsidRDefault="003B54C4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>использование опыта иных муниципальных образований для совершенствования системы социального сотрудничества органов местного самоуправления и общественности;</w:t>
            </w:r>
          </w:p>
          <w:p w14:paraId="3C89454C" w14:textId="2B3CFF22" w:rsidR="003F7A6E" w:rsidRPr="00C2733D" w:rsidRDefault="003B54C4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 xml:space="preserve">участие администрации </w:t>
            </w:r>
            <w:r w:rsidR="000C6BE4">
              <w:rPr>
                <w:sz w:val="22"/>
                <w:szCs w:val="22"/>
              </w:rPr>
              <w:t>города</w:t>
            </w:r>
            <w:r w:rsidR="00EE608B" w:rsidRPr="00C2733D">
              <w:rPr>
                <w:sz w:val="22"/>
                <w:szCs w:val="22"/>
              </w:rPr>
              <w:t>, общественных объединений в организации и проведении совместных общегородских мероприятий.</w:t>
            </w:r>
          </w:p>
        </w:tc>
        <w:tc>
          <w:tcPr>
            <w:tcW w:w="4786" w:type="dxa"/>
          </w:tcPr>
          <w:p w14:paraId="79343FFC" w14:textId="77777777" w:rsidR="003F7A6E" w:rsidRPr="00C2733D" w:rsidRDefault="003F7A6E" w:rsidP="00EE608B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4879C68" w14:textId="42B00E88" w:rsidR="00EE608B" w:rsidRPr="00C2733D" w:rsidRDefault="003B54C4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rFonts w:eastAsia="Calibri"/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>на территории города недостаточно социально ориентированных некоммерческих организаций, осуществляющих мероприятия и реализующих социально значимые проекты;</w:t>
            </w:r>
          </w:p>
          <w:p w14:paraId="41883758" w14:textId="40F66F86" w:rsidR="00EE608B" w:rsidRPr="00C2733D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 xml:space="preserve">недопонимание жителями </w:t>
            </w:r>
            <w:r w:rsidR="000C6BE4">
              <w:rPr>
                <w:sz w:val="22"/>
                <w:szCs w:val="22"/>
              </w:rPr>
              <w:t>города</w:t>
            </w:r>
            <w:r w:rsidR="00EE608B" w:rsidRPr="00C2733D">
              <w:rPr>
                <w:sz w:val="22"/>
                <w:szCs w:val="22"/>
              </w:rPr>
              <w:t xml:space="preserve"> объективно ограниченных возможностей администрации </w:t>
            </w:r>
            <w:r w:rsidR="000C6BE4">
              <w:rPr>
                <w:sz w:val="22"/>
                <w:szCs w:val="22"/>
              </w:rPr>
              <w:t>города</w:t>
            </w:r>
            <w:r w:rsidR="00EE608B" w:rsidRPr="00C2733D">
              <w:rPr>
                <w:sz w:val="22"/>
                <w:szCs w:val="22"/>
              </w:rPr>
              <w:t xml:space="preserve"> при решении социально значимых проблем;</w:t>
            </w:r>
          </w:p>
          <w:p w14:paraId="21C00496" w14:textId="77777777" w:rsidR="003F7A6E" w:rsidRPr="00C2733D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EE608B" w:rsidRPr="00C2733D">
              <w:rPr>
                <w:sz w:val="22"/>
                <w:szCs w:val="22"/>
              </w:rPr>
              <w:t>слабо развито волонтерское движение.</w:t>
            </w:r>
          </w:p>
        </w:tc>
      </w:tr>
      <w:tr w:rsidR="003F7A6E" w14:paraId="4584FEA9" w14:textId="77777777" w:rsidTr="004600EE">
        <w:tc>
          <w:tcPr>
            <w:tcW w:w="4785" w:type="dxa"/>
            <w:shd w:val="clear" w:color="auto" w:fill="244061" w:themeFill="accent1" w:themeFillShade="80"/>
          </w:tcPr>
          <w:p w14:paraId="6FC2E8BA" w14:textId="77777777" w:rsidR="003F7A6E" w:rsidRDefault="003F7A6E" w:rsidP="00EE6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23671B09" w14:textId="77777777" w:rsidR="003F7A6E" w:rsidRDefault="003F7A6E" w:rsidP="00EE6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3F7A6E" w14:paraId="27228A05" w14:textId="77777777" w:rsidTr="004600EE">
        <w:tc>
          <w:tcPr>
            <w:tcW w:w="4785" w:type="dxa"/>
          </w:tcPr>
          <w:p w14:paraId="1A2A83CC" w14:textId="77777777" w:rsidR="003F7A6E" w:rsidRPr="006F7021" w:rsidRDefault="003F7A6E" w:rsidP="00EE608B">
            <w:pPr>
              <w:rPr>
                <w:rFonts w:ascii="Times New Roman" w:eastAsia="Calibri" w:hAnsi="Times New Roman" w:cs="Times New Roman"/>
                <w:i/>
              </w:rPr>
            </w:pPr>
            <w:r w:rsidRPr="006F7021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C0ED9E3" w14:textId="3B9B5172" w:rsidR="00EE608B" w:rsidRPr="006F7021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6F7021">
              <w:rPr>
                <w:sz w:val="22"/>
                <w:szCs w:val="22"/>
              </w:rPr>
              <w:t xml:space="preserve">• </w:t>
            </w:r>
            <w:r w:rsidR="00EE608B" w:rsidRPr="006F7021">
              <w:rPr>
                <w:sz w:val="22"/>
                <w:szCs w:val="22"/>
              </w:rPr>
              <w:t>развитие нормативно-правовой базы города в сфере взаимодействия органов местного самоуправления и гражданского общества;</w:t>
            </w:r>
          </w:p>
          <w:p w14:paraId="10C9BCD3" w14:textId="77777777" w:rsidR="00EE608B" w:rsidRPr="006F7021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6F7021">
              <w:rPr>
                <w:sz w:val="22"/>
                <w:szCs w:val="22"/>
              </w:rPr>
              <w:lastRenderedPageBreak/>
              <w:t xml:space="preserve">• </w:t>
            </w:r>
            <w:r w:rsidR="00EE608B" w:rsidRPr="006F7021">
              <w:rPr>
                <w:sz w:val="22"/>
                <w:szCs w:val="22"/>
              </w:rPr>
              <w:t>финансовое обеспечение социально значимых проектов и программ общественных объединений;</w:t>
            </w:r>
          </w:p>
          <w:p w14:paraId="265D98BC" w14:textId="200922A2" w:rsidR="00484B23" w:rsidRPr="006F7021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6F7021">
              <w:rPr>
                <w:sz w:val="22"/>
                <w:szCs w:val="22"/>
              </w:rPr>
              <w:t xml:space="preserve">• </w:t>
            </w:r>
            <w:r w:rsidR="00EE608B" w:rsidRPr="006F7021">
              <w:rPr>
                <w:sz w:val="22"/>
                <w:szCs w:val="22"/>
              </w:rPr>
              <w:t xml:space="preserve">дальнейшая деятельность системы </w:t>
            </w:r>
            <w:proofErr w:type="spellStart"/>
            <w:proofErr w:type="gramStart"/>
            <w:r w:rsidR="00EE608B" w:rsidRPr="006F7021">
              <w:rPr>
                <w:sz w:val="22"/>
                <w:szCs w:val="22"/>
              </w:rPr>
              <w:t>консульта</w:t>
            </w:r>
            <w:r w:rsidRPr="006F7021">
              <w:rPr>
                <w:sz w:val="22"/>
                <w:szCs w:val="22"/>
              </w:rPr>
              <w:t>-</w:t>
            </w:r>
            <w:r w:rsidR="00EE608B" w:rsidRPr="006F7021">
              <w:rPr>
                <w:sz w:val="22"/>
                <w:szCs w:val="22"/>
              </w:rPr>
              <w:t>тивных</w:t>
            </w:r>
            <w:proofErr w:type="spellEnd"/>
            <w:proofErr w:type="gramEnd"/>
            <w:r w:rsidR="00EE608B" w:rsidRPr="006F7021">
              <w:rPr>
                <w:sz w:val="22"/>
                <w:szCs w:val="22"/>
              </w:rPr>
              <w:t xml:space="preserve"> советов и иных консультативных органов администрации города и политических, общественных и религиозных объединений;</w:t>
            </w:r>
          </w:p>
          <w:p w14:paraId="6FB932F8" w14:textId="77777777" w:rsidR="003F7A6E" w:rsidRPr="006F7021" w:rsidRDefault="00484B23" w:rsidP="00EE608B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6F7021">
              <w:rPr>
                <w:sz w:val="22"/>
                <w:szCs w:val="22"/>
              </w:rPr>
              <w:t xml:space="preserve">• </w:t>
            </w:r>
            <w:r w:rsidR="00EE608B" w:rsidRPr="006F7021">
              <w:rPr>
                <w:sz w:val="22"/>
                <w:szCs w:val="22"/>
              </w:rPr>
              <w:t xml:space="preserve">поддержка условий, созданных для </w:t>
            </w:r>
            <w:proofErr w:type="spellStart"/>
            <w:proofErr w:type="gramStart"/>
            <w:r w:rsidR="00EE608B" w:rsidRPr="006F7021">
              <w:rPr>
                <w:sz w:val="22"/>
                <w:szCs w:val="22"/>
              </w:rPr>
              <w:t>сохране</w:t>
            </w:r>
            <w:r w:rsidRPr="006F7021">
              <w:rPr>
                <w:sz w:val="22"/>
                <w:szCs w:val="22"/>
              </w:rPr>
              <w:t>-</w:t>
            </w:r>
            <w:r w:rsidR="00EE608B" w:rsidRPr="006F7021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="00EE608B" w:rsidRPr="006F7021">
              <w:rPr>
                <w:sz w:val="22"/>
                <w:szCs w:val="22"/>
              </w:rPr>
              <w:t xml:space="preserve"> и развития национальных культур.</w:t>
            </w:r>
          </w:p>
        </w:tc>
        <w:tc>
          <w:tcPr>
            <w:tcW w:w="4786" w:type="dxa"/>
          </w:tcPr>
          <w:p w14:paraId="2EE549A8" w14:textId="77777777" w:rsidR="003F7A6E" w:rsidRPr="006F7021" w:rsidRDefault="003F7A6E" w:rsidP="00EE608B">
            <w:pPr>
              <w:rPr>
                <w:rFonts w:ascii="Times New Roman" w:eastAsia="Calibri" w:hAnsi="Times New Roman" w:cs="Times New Roman"/>
                <w:i/>
              </w:rPr>
            </w:pPr>
            <w:r w:rsidRPr="006F7021">
              <w:rPr>
                <w:rFonts w:ascii="Times New Roman" w:eastAsia="Calibri" w:hAnsi="Times New Roman" w:cs="Times New Roman"/>
                <w:i/>
              </w:rPr>
              <w:lastRenderedPageBreak/>
              <w:t>К ним относятся:</w:t>
            </w:r>
          </w:p>
          <w:p w14:paraId="2D478BB9" w14:textId="77777777" w:rsidR="00EE608B" w:rsidRPr="006F7021" w:rsidRDefault="00484B23" w:rsidP="00EE608B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t xml:space="preserve">• </w:t>
            </w:r>
            <w:r w:rsidR="00EE608B" w:rsidRPr="006F7021">
              <w:rPr>
                <w:rFonts w:ascii="Times New Roman" w:hAnsi="Times New Roman" w:cs="Times New Roman"/>
              </w:rPr>
              <w:t xml:space="preserve">появление протестных групп населения, </w:t>
            </w:r>
            <w:proofErr w:type="gramStart"/>
            <w:r w:rsidR="00EE608B" w:rsidRPr="006F7021">
              <w:rPr>
                <w:rFonts w:ascii="Times New Roman" w:hAnsi="Times New Roman" w:cs="Times New Roman"/>
              </w:rPr>
              <w:t>кото</w:t>
            </w:r>
            <w:r w:rsidRPr="006F7021">
              <w:rPr>
                <w:rFonts w:ascii="Times New Roman" w:hAnsi="Times New Roman" w:cs="Times New Roman"/>
              </w:rPr>
              <w:t>-</w:t>
            </w:r>
            <w:proofErr w:type="spellStart"/>
            <w:r w:rsidR="00EE608B" w:rsidRPr="006F7021">
              <w:rPr>
                <w:rFonts w:ascii="Times New Roman" w:hAnsi="Times New Roman" w:cs="Times New Roman"/>
              </w:rPr>
              <w:t>рые</w:t>
            </w:r>
            <w:proofErr w:type="spellEnd"/>
            <w:proofErr w:type="gramEnd"/>
            <w:r w:rsidR="00EE608B" w:rsidRPr="006F7021">
              <w:rPr>
                <w:rFonts w:ascii="Times New Roman" w:hAnsi="Times New Roman" w:cs="Times New Roman"/>
              </w:rPr>
              <w:t xml:space="preserve"> могут быть использованы как средство борьбы за власть;</w:t>
            </w:r>
          </w:p>
          <w:p w14:paraId="2CC7FBF2" w14:textId="19825B4C" w:rsidR="00EE608B" w:rsidRPr="006F7021" w:rsidRDefault="00484B23" w:rsidP="00EE608B">
            <w:pPr>
              <w:jc w:val="both"/>
              <w:rPr>
                <w:rFonts w:ascii="Times New Roman" w:hAnsi="Times New Roman" w:cs="Times New Roman"/>
              </w:rPr>
            </w:pPr>
            <w:r w:rsidRPr="006F7021"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="00EE608B" w:rsidRPr="006F7021">
              <w:rPr>
                <w:rFonts w:ascii="Times New Roman" w:hAnsi="Times New Roman" w:cs="Times New Roman"/>
              </w:rPr>
              <w:t xml:space="preserve">нарастание социальной напряженности в </w:t>
            </w:r>
            <w:proofErr w:type="spellStart"/>
            <w:proofErr w:type="gramStart"/>
            <w:r w:rsidR="00EE608B" w:rsidRPr="006F7021">
              <w:rPr>
                <w:rFonts w:ascii="Times New Roman" w:hAnsi="Times New Roman" w:cs="Times New Roman"/>
              </w:rPr>
              <w:t>слу</w:t>
            </w:r>
            <w:proofErr w:type="spellEnd"/>
            <w:r w:rsidRPr="006F7021">
              <w:rPr>
                <w:rFonts w:ascii="Times New Roman" w:hAnsi="Times New Roman" w:cs="Times New Roman"/>
              </w:rPr>
              <w:t>-</w:t>
            </w:r>
            <w:r w:rsidR="00EE608B" w:rsidRPr="006F7021">
              <w:rPr>
                <w:rFonts w:ascii="Times New Roman" w:hAnsi="Times New Roman" w:cs="Times New Roman"/>
              </w:rPr>
              <w:t>чае</w:t>
            </w:r>
            <w:proofErr w:type="gramEnd"/>
            <w:r w:rsidR="00EE608B" w:rsidRPr="006F7021">
              <w:rPr>
                <w:rFonts w:ascii="Times New Roman" w:hAnsi="Times New Roman" w:cs="Times New Roman"/>
              </w:rPr>
              <w:t xml:space="preserve"> принятия на муниципальном или ином уровне власти необоснованных или </w:t>
            </w:r>
            <w:proofErr w:type="spellStart"/>
            <w:r w:rsidR="00EE608B" w:rsidRPr="006F7021">
              <w:rPr>
                <w:rFonts w:ascii="Times New Roman" w:hAnsi="Times New Roman" w:cs="Times New Roman"/>
              </w:rPr>
              <w:t>непроду</w:t>
            </w:r>
            <w:proofErr w:type="spellEnd"/>
            <w:r w:rsidRPr="006F7021">
              <w:rPr>
                <w:rFonts w:ascii="Times New Roman" w:hAnsi="Times New Roman" w:cs="Times New Roman"/>
              </w:rPr>
              <w:t>-</w:t>
            </w:r>
            <w:r w:rsidR="00EE608B" w:rsidRPr="006F7021">
              <w:rPr>
                <w:rFonts w:ascii="Times New Roman" w:hAnsi="Times New Roman" w:cs="Times New Roman"/>
              </w:rPr>
              <w:t>манных решений.</w:t>
            </w:r>
          </w:p>
          <w:p w14:paraId="0F192E30" w14:textId="77777777" w:rsidR="003F7A6E" w:rsidRPr="006F7021" w:rsidRDefault="003F7A6E" w:rsidP="00EE608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40D8E8D" w14:textId="77777777" w:rsidR="003F7A6E" w:rsidRPr="006F7021" w:rsidRDefault="003F7A6E" w:rsidP="00EE608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556ADF8" w14:textId="77777777" w:rsidR="004E0B4D" w:rsidRDefault="004E0B4D" w:rsidP="004E0B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2660B7" w14:textId="228CF9C5" w:rsidR="003F7A6E" w:rsidRPr="00484B23" w:rsidRDefault="003F7A6E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4B23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35591DEE" w14:textId="77777777" w:rsidR="0084292D" w:rsidRPr="00C2733D" w:rsidRDefault="00484B23" w:rsidP="00E57B6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</w:t>
      </w:r>
      <w:r w:rsidR="00EE608B" w:rsidRPr="00C2733D">
        <w:rPr>
          <w:rFonts w:ascii="Times New Roman" w:hAnsi="Times New Roman" w:cs="Times New Roman"/>
          <w:sz w:val="24"/>
          <w:szCs w:val="24"/>
        </w:rPr>
        <w:t xml:space="preserve"> </w:t>
      </w:r>
      <w:r w:rsidR="00E57B6C" w:rsidRPr="00C2733D">
        <w:rPr>
          <w:rFonts w:ascii="Times New Roman" w:hAnsi="Times New Roman" w:cs="Times New Roman"/>
          <w:sz w:val="24"/>
          <w:szCs w:val="24"/>
        </w:rPr>
        <w:t xml:space="preserve"> Муниципальная программа «Развитие и поддержка территориального </w:t>
      </w:r>
      <w:proofErr w:type="gramStart"/>
      <w:r w:rsidR="00E57B6C" w:rsidRPr="00C2733D">
        <w:rPr>
          <w:rFonts w:ascii="Times New Roman" w:hAnsi="Times New Roman" w:cs="Times New Roman"/>
          <w:sz w:val="24"/>
          <w:szCs w:val="24"/>
        </w:rPr>
        <w:t>обществен-</w:t>
      </w:r>
      <w:proofErr w:type="spellStart"/>
      <w:r w:rsidR="00E57B6C" w:rsidRPr="00C2733D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proofErr w:type="gramEnd"/>
      <w:r w:rsidR="00E57B6C" w:rsidRPr="00C2733D">
        <w:rPr>
          <w:rFonts w:ascii="Times New Roman" w:hAnsi="Times New Roman" w:cs="Times New Roman"/>
          <w:sz w:val="24"/>
          <w:szCs w:val="24"/>
        </w:rPr>
        <w:t xml:space="preserve"> самоуправления на территории общественного самоуправления на территории города Оби Новосибирской области на 2018 – 2023 </w:t>
      </w:r>
      <w:proofErr w:type="spellStart"/>
      <w:r w:rsidR="00E57B6C" w:rsidRPr="00C2733D">
        <w:rPr>
          <w:rFonts w:ascii="Times New Roman" w:hAnsi="Times New Roman" w:cs="Times New Roman"/>
          <w:sz w:val="24"/>
          <w:szCs w:val="24"/>
        </w:rPr>
        <w:t>гоы</w:t>
      </w:r>
      <w:proofErr w:type="spellEnd"/>
      <w:r w:rsidR="00E57B6C" w:rsidRPr="00C2733D">
        <w:rPr>
          <w:rFonts w:ascii="Times New Roman" w:hAnsi="Times New Roman" w:cs="Times New Roman"/>
          <w:sz w:val="24"/>
          <w:szCs w:val="24"/>
        </w:rPr>
        <w:t>»;</w:t>
      </w:r>
    </w:p>
    <w:p w14:paraId="36DDF7F2" w14:textId="77777777" w:rsidR="00E57B6C" w:rsidRPr="00C2733D" w:rsidRDefault="00E57B6C" w:rsidP="00E57B6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Долгосрочная муниципальная программа «Содействие развитию институтов и инициатив гражданского общества в городе Оби Новосибирской области на 2017-2019 </w:t>
      </w:r>
      <w:proofErr w:type="spellStart"/>
      <w:r w:rsidRPr="00C2733D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C2733D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C2733D">
        <w:rPr>
          <w:rFonts w:ascii="Times New Roman" w:hAnsi="Times New Roman" w:cs="Times New Roman"/>
          <w:sz w:val="24"/>
          <w:szCs w:val="24"/>
        </w:rPr>
        <w:t>.»</w:t>
      </w:r>
    </w:p>
    <w:p w14:paraId="7C7DD980" w14:textId="77777777" w:rsidR="0084292D" w:rsidRPr="00C2733D" w:rsidRDefault="0084292D" w:rsidP="0084292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2014 - 2020 годы»;</w:t>
      </w:r>
    </w:p>
    <w:p w14:paraId="030DF47F" w14:textId="77777777" w:rsidR="0084292D" w:rsidRPr="00C2733D" w:rsidRDefault="0084292D" w:rsidP="0084292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«Развитие государственной </w:t>
      </w:r>
      <w:proofErr w:type="spellStart"/>
      <w:r w:rsidRPr="00C2733D">
        <w:rPr>
          <w:rFonts w:ascii="Times New Roman" w:hAnsi="Times New Roman" w:cs="Times New Roman"/>
          <w:sz w:val="24"/>
          <w:szCs w:val="24"/>
        </w:rPr>
        <w:t>моложедной</w:t>
      </w:r>
      <w:proofErr w:type="spellEnd"/>
      <w:r w:rsidRPr="00C2733D">
        <w:rPr>
          <w:rFonts w:ascii="Times New Roman" w:hAnsi="Times New Roman" w:cs="Times New Roman"/>
          <w:sz w:val="24"/>
          <w:szCs w:val="24"/>
        </w:rPr>
        <w:t xml:space="preserve"> политики Новосибирской области»;</w:t>
      </w:r>
    </w:p>
    <w:p w14:paraId="49695C51" w14:textId="77777777" w:rsidR="00E3504C" w:rsidRPr="00C2733D" w:rsidRDefault="00E3504C" w:rsidP="00E35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Государственная программа Новосибирской области «Развитие институтов региональной политики и гражданского общества в Новосибирской области».</w:t>
      </w:r>
    </w:p>
    <w:p w14:paraId="6A076166" w14:textId="77777777" w:rsidR="00E3504C" w:rsidRPr="00C2733D" w:rsidRDefault="00E3504C" w:rsidP="0084292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14:paraId="34AA710B" w14:textId="77777777" w:rsidR="003F7A6E" w:rsidRPr="00C2733D" w:rsidRDefault="003F7A6E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 w:rsidRPr="00C2733D">
        <w:rPr>
          <w:rFonts w:ascii="Times New Roman" w:hAnsi="Times New Roman" w:cs="Times New Roman"/>
          <w:sz w:val="24"/>
          <w:szCs w:val="24"/>
        </w:rPr>
        <w:t>:</w:t>
      </w:r>
    </w:p>
    <w:p w14:paraId="09BF8113" w14:textId="77777777" w:rsidR="003F7A6E" w:rsidRPr="00C2733D" w:rsidRDefault="003F7A6E" w:rsidP="003F7A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733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12C773B9" w14:textId="043F52D1" w:rsidR="00EE608B" w:rsidRPr="00C2733D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C2733D">
        <w:t>•</w:t>
      </w:r>
      <w:r w:rsidR="003F7A6E" w:rsidRPr="00C2733D">
        <w:t xml:space="preserve"> </w:t>
      </w:r>
      <w:r w:rsidR="00EE608B" w:rsidRPr="00C2733D">
        <w:t>совершенствование нормативно-правовых актов горо</w:t>
      </w:r>
      <w:r w:rsidR="000C6BE4">
        <w:t>да</w:t>
      </w:r>
      <w:r w:rsidR="00EE608B" w:rsidRPr="00C2733D">
        <w:t>, необходимых для обеспечения эффективности взаимодействия органов местного самоуправления и гражданского общества;</w:t>
      </w:r>
    </w:p>
    <w:p w14:paraId="08AF2E11" w14:textId="384218DE" w:rsidR="00EE608B" w:rsidRPr="00C2733D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C2733D">
        <w:t>•</w:t>
      </w:r>
      <w:r w:rsidR="00EE608B" w:rsidRPr="00C2733D">
        <w:t xml:space="preserve"> развитие системы консультативных и экспертных советов, иных органов взаимодействия администрации </w:t>
      </w:r>
      <w:r w:rsidR="000C6BE4">
        <w:t>города</w:t>
      </w:r>
      <w:r w:rsidR="00EE608B" w:rsidRPr="00C2733D">
        <w:t xml:space="preserve"> и гражданского общества, вовлечение в работу консультативных советов наиболее деятельных и авторитетных представителей общественных, национальных и религиозных объединений;</w:t>
      </w:r>
    </w:p>
    <w:p w14:paraId="4386FBF2" w14:textId="77777777" w:rsidR="00EE608B" w:rsidRPr="00C2733D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C2733D">
        <w:t>•</w:t>
      </w:r>
      <w:r w:rsidR="00EE608B" w:rsidRPr="00C2733D">
        <w:t xml:space="preserve"> поддержание межнационального и межконфессионального мира и согласия;</w:t>
      </w:r>
    </w:p>
    <w:p w14:paraId="2C7C4E7A" w14:textId="77777777" w:rsidR="00EE608B" w:rsidRPr="00C2733D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C2733D">
        <w:t>•</w:t>
      </w:r>
      <w:r w:rsidR="00EE608B" w:rsidRPr="00C2733D">
        <w:t xml:space="preserve"> проведение мониторинга в целях выявления позитивных и негативных тенденций в обществе;</w:t>
      </w:r>
    </w:p>
    <w:p w14:paraId="37DB76D0" w14:textId="77777777" w:rsidR="00EE608B" w:rsidRPr="00C2733D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C2733D">
        <w:t>•</w:t>
      </w:r>
      <w:r w:rsidR="00EE608B" w:rsidRPr="00C2733D">
        <w:t xml:space="preserve"> организация образовательных мероприятий в дошкольных учреждениях, общеобразовательных школах, направленных на воспитание толерантности, взаимного уважения независимо от национальной, расовой, социальной и религиозной принадлежности;</w:t>
      </w:r>
    </w:p>
    <w:p w14:paraId="7969D0E4" w14:textId="77777777" w:rsidR="00EE608B" w:rsidRPr="006F7021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6F7021">
        <w:t>•</w:t>
      </w:r>
      <w:r w:rsidR="00EE608B" w:rsidRPr="006F7021">
        <w:t xml:space="preserve"> поддержка общественных инициатив;</w:t>
      </w:r>
    </w:p>
    <w:p w14:paraId="6B7FB808" w14:textId="77777777" w:rsidR="00EE608B" w:rsidRPr="006F7021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6F7021">
        <w:t>•</w:t>
      </w:r>
      <w:r w:rsidR="00EE608B" w:rsidRPr="006F7021">
        <w:t xml:space="preserve"> реализация мероприятий направленных на оказание помощи мигрантам и вынужденным переселенцам;</w:t>
      </w:r>
    </w:p>
    <w:p w14:paraId="1DC3F8D4" w14:textId="77777777" w:rsidR="00EE608B" w:rsidRPr="006F7021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6F7021">
        <w:t>•</w:t>
      </w:r>
      <w:r w:rsidR="00EE608B" w:rsidRPr="006F7021">
        <w:t xml:space="preserve"> реализация мероприятий направленных развитие волонтерского движения;</w:t>
      </w:r>
    </w:p>
    <w:p w14:paraId="022DA27A" w14:textId="77777777" w:rsidR="00EE608B" w:rsidRPr="006F7021" w:rsidRDefault="00484B23" w:rsidP="00EE608B">
      <w:pPr>
        <w:pStyle w:val="doktekstj"/>
        <w:shd w:val="clear" w:color="auto" w:fill="FFFFFF"/>
        <w:spacing w:before="0" w:beforeAutospacing="0" w:after="0"/>
        <w:ind w:right="-5" w:firstLine="567"/>
      </w:pPr>
      <w:r w:rsidRPr="006F7021">
        <w:t>•</w:t>
      </w:r>
      <w:r w:rsidR="00EE608B" w:rsidRPr="006F7021">
        <w:t xml:space="preserve"> создание условий для деятельности социально ориентированных некоммерческих организаций.</w:t>
      </w:r>
    </w:p>
    <w:p w14:paraId="2BBEE469" w14:textId="77777777" w:rsidR="003F7A6E" w:rsidRPr="00484B23" w:rsidRDefault="003F7A6E" w:rsidP="003F7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D4B90" w14:textId="77777777" w:rsidR="003F7A6E" w:rsidRPr="008F1E2D" w:rsidRDefault="003F7A6E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158C5BB" w14:textId="77777777" w:rsidR="003F7A6E" w:rsidRDefault="003F7A6E" w:rsidP="003F7A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15A6586D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Совершенствование нормативно-правовой базы в сфере развития местного самоуправления;</w:t>
      </w:r>
    </w:p>
    <w:p w14:paraId="299AF7A2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lastRenderedPageBreak/>
        <w:t>• Достижение информационной открытости и доступности;</w:t>
      </w:r>
    </w:p>
    <w:p w14:paraId="391AD7DF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Перевод основной части муниципальных услуг в электронный вид;</w:t>
      </w:r>
    </w:p>
    <w:p w14:paraId="55D84D91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Реализация принципа «одного окна» и содействие работе МФЦ;</w:t>
      </w:r>
    </w:p>
    <w:p w14:paraId="66249F6C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Развитие разнообразных форм и видов гражданской активности населения;</w:t>
      </w:r>
    </w:p>
    <w:p w14:paraId="2604D3B8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Фактическое участие населения в работе совещательных органов и общественных экспертных советов;</w:t>
      </w:r>
    </w:p>
    <w:p w14:paraId="223AF963" w14:textId="77777777" w:rsidR="00E57B6C" w:rsidRPr="00C2733D" w:rsidRDefault="00E57B6C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Рост доли населения, вовлеченного в реализацию местного самоуправления</w:t>
      </w:r>
      <w:r w:rsidR="00740451" w:rsidRPr="00C2733D">
        <w:rPr>
          <w:rFonts w:ascii="Times New Roman" w:hAnsi="Times New Roman" w:cs="Times New Roman"/>
          <w:sz w:val="24"/>
          <w:szCs w:val="24"/>
        </w:rPr>
        <w:t>;</w:t>
      </w:r>
    </w:p>
    <w:p w14:paraId="4B7DFFA4" w14:textId="77777777" w:rsidR="00740451" w:rsidRPr="00C2733D" w:rsidRDefault="00740451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Рост доли граждан старше трудоспособного возраста, участвующих в деятельности объединений, групп, клубов по интересам различной направленности, от общего числа граждан старше трудоспособного возраста;</w:t>
      </w:r>
    </w:p>
    <w:p w14:paraId="3BC504A7" w14:textId="77777777" w:rsidR="00740451" w:rsidRPr="00C2733D" w:rsidRDefault="00740451" w:rsidP="00E57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Рост степени удовлетворенности населения деятельностью органов местного самоуправления.</w:t>
      </w:r>
    </w:p>
    <w:p w14:paraId="5D8F0448" w14:textId="5AC0CF85" w:rsidR="00484B23" w:rsidRDefault="00484B23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5F71C" w14:textId="77777777" w:rsidR="000C6BE4" w:rsidRDefault="000C6BE4" w:rsidP="008679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41838" w14:textId="77777777" w:rsidR="00484B23" w:rsidRPr="003B54C4" w:rsidRDefault="00484B23" w:rsidP="00484B23">
      <w:pPr>
        <w:pStyle w:val="ab"/>
        <w:numPr>
          <w:ilvl w:val="1"/>
          <w:numId w:val="45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4C4">
        <w:rPr>
          <w:rFonts w:ascii="Times New Roman" w:hAnsi="Times New Roman" w:cs="Times New Roman"/>
          <w:b/>
          <w:sz w:val="24"/>
          <w:szCs w:val="24"/>
        </w:rPr>
        <w:t>Стратегическая программа (СП-</w:t>
      </w:r>
      <w:r>
        <w:rPr>
          <w:rFonts w:ascii="Times New Roman" w:hAnsi="Times New Roman" w:cs="Times New Roman"/>
          <w:b/>
          <w:sz w:val="24"/>
          <w:szCs w:val="24"/>
        </w:rPr>
        <w:t>7.2)</w:t>
      </w:r>
    </w:p>
    <w:p w14:paraId="7C4202EB" w14:textId="77777777" w:rsidR="00484B23" w:rsidRPr="00C2733D" w:rsidRDefault="00484B23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>«</w:t>
      </w:r>
      <w:r w:rsidR="00FF2C7A" w:rsidRPr="00C2733D">
        <w:rPr>
          <w:rFonts w:ascii="Times New Roman" w:hAnsi="Times New Roman" w:cs="Times New Roman"/>
          <w:b/>
          <w:sz w:val="24"/>
          <w:szCs w:val="24"/>
        </w:rPr>
        <w:t>ИНФОРМАЦИОННЫЕ ТЕХНОЛОГИИ КАК ИНСТРУМЕНТ ВЗАИМОДЕЙСТВИЯ, ПОЛУЧЕНИЯ И ОБМЕНА ИНФОРМАЦИИ, РЕАЛИЗАЦИИ НАУЧНЫХ И ТВОРЧЕСКИХ ИНИЦИАТИВ</w:t>
      </w:r>
      <w:r w:rsidRPr="00C2733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B76E4C4" w14:textId="77777777" w:rsidR="00484B23" w:rsidRPr="007601D6" w:rsidRDefault="00484B23" w:rsidP="00484B23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6B32DC30" w14:textId="77777777" w:rsidR="00484B23" w:rsidRPr="0086796C" w:rsidRDefault="00484B23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193604FE" w14:textId="77777777" w:rsidR="00484B23" w:rsidRDefault="00484B23" w:rsidP="00484B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86A38F3" w14:textId="714205D1" w:rsidR="00AB1AD1" w:rsidRPr="006F7021" w:rsidRDefault="00AB1AD1" w:rsidP="00AB1AD1">
      <w:pPr>
        <w:pStyle w:val="ab"/>
        <w:tabs>
          <w:tab w:val="left" w:pos="1134"/>
        </w:tabs>
        <w:spacing w:after="0" w:line="200" w:lineRule="atLeast"/>
        <w:ind w:left="33"/>
        <w:jc w:val="both"/>
        <w:rPr>
          <w:rFonts w:ascii="Times New Roman" w:hAnsi="Times New Roman"/>
          <w:sz w:val="24"/>
          <w:szCs w:val="24"/>
        </w:rPr>
      </w:pPr>
      <w:r w:rsidRPr="006F7021">
        <w:rPr>
          <w:rFonts w:ascii="Times New Roman" w:hAnsi="Times New Roman"/>
          <w:sz w:val="24"/>
          <w:szCs w:val="24"/>
        </w:rPr>
        <w:t>Информационные и коммуникационные технологии стали частью современных управленческих систем во всех отраслях экономики, сферах государственного и муниципального управления, безопасности и обеспечения правопорядка. Целевой вектор программы - развитие информационного пространства, обеспечение возможности пользования высокоскоростным «Интернетом» и связью для всего населения города и переход на этап цифровой экономики.</w:t>
      </w:r>
    </w:p>
    <w:p w14:paraId="2E17905B" w14:textId="77777777" w:rsidR="00AB1AD1" w:rsidRPr="006F7021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09B0E0" w14:textId="77777777" w:rsidR="00AB1AD1" w:rsidRPr="0086796C" w:rsidRDefault="00AB1AD1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484B23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(Ц-7.2)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63D35598" w14:textId="0576614C" w:rsidR="00AB1AD1" w:rsidRPr="006F7021" w:rsidRDefault="00AB1AD1" w:rsidP="00AB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21">
        <w:rPr>
          <w:rFonts w:ascii="Times New Roman" w:hAnsi="Times New Roman" w:cs="Times New Roman"/>
          <w:sz w:val="24"/>
          <w:szCs w:val="24"/>
        </w:rPr>
        <w:t xml:space="preserve">Формирование и развитие информационного общества на территории </w:t>
      </w:r>
      <w:r w:rsidR="000C6BE4" w:rsidRPr="006F7021">
        <w:rPr>
          <w:rFonts w:ascii="Times New Roman" w:hAnsi="Times New Roman" w:cs="Times New Roman"/>
          <w:sz w:val="24"/>
          <w:szCs w:val="24"/>
        </w:rPr>
        <w:t>города</w:t>
      </w:r>
      <w:r w:rsidRPr="006F7021">
        <w:rPr>
          <w:rFonts w:ascii="Times New Roman" w:hAnsi="Times New Roman" w:cs="Times New Roman"/>
          <w:sz w:val="24"/>
          <w:szCs w:val="24"/>
        </w:rPr>
        <w:t>, повышение качества жизни граждан, обеспечение конкурентоспособности,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информационных и телекоммуникационных технологий.</w:t>
      </w:r>
    </w:p>
    <w:p w14:paraId="3D87885A" w14:textId="77777777" w:rsidR="00AB1AD1" w:rsidRPr="0098406B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8"/>
          <w:szCs w:val="8"/>
        </w:rPr>
      </w:pPr>
    </w:p>
    <w:p w14:paraId="1386C043" w14:textId="77777777" w:rsidR="00484B23" w:rsidRPr="0086796C" w:rsidRDefault="00484B23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38A7C78" w14:textId="77777777" w:rsidR="00AB1AD1" w:rsidRDefault="00AB1AD1" w:rsidP="00484B23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484B23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(З-7.2)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D5CEEC" w14:textId="77777777" w:rsidR="00AB1AD1" w:rsidRPr="008F1E2D" w:rsidRDefault="00AB1AD1" w:rsidP="00AB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3F7030F1" w14:textId="77777777" w:rsidR="00484B23" w:rsidRPr="00484B23" w:rsidRDefault="00484B23" w:rsidP="00AB1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484B23" w:rsidRPr="003B54C4" w14:paraId="46D5372D" w14:textId="77777777" w:rsidTr="00484B23">
        <w:tc>
          <w:tcPr>
            <w:tcW w:w="959" w:type="dxa"/>
          </w:tcPr>
          <w:p w14:paraId="4E125508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З-7.2.1.</w:t>
            </w:r>
          </w:p>
        </w:tc>
        <w:tc>
          <w:tcPr>
            <w:tcW w:w="8612" w:type="dxa"/>
          </w:tcPr>
          <w:p w14:paraId="3054F8B0" w14:textId="3FCD114C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 xml:space="preserve">Реализация  положений Стратегии развития информационного общества в Российской Федерации: проведение мероприятий, направленных на устранение цифрового неравенства на территории </w:t>
            </w:r>
            <w:r w:rsidR="000C6BE4">
              <w:rPr>
                <w:rFonts w:ascii="Times New Roman" w:hAnsi="Times New Roman" w:cs="Times New Roman"/>
              </w:rPr>
              <w:t>города</w:t>
            </w:r>
            <w:r w:rsidRPr="00CA46ED">
              <w:rPr>
                <w:rFonts w:ascii="Times New Roman" w:hAnsi="Times New Roman" w:cs="Times New Roman"/>
              </w:rPr>
              <w:t>,  обеспечение открытости и доступности информации о деятельности органов местного самоуправления, совершенствование системы  обратной связи с населением.</w:t>
            </w:r>
          </w:p>
        </w:tc>
      </w:tr>
      <w:tr w:rsidR="00484B23" w:rsidRPr="003B54C4" w14:paraId="086D14A9" w14:textId="77777777" w:rsidTr="00484B23">
        <w:tc>
          <w:tcPr>
            <w:tcW w:w="959" w:type="dxa"/>
          </w:tcPr>
          <w:p w14:paraId="7CB29EDF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З-7.2.2.</w:t>
            </w:r>
          </w:p>
        </w:tc>
        <w:tc>
          <w:tcPr>
            <w:tcW w:w="8612" w:type="dxa"/>
          </w:tcPr>
          <w:p w14:paraId="6B85D5EF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>Повышение качества муниципальных услуг, в том числе обеспечение граждан доступом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услуг и муниципальных услуг.</w:t>
            </w:r>
          </w:p>
        </w:tc>
      </w:tr>
      <w:tr w:rsidR="00484B23" w:rsidRPr="003B54C4" w14:paraId="40954825" w14:textId="77777777" w:rsidTr="00484B23">
        <w:tc>
          <w:tcPr>
            <w:tcW w:w="959" w:type="dxa"/>
          </w:tcPr>
          <w:p w14:paraId="5BBE3AFC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З-7.2.3.</w:t>
            </w:r>
          </w:p>
        </w:tc>
        <w:tc>
          <w:tcPr>
            <w:tcW w:w="8612" w:type="dxa"/>
          </w:tcPr>
          <w:p w14:paraId="2BE9BA1A" w14:textId="77777777" w:rsidR="00484B23" w:rsidRPr="00CA46ED" w:rsidRDefault="00796A87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>Популяризация механизмов предоставления муниципальных услуг в электронном виде.</w:t>
            </w:r>
          </w:p>
        </w:tc>
      </w:tr>
      <w:tr w:rsidR="00484B23" w:rsidRPr="003B54C4" w14:paraId="1965A14B" w14:textId="77777777" w:rsidTr="00484B23">
        <w:tc>
          <w:tcPr>
            <w:tcW w:w="959" w:type="dxa"/>
          </w:tcPr>
          <w:p w14:paraId="39FD7EF8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З-7.2.4.</w:t>
            </w:r>
          </w:p>
        </w:tc>
        <w:tc>
          <w:tcPr>
            <w:tcW w:w="8612" w:type="dxa"/>
          </w:tcPr>
          <w:p w14:paraId="4CFCCD87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>Развитие современной информационной и телекоммуникационной инфраструктуры муниципального образования.</w:t>
            </w:r>
          </w:p>
        </w:tc>
      </w:tr>
      <w:tr w:rsidR="00484B23" w:rsidRPr="003B54C4" w14:paraId="0B7CB589" w14:textId="77777777" w:rsidTr="00484B23">
        <w:tc>
          <w:tcPr>
            <w:tcW w:w="959" w:type="dxa"/>
          </w:tcPr>
          <w:p w14:paraId="6AE96747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З-7.2.5.</w:t>
            </w:r>
          </w:p>
        </w:tc>
        <w:tc>
          <w:tcPr>
            <w:tcW w:w="8612" w:type="dxa"/>
          </w:tcPr>
          <w:p w14:paraId="172BEF01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>Поддержание безопасности функционирования муниципальной информационно-телекоммуникационной инфраструктуры, информационных и телекоммуникационных систем.</w:t>
            </w:r>
          </w:p>
        </w:tc>
      </w:tr>
      <w:tr w:rsidR="00484B23" w:rsidRPr="003B54C4" w14:paraId="7E6DEB51" w14:textId="77777777" w:rsidTr="00484B23">
        <w:tc>
          <w:tcPr>
            <w:tcW w:w="959" w:type="dxa"/>
          </w:tcPr>
          <w:p w14:paraId="4A4CF6C6" w14:textId="77777777" w:rsidR="00484B23" w:rsidRPr="00CA46ED" w:rsidRDefault="00484B23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t>З-7.2.6.</w:t>
            </w:r>
          </w:p>
        </w:tc>
        <w:tc>
          <w:tcPr>
            <w:tcW w:w="8612" w:type="dxa"/>
          </w:tcPr>
          <w:p w14:paraId="05A3F801" w14:textId="77777777" w:rsidR="00484B23" w:rsidRPr="00CA46ED" w:rsidRDefault="00796A87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A46ED">
              <w:rPr>
                <w:rFonts w:ascii="Times New Roman" w:hAnsi="Times New Roman" w:cs="Times New Roman"/>
              </w:rPr>
              <w:t>уровня информатизации органов местного самоуправления муниципального образования</w:t>
            </w:r>
            <w:proofErr w:type="gramEnd"/>
            <w:r w:rsidRPr="00CA46ED">
              <w:rPr>
                <w:rFonts w:ascii="Times New Roman" w:hAnsi="Times New Roman" w:cs="Times New Roman"/>
              </w:rPr>
              <w:t>.</w:t>
            </w:r>
          </w:p>
        </w:tc>
      </w:tr>
      <w:tr w:rsidR="00AA5AAB" w:rsidRPr="003B54C4" w14:paraId="7C8B8B07" w14:textId="77777777" w:rsidTr="00484B23">
        <w:tc>
          <w:tcPr>
            <w:tcW w:w="959" w:type="dxa"/>
          </w:tcPr>
          <w:p w14:paraId="59E98207" w14:textId="77777777" w:rsidR="00AA5AAB" w:rsidRPr="00CA46ED" w:rsidRDefault="00AA5AAB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A46ED">
              <w:rPr>
                <w:rFonts w:ascii="Times New Roman" w:hAnsi="Times New Roman" w:cs="Times New Roman"/>
                <w:b/>
              </w:rPr>
              <w:lastRenderedPageBreak/>
              <w:t>З-7.2.7.</w:t>
            </w:r>
          </w:p>
        </w:tc>
        <w:tc>
          <w:tcPr>
            <w:tcW w:w="8612" w:type="dxa"/>
          </w:tcPr>
          <w:p w14:paraId="6E2E2D44" w14:textId="77777777" w:rsidR="00AA5AAB" w:rsidRPr="00CA46ED" w:rsidRDefault="00796A87" w:rsidP="00484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46ED">
              <w:rPr>
                <w:rFonts w:ascii="Times New Roman" w:hAnsi="Times New Roman" w:cs="Times New Roman"/>
              </w:rPr>
              <w:t>Поддержание безопасности функционирования муниципальной информационно-телекоммуникационной инфраструктуры, информационных и телекоммуникационных систем.</w:t>
            </w:r>
          </w:p>
        </w:tc>
      </w:tr>
    </w:tbl>
    <w:p w14:paraId="1061792B" w14:textId="77777777" w:rsidR="00484B23" w:rsidRDefault="00484B23" w:rsidP="00AB1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721036" w14:textId="77777777" w:rsidR="00AB1AD1" w:rsidRDefault="00AB1AD1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0E493D3" w14:textId="77777777" w:rsidR="00AB1AD1" w:rsidRPr="00E06059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1AD1" w14:paraId="08AC9F67" w14:textId="77777777" w:rsidTr="004306D9">
        <w:tc>
          <w:tcPr>
            <w:tcW w:w="4785" w:type="dxa"/>
            <w:shd w:val="clear" w:color="auto" w:fill="244061" w:themeFill="accent1" w:themeFillShade="80"/>
          </w:tcPr>
          <w:p w14:paraId="3C07E5F0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60CEB53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AB1AD1" w:rsidRPr="00C2733D" w14:paraId="16EB232A" w14:textId="77777777" w:rsidTr="004306D9">
        <w:tc>
          <w:tcPr>
            <w:tcW w:w="4785" w:type="dxa"/>
          </w:tcPr>
          <w:p w14:paraId="616BFA7F" w14:textId="77777777" w:rsidR="00AB1AD1" w:rsidRPr="00C2733D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675D04D" w14:textId="77777777" w:rsidR="00AB1AD1" w:rsidRPr="00C2733D" w:rsidRDefault="00AA5AAB" w:rsidP="00AB1AD1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AB1AD1" w:rsidRPr="00C2733D">
              <w:rPr>
                <w:sz w:val="22"/>
                <w:szCs w:val="22"/>
              </w:rPr>
              <w:t>создание и работа структуры электронного правительства, появление обратной связи с населением;</w:t>
            </w:r>
          </w:p>
          <w:p w14:paraId="70C4DE9B" w14:textId="77777777" w:rsidR="00AB1AD1" w:rsidRPr="00C2733D" w:rsidRDefault="00AA5AAB" w:rsidP="00AB1AD1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796A87" w:rsidRPr="00C2733D">
              <w:rPr>
                <w:sz w:val="22"/>
                <w:szCs w:val="22"/>
              </w:rPr>
              <w:t>Р</w:t>
            </w:r>
            <w:r w:rsidR="00AB1AD1" w:rsidRPr="00C2733D">
              <w:rPr>
                <w:sz w:val="22"/>
                <w:szCs w:val="22"/>
              </w:rPr>
              <w:t>абота Портала государственных услуг, перевод части государственных, муниципальных услуг в электронный вид;</w:t>
            </w:r>
          </w:p>
          <w:p w14:paraId="4B9CC8D5" w14:textId="4CD0F7CB" w:rsidR="00AB1AD1" w:rsidRPr="00C2733D" w:rsidRDefault="00AA5AAB" w:rsidP="00906A85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 w:rsidRPr="00C2733D">
              <w:rPr>
                <w:sz w:val="22"/>
                <w:szCs w:val="22"/>
              </w:rPr>
              <w:t xml:space="preserve">• </w:t>
            </w:r>
            <w:r w:rsidR="00AB1AD1" w:rsidRPr="00C2733D">
              <w:rPr>
                <w:sz w:val="22"/>
                <w:szCs w:val="22"/>
              </w:rPr>
              <w:t>внедрение и реализация принципа «одного окна»</w:t>
            </w:r>
            <w:r w:rsidR="00906A85" w:rsidRPr="00C2733D">
              <w:rPr>
                <w:sz w:val="22"/>
                <w:szCs w:val="22"/>
              </w:rPr>
              <w:t>, функционирование МФЦ в городе.</w:t>
            </w:r>
          </w:p>
        </w:tc>
        <w:tc>
          <w:tcPr>
            <w:tcW w:w="4786" w:type="dxa"/>
          </w:tcPr>
          <w:p w14:paraId="58D17C34" w14:textId="77777777" w:rsidR="00AB1AD1" w:rsidRPr="00C2733D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796B526" w14:textId="77777777" w:rsidR="00AB1AD1" w:rsidRPr="00C2733D" w:rsidRDefault="00AA5AAB" w:rsidP="00AB1AD1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rFonts w:eastAsia="Calibri"/>
                <w:sz w:val="22"/>
                <w:szCs w:val="22"/>
              </w:rPr>
            </w:pPr>
            <w:r w:rsidRPr="00C2733D">
              <w:rPr>
                <w:rFonts w:eastAsia="Calibri"/>
                <w:sz w:val="22"/>
                <w:szCs w:val="22"/>
              </w:rPr>
              <w:t xml:space="preserve">• </w:t>
            </w:r>
            <w:r w:rsidR="00906A85" w:rsidRPr="00C2733D">
              <w:rPr>
                <w:rFonts w:eastAsia="Calibri"/>
                <w:sz w:val="22"/>
                <w:szCs w:val="22"/>
              </w:rPr>
              <w:t xml:space="preserve">низкие навыки </w:t>
            </w:r>
            <w:r w:rsidRPr="00C2733D">
              <w:rPr>
                <w:rFonts w:eastAsia="Calibri"/>
                <w:sz w:val="22"/>
                <w:szCs w:val="22"/>
              </w:rPr>
              <w:t>населения, особенно пожилого возраста, по</w:t>
            </w:r>
            <w:r w:rsidR="00906A85" w:rsidRPr="00C2733D">
              <w:rPr>
                <w:rFonts w:eastAsia="Calibri"/>
                <w:sz w:val="22"/>
                <w:szCs w:val="22"/>
              </w:rPr>
              <w:t xml:space="preserve"> использованию персонального компьютера и ресурсов сети «Интернет»;</w:t>
            </w:r>
          </w:p>
          <w:p w14:paraId="6BB05FF9" w14:textId="77777777" w:rsidR="00906A85" w:rsidRPr="00C2733D" w:rsidRDefault="00AA5AAB" w:rsidP="00AB1AD1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rFonts w:eastAsia="Calibri"/>
                <w:sz w:val="22"/>
                <w:szCs w:val="22"/>
              </w:rPr>
            </w:pPr>
            <w:r w:rsidRPr="00C2733D">
              <w:rPr>
                <w:rFonts w:eastAsia="Calibri"/>
                <w:sz w:val="22"/>
                <w:szCs w:val="22"/>
              </w:rPr>
              <w:t xml:space="preserve">• </w:t>
            </w:r>
            <w:r w:rsidR="00906A85" w:rsidRPr="00C2733D">
              <w:rPr>
                <w:rFonts w:eastAsia="Calibri"/>
                <w:sz w:val="22"/>
                <w:szCs w:val="22"/>
              </w:rPr>
              <w:t xml:space="preserve">низкая техническая обеспеченность </w:t>
            </w:r>
            <w:proofErr w:type="spellStart"/>
            <w:proofErr w:type="gramStart"/>
            <w:r w:rsidR="00906A85" w:rsidRPr="00C2733D">
              <w:rPr>
                <w:rFonts w:eastAsia="Calibri"/>
                <w:sz w:val="22"/>
                <w:szCs w:val="22"/>
              </w:rPr>
              <w:t>домо</w:t>
            </w:r>
            <w:proofErr w:type="spellEnd"/>
            <w:r w:rsidRPr="00C2733D">
              <w:rPr>
                <w:rFonts w:eastAsia="Calibri"/>
                <w:sz w:val="22"/>
                <w:szCs w:val="22"/>
              </w:rPr>
              <w:t>-</w:t>
            </w:r>
            <w:r w:rsidR="00906A85" w:rsidRPr="00C2733D">
              <w:rPr>
                <w:rFonts w:eastAsia="Calibri"/>
                <w:sz w:val="22"/>
                <w:szCs w:val="22"/>
              </w:rPr>
              <w:t>хозяйств</w:t>
            </w:r>
            <w:proofErr w:type="gramEnd"/>
            <w:r w:rsidR="00906A85" w:rsidRPr="00C2733D">
              <w:rPr>
                <w:rFonts w:eastAsia="Calibri"/>
                <w:sz w:val="22"/>
                <w:szCs w:val="22"/>
              </w:rPr>
              <w:t xml:space="preserve"> устройствами ввода-вывода </w:t>
            </w:r>
            <w:proofErr w:type="spellStart"/>
            <w:r w:rsidR="00906A85" w:rsidRPr="00C2733D">
              <w:rPr>
                <w:rFonts w:eastAsia="Calibri"/>
                <w:sz w:val="22"/>
                <w:szCs w:val="22"/>
              </w:rPr>
              <w:t>инфор</w:t>
            </w:r>
            <w:r w:rsidRPr="00C2733D">
              <w:rPr>
                <w:rFonts w:eastAsia="Calibri"/>
                <w:sz w:val="22"/>
                <w:szCs w:val="22"/>
              </w:rPr>
              <w:t>-</w:t>
            </w:r>
            <w:r w:rsidR="00906A85" w:rsidRPr="00C2733D">
              <w:rPr>
                <w:rFonts w:eastAsia="Calibri"/>
                <w:sz w:val="22"/>
                <w:szCs w:val="22"/>
              </w:rPr>
              <w:t>мации</w:t>
            </w:r>
            <w:proofErr w:type="spellEnd"/>
            <w:r w:rsidR="00906A85" w:rsidRPr="00C2733D">
              <w:rPr>
                <w:rFonts w:eastAsia="Calibri"/>
                <w:sz w:val="22"/>
                <w:szCs w:val="22"/>
              </w:rPr>
              <w:t xml:space="preserve"> и доступом к сети «Интернет»;</w:t>
            </w:r>
          </w:p>
          <w:p w14:paraId="685EC652" w14:textId="74EF41BC" w:rsidR="00AB1AD1" w:rsidRPr="00C2733D" w:rsidRDefault="00AA5AAB" w:rsidP="00906A85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 w:rsidRPr="00C2733D">
              <w:rPr>
                <w:rFonts w:eastAsia="Calibri"/>
                <w:sz w:val="22"/>
                <w:szCs w:val="22"/>
              </w:rPr>
              <w:t xml:space="preserve">• </w:t>
            </w:r>
            <w:r w:rsidR="00906A85" w:rsidRPr="00C2733D">
              <w:rPr>
                <w:rFonts w:eastAsia="Calibri"/>
                <w:sz w:val="22"/>
                <w:szCs w:val="22"/>
              </w:rPr>
              <w:t xml:space="preserve">отсутствие конкуренции между операторами связи, предоставляющими услуги </w:t>
            </w:r>
            <w:proofErr w:type="spellStart"/>
            <w:proofErr w:type="gramStart"/>
            <w:r w:rsidR="00906A85" w:rsidRPr="00C2733D">
              <w:rPr>
                <w:rFonts w:eastAsia="Calibri"/>
                <w:sz w:val="22"/>
                <w:szCs w:val="22"/>
              </w:rPr>
              <w:t>широкопо</w:t>
            </w:r>
            <w:r w:rsidR="000C6BE4">
              <w:rPr>
                <w:rFonts w:eastAsia="Calibri"/>
                <w:sz w:val="22"/>
                <w:szCs w:val="22"/>
              </w:rPr>
              <w:t>-</w:t>
            </w:r>
            <w:r w:rsidR="00906A85" w:rsidRPr="00C2733D">
              <w:rPr>
                <w:rFonts w:eastAsia="Calibri"/>
                <w:sz w:val="22"/>
                <w:szCs w:val="22"/>
              </w:rPr>
              <w:t>лосного</w:t>
            </w:r>
            <w:proofErr w:type="spellEnd"/>
            <w:proofErr w:type="gramEnd"/>
            <w:r w:rsidR="00906A85" w:rsidRPr="00C2733D">
              <w:rPr>
                <w:rFonts w:eastAsia="Calibri"/>
                <w:sz w:val="22"/>
                <w:szCs w:val="22"/>
              </w:rPr>
              <w:t xml:space="preserve"> доступа.</w:t>
            </w:r>
          </w:p>
        </w:tc>
      </w:tr>
      <w:tr w:rsidR="00AB1AD1" w:rsidRPr="00C2733D" w14:paraId="05FEAB32" w14:textId="77777777" w:rsidTr="004306D9">
        <w:tc>
          <w:tcPr>
            <w:tcW w:w="4785" w:type="dxa"/>
            <w:shd w:val="clear" w:color="auto" w:fill="244061" w:themeFill="accent1" w:themeFillShade="80"/>
          </w:tcPr>
          <w:p w14:paraId="55B0C0E6" w14:textId="77777777" w:rsidR="00AB1AD1" w:rsidRPr="00C2733D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33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78E50BB2" w14:textId="77777777" w:rsidR="00AB1AD1" w:rsidRPr="00C2733D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33D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AB1AD1" w:rsidRPr="00C2733D" w14:paraId="28792930" w14:textId="77777777" w:rsidTr="004306D9">
        <w:tc>
          <w:tcPr>
            <w:tcW w:w="4785" w:type="dxa"/>
          </w:tcPr>
          <w:p w14:paraId="15FA56A3" w14:textId="77777777" w:rsidR="00AB1AD1" w:rsidRPr="00C2733D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3FDA6AE7" w14:textId="77777777" w:rsidR="00906A85" w:rsidRPr="00C2733D" w:rsidRDefault="00AA5AAB" w:rsidP="00906A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C2733D">
              <w:rPr>
                <w:rFonts w:ascii="Times New Roman" w:hAnsi="Times New Roman" w:cs="Times New Roman"/>
              </w:rPr>
              <w:t xml:space="preserve">• </w:t>
            </w:r>
            <w:r w:rsidR="00906A85" w:rsidRPr="00C2733D">
              <w:rPr>
                <w:rFonts w:ascii="Times New Roman" w:eastAsia="Calibri" w:hAnsi="Times New Roman" w:cs="Times New Roman"/>
              </w:rPr>
              <w:t>развитие современной информационной и телекоммуникационной инфраструктуры, позволяющей удовлетворить потребности в информации, как внутренних потребителей информационных ресурсов, так и внешних, условия для возникновения качественно новых электронных форм и каналов взаимодействия власти и населения;</w:t>
            </w:r>
          </w:p>
          <w:p w14:paraId="394408E5" w14:textId="70F4FA52" w:rsidR="00906A85" w:rsidRPr="00C2733D" w:rsidRDefault="00AA5AAB" w:rsidP="00906A85">
            <w:pPr>
              <w:jc w:val="both"/>
              <w:rPr>
                <w:rFonts w:ascii="Times New Roman" w:hAnsi="Times New Roman" w:cs="Times New Roman"/>
              </w:rPr>
            </w:pPr>
            <w:r w:rsidRPr="00C2733D">
              <w:rPr>
                <w:rFonts w:ascii="Times New Roman" w:hAnsi="Times New Roman" w:cs="Times New Roman"/>
              </w:rPr>
              <w:t xml:space="preserve">• </w:t>
            </w:r>
            <w:r w:rsidR="00906A85" w:rsidRPr="00C2733D">
              <w:rPr>
                <w:rFonts w:ascii="Times New Roman" w:hAnsi="Times New Roman" w:cs="Times New Roman"/>
              </w:rPr>
              <w:t xml:space="preserve">участие </w:t>
            </w:r>
            <w:r w:rsidR="000C6BE4">
              <w:rPr>
                <w:rFonts w:ascii="Times New Roman" w:hAnsi="Times New Roman" w:cs="Times New Roman"/>
              </w:rPr>
              <w:t>города</w:t>
            </w:r>
            <w:r w:rsidR="00906A85" w:rsidRPr="00C2733D">
              <w:rPr>
                <w:rFonts w:ascii="Times New Roman" w:hAnsi="Times New Roman" w:cs="Times New Roman"/>
              </w:rPr>
              <w:t xml:space="preserve"> в федеральных и региональных программах, проектах в рамках развития местного самоуправления и гражданского общества, направленных на формирование информационного общества и общества знаний;</w:t>
            </w:r>
          </w:p>
          <w:p w14:paraId="0215FF07" w14:textId="4B57CFBC" w:rsidR="00AB1AD1" w:rsidRPr="00C2733D" w:rsidRDefault="00AA5AAB" w:rsidP="00906A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733D">
              <w:rPr>
                <w:rFonts w:ascii="Times New Roman" w:hAnsi="Times New Roman" w:cs="Times New Roman"/>
              </w:rPr>
              <w:t xml:space="preserve">• </w:t>
            </w:r>
            <w:r w:rsidR="00906A85" w:rsidRPr="00C2733D">
              <w:rPr>
                <w:rFonts w:ascii="Times New Roman" w:hAnsi="Times New Roman" w:cs="Times New Roman"/>
              </w:rPr>
              <w:t>наличие частных провайдеров, которые готовы предоставлять услуги широкополосного доступа к сети «Интернет» гор</w:t>
            </w:r>
            <w:r w:rsidR="000C6BE4">
              <w:rPr>
                <w:rFonts w:ascii="Times New Roman" w:hAnsi="Times New Roman" w:cs="Times New Roman"/>
              </w:rPr>
              <w:t>ода</w:t>
            </w:r>
            <w:r w:rsidR="00906A85" w:rsidRPr="00C2733D">
              <w:rPr>
                <w:rFonts w:ascii="Times New Roman" w:hAnsi="Times New Roman" w:cs="Times New Roman"/>
              </w:rPr>
              <w:t xml:space="preserve"> в случае выделения доступа к ВОЛС, проложенной ПАО «Ростелеком» в соответствии с федеральным проектом в рамках устранения цифрового неравенства.</w:t>
            </w:r>
          </w:p>
        </w:tc>
        <w:tc>
          <w:tcPr>
            <w:tcW w:w="4786" w:type="dxa"/>
          </w:tcPr>
          <w:p w14:paraId="20E56E1C" w14:textId="77777777" w:rsidR="00AB1AD1" w:rsidRPr="00C2733D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C2733D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1CBDF55A" w14:textId="77777777" w:rsidR="00906A85" w:rsidRPr="00C2733D" w:rsidRDefault="00AA5AAB" w:rsidP="00906A85">
            <w:pPr>
              <w:jc w:val="both"/>
              <w:rPr>
                <w:rFonts w:ascii="Times New Roman" w:hAnsi="Times New Roman" w:cs="Times New Roman"/>
              </w:rPr>
            </w:pPr>
            <w:r w:rsidRPr="00C2733D">
              <w:rPr>
                <w:rFonts w:ascii="Times New Roman" w:hAnsi="Times New Roman" w:cs="Times New Roman"/>
              </w:rPr>
              <w:t xml:space="preserve">• </w:t>
            </w:r>
            <w:r w:rsidR="00906A85" w:rsidRPr="00C2733D">
              <w:rPr>
                <w:rFonts w:ascii="Times New Roman" w:hAnsi="Times New Roman" w:cs="Times New Roman"/>
              </w:rPr>
              <w:t>снижение объема инвестиций в рамках  реализации федерального проекта.</w:t>
            </w:r>
          </w:p>
          <w:p w14:paraId="3E7A4B9F" w14:textId="77777777" w:rsidR="00AB1AD1" w:rsidRPr="00C2733D" w:rsidRDefault="00AB1AD1" w:rsidP="00AB1AD1">
            <w:pPr>
              <w:jc w:val="both"/>
              <w:rPr>
                <w:rFonts w:ascii="Times New Roman" w:hAnsi="Times New Roman" w:cs="Times New Roman"/>
              </w:rPr>
            </w:pPr>
          </w:p>
          <w:p w14:paraId="74B3E900" w14:textId="77777777" w:rsidR="00AB1AD1" w:rsidRPr="00C2733D" w:rsidRDefault="00AB1AD1" w:rsidP="004306D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4FEA7D3" w14:textId="77777777" w:rsidR="00AB1AD1" w:rsidRPr="00C2733D" w:rsidRDefault="00AB1AD1" w:rsidP="004306D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B2DE09E" w14:textId="77777777" w:rsidR="00AB1AD1" w:rsidRPr="00C2733D" w:rsidRDefault="00AB1AD1" w:rsidP="00AB1A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EE07F" w14:textId="77777777" w:rsidR="00AB1AD1" w:rsidRPr="00C2733D" w:rsidRDefault="00AB1AD1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33D">
        <w:rPr>
          <w:rFonts w:ascii="Times New Roman" w:hAnsi="Times New Roman" w:cs="Times New Roman"/>
          <w:b/>
          <w:sz w:val="24"/>
          <w:szCs w:val="24"/>
          <w:u w:val="single"/>
        </w:rPr>
        <w:t>Реализуемые программы, проекты:</w:t>
      </w:r>
    </w:p>
    <w:p w14:paraId="67C72C78" w14:textId="77777777" w:rsidR="00906A85" w:rsidRPr="00C2733D" w:rsidRDefault="00906A85" w:rsidP="0084292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16"/>
          <w:szCs w:val="16"/>
        </w:rPr>
      </w:pPr>
    </w:p>
    <w:p w14:paraId="5F01EA9B" w14:textId="77777777" w:rsidR="0084292D" w:rsidRPr="00C2733D" w:rsidRDefault="0084292D" w:rsidP="00842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</w:t>
      </w:r>
      <w:r w:rsidR="00796A87" w:rsidRPr="00C2733D">
        <w:rPr>
          <w:rFonts w:ascii="Times New Roman" w:hAnsi="Times New Roman" w:cs="Times New Roman"/>
          <w:sz w:val="24"/>
          <w:szCs w:val="24"/>
        </w:rPr>
        <w:t>Ведомственная целевая программа «Развитие архивного дела в городе Оби Новосибирской области на 2017-2019 годы»;</w:t>
      </w:r>
    </w:p>
    <w:p w14:paraId="6792358A" w14:textId="77777777" w:rsidR="00796A87" w:rsidRPr="00C2733D" w:rsidRDefault="00796A87" w:rsidP="00842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Долгосрочная муниципальная программа «Содействие развитию институтов и инициатив гражданского общества в городе Оби Новосибирской области на 2017-2019 гг.»</w:t>
      </w:r>
    </w:p>
    <w:p w14:paraId="6F1CEB49" w14:textId="77777777" w:rsidR="00E3504C" w:rsidRPr="00C2733D" w:rsidRDefault="00E3504C" w:rsidP="00842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Государственная программа «Развитие инфраструктуры информационного общества Новосибирской области»;</w:t>
      </w:r>
    </w:p>
    <w:p w14:paraId="437B4EE6" w14:textId="395CCDCC" w:rsidR="00E3504C" w:rsidRPr="00C2733D" w:rsidRDefault="00E3504C" w:rsidP="00E350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Государственная программа Новосибирской области 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области» и «Стимулирование </w:t>
      </w:r>
      <w:proofErr w:type="spellStart"/>
      <w:r w:rsidRPr="00C2733D">
        <w:rPr>
          <w:rFonts w:ascii="Times New Roman" w:hAnsi="Times New Roman" w:cs="Times New Roman"/>
          <w:sz w:val="24"/>
          <w:szCs w:val="24"/>
        </w:rPr>
        <w:t>инвестициионной</w:t>
      </w:r>
      <w:proofErr w:type="spellEnd"/>
      <w:r w:rsidRPr="00C2733D">
        <w:rPr>
          <w:rFonts w:ascii="Times New Roman" w:hAnsi="Times New Roman" w:cs="Times New Roman"/>
          <w:sz w:val="24"/>
          <w:szCs w:val="24"/>
        </w:rPr>
        <w:t xml:space="preserve"> активности в Новосибирской области»).</w:t>
      </w:r>
    </w:p>
    <w:p w14:paraId="6C8E9F4D" w14:textId="77777777" w:rsidR="00AA5AAB" w:rsidRPr="00C2733D" w:rsidRDefault="00AA5AAB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822D55" w14:textId="77777777" w:rsidR="00AB1AD1" w:rsidRPr="00C2733D" w:rsidRDefault="00AB1AD1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Программные мероприятия</w:t>
      </w:r>
      <w:r w:rsidRPr="00C2733D">
        <w:rPr>
          <w:rFonts w:ascii="Times New Roman" w:hAnsi="Times New Roman" w:cs="Times New Roman"/>
          <w:sz w:val="24"/>
          <w:szCs w:val="24"/>
        </w:rPr>
        <w:t>:</w:t>
      </w:r>
    </w:p>
    <w:p w14:paraId="3B11E022" w14:textId="77777777" w:rsidR="00AB1AD1" w:rsidRPr="00C2733D" w:rsidRDefault="00AB1AD1" w:rsidP="00AB1AD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733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37D0526B" w14:textId="452D7A83" w:rsidR="00906A85" w:rsidRPr="00C2733D" w:rsidRDefault="00AA5AAB" w:rsidP="00906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</w:t>
      </w:r>
      <w:r w:rsidR="00AB1AD1" w:rsidRPr="00C2733D">
        <w:rPr>
          <w:rFonts w:ascii="Times New Roman" w:hAnsi="Times New Roman" w:cs="Times New Roman"/>
          <w:sz w:val="24"/>
          <w:szCs w:val="24"/>
        </w:rPr>
        <w:t xml:space="preserve"> </w:t>
      </w:r>
      <w:r w:rsidR="00906A85" w:rsidRPr="00C2733D">
        <w:rPr>
          <w:rFonts w:ascii="Times New Roman" w:hAnsi="Times New Roman" w:cs="Times New Roman"/>
          <w:sz w:val="24"/>
          <w:szCs w:val="24"/>
        </w:rPr>
        <w:t>совершенствование нормативно-правовых актов города, определяющих развитие информационного общества;</w:t>
      </w:r>
    </w:p>
    <w:p w14:paraId="4DF69316" w14:textId="403B7CBF" w:rsidR="00906A85" w:rsidRPr="00C2733D" w:rsidRDefault="00AA5AAB" w:rsidP="00906A85">
      <w:pPr>
        <w:pStyle w:val="doktekstj"/>
        <w:shd w:val="clear" w:color="auto" w:fill="FFFFFF"/>
        <w:spacing w:before="0" w:beforeAutospacing="0" w:after="0"/>
        <w:ind w:right="-5"/>
      </w:pPr>
      <w:r w:rsidRPr="00C2733D">
        <w:t>•</w:t>
      </w:r>
      <w:r w:rsidR="00906A85" w:rsidRPr="00C2733D">
        <w:t xml:space="preserve"> взаимодействие органов местного самоуправления с органами государственной власти Новосибирской области по вопросам местного самоуправления и развития гражданского общества на территории </w:t>
      </w:r>
      <w:r w:rsidR="000C6BE4">
        <w:t>город</w:t>
      </w:r>
      <w:r w:rsidR="00906A85" w:rsidRPr="00C2733D">
        <w:t>а, создания общества знаний и внедрения цифровой экономики;</w:t>
      </w:r>
    </w:p>
    <w:p w14:paraId="07758006" w14:textId="384FE89F" w:rsidR="00906A85" w:rsidRPr="00C2733D" w:rsidRDefault="00AA5AAB" w:rsidP="00906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</w:t>
      </w:r>
      <w:r w:rsidR="00906A85" w:rsidRPr="00C2733D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0C6BE4">
        <w:rPr>
          <w:rFonts w:ascii="Times New Roman" w:hAnsi="Times New Roman" w:cs="Times New Roman"/>
          <w:sz w:val="24"/>
          <w:szCs w:val="24"/>
        </w:rPr>
        <w:t>город</w:t>
      </w:r>
      <w:r w:rsidR="00906A85" w:rsidRPr="00C2733D">
        <w:rPr>
          <w:rFonts w:ascii="Times New Roman" w:hAnsi="Times New Roman" w:cs="Times New Roman"/>
          <w:sz w:val="24"/>
          <w:szCs w:val="24"/>
        </w:rPr>
        <w:t>а в федеральных и региональных программах и проектах в сфере развития информационного общества;</w:t>
      </w:r>
    </w:p>
    <w:p w14:paraId="41BD0F2A" w14:textId="77777777" w:rsidR="00906A85" w:rsidRPr="00C2733D" w:rsidRDefault="00AA5AAB" w:rsidP="00906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</w:t>
      </w:r>
      <w:r w:rsidR="00906A85" w:rsidRPr="00C2733D">
        <w:rPr>
          <w:rFonts w:ascii="Times New Roman" w:hAnsi="Times New Roman" w:cs="Times New Roman"/>
          <w:sz w:val="24"/>
          <w:szCs w:val="24"/>
        </w:rPr>
        <w:t xml:space="preserve"> подключение к единой информационно-коммуникационной инфраструктуре Новосибирской области.</w:t>
      </w:r>
    </w:p>
    <w:p w14:paraId="0CFBA5D0" w14:textId="77777777" w:rsidR="00AB1AD1" w:rsidRPr="00C2733D" w:rsidRDefault="00AB1AD1" w:rsidP="00906A85">
      <w:pPr>
        <w:pStyle w:val="doktekstj"/>
        <w:shd w:val="clear" w:color="auto" w:fill="FFFFFF"/>
        <w:spacing w:before="0" w:beforeAutospacing="0" w:after="0"/>
        <w:ind w:right="-5" w:firstLine="567"/>
        <w:rPr>
          <w:sz w:val="8"/>
          <w:szCs w:val="8"/>
        </w:rPr>
      </w:pPr>
    </w:p>
    <w:p w14:paraId="0A131133" w14:textId="77777777" w:rsidR="00E3504C" w:rsidRPr="00C2733D" w:rsidRDefault="00E3504C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877EA3" w14:textId="77777777" w:rsidR="00AB1AD1" w:rsidRPr="00C2733D" w:rsidRDefault="00AB1AD1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733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C2733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111F408" w14:textId="77777777" w:rsidR="00AB1AD1" w:rsidRPr="00C2733D" w:rsidRDefault="00AB1AD1" w:rsidP="00AB1A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33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48CB8EF4" w14:textId="3F5E834C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Обеспечение доступа (том числе широкополосного) к телекоммуникационной сети «Интернет» на территории города;</w:t>
      </w:r>
    </w:p>
    <w:p w14:paraId="4437FB62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33D">
        <w:rPr>
          <w:rFonts w:ascii="Times New Roman" w:hAnsi="Times New Roman" w:cs="Times New Roman"/>
          <w:sz w:val="24"/>
          <w:szCs w:val="24"/>
        </w:rPr>
        <w:t xml:space="preserve">• Развитие цифрового телевещания и новых видов телевизионной и радиотрансляции, включая трансляцию мобильного и интернет-телевидения, телеканалов высокой четкости и спутниковую непосредственную </w:t>
      </w:r>
      <w:proofErr w:type="spellStart"/>
      <w:r w:rsidRPr="00C2733D">
        <w:rPr>
          <w:rFonts w:ascii="Times New Roman" w:hAnsi="Times New Roman" w:cs="Times New Roman"/>
          <w:sz w:val="24"/>
          <w:szCs w:val="24"/>
        </w:rPr>
        <w:t>телерадиотрансляцию</w:t>
      </w:r>
      <w:proofErr w:type="spellEnd"/>
      <w:r w:rsidRPr="00C2733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2B3C927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Повышение доступности для населения и организаций современных услуг в сфере информационных и телекоммуникационных технологий;</w:t>
      </w:r>
    </w:p>
    <w:p w14:paraId="36389BE2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Расширение использования информационных и телекоммуникационных </w:t>
      </w:r>
      <w:proofErr w:type="spellStart"/>
      <w:proofErr w:type="gramStart"/>
      <w:r w:rsidRPr="00C2733D">
        <w:rPr>
          <w:rFonts w:ascii="Times New Roman" w:hAnsi="Times New Roman" w:cs="Times New Roman"/>
          <w:sz w:val="24"/>
          <w:szCs w:val="24"/>
        </w:rPr>
        <w:t>техноло</w:t>
      </w:r>
      <w:r w:rsidR="0057406D" w:rsidRPr="00C2733D">
        <w:rPr>
          <w:rFonts w:ascii="Times New Roman" w:hAnsi="Times New Roman" w:cs="Times New Roman"/>
          <w:sz w:val="24"/>
          <w:szCs w:val="24"/>
        </w:rPr>
        <w:t>-</w:t>
      </w:r>
      <w:r w:rsidRPr="00C2733D">
        <w:rPr>
          <w:rFonts w:ascii="Times New Roman" w:hAnsi="Times New Roman" w:cs="Times New Roman"/>
          <w:sz w:val="24"/>
          <w:szCs w:val="24"/>
        </w:rPr>
        <w:t>гий</w:t>
      </w:r>
      <w:proofErr w:type="spellEnd"/>
      <w:proofErr w:type="gramEnd"/>
      <w:r w:rsidRPr="00C2733D">
        <w:rPr>
          <w:rFonts w:ascii="Times New Roman" w:hAnsi="Times New Roman" w:cs="Times New Roman"/>
          <w:sz w:val="24"/>
          <w:szCs w:val="24"/>
        </w:rPr>
        <w:t xml:space="preserve"> для развития новых форм и методов обучения;</w:t>
      </w:r>
    </w:p>
    <w:p w14:paraId="34C10837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Развитие системы электронного документооборота;</w:t>
      </w:r>
    </w:p>
    <w:p w14:paraId="6C64FB06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Предоставление гражданам услуг с использованием современных </w:t>
      </w:r>
      <w:proofErr w:type="spellStart"/>
      <w:proofErr w:type="gramStart"/>
      <w:r w:rsidRPr="00C2733D">
        <w:rPr>
          <w:rFonts w:ascii="Times New Roman" w:hAnsi="Times New Roman" w:cs="Times New Roman"/>
          <w:sz w:val="24"/>
          <w:szCs w:val="24"/>
        </w:rPr>
        <w:t>информацион</w:t>
      </w:r>
      <w:r w:rsidR="0057406D" w:rsidRPr="00C2733D">
        <w:rPr>
          <w:rFonts w:ascii="Times New Roman" w:hAnsi="Times New Roman" w:cs="Times New Roman"/>
          <w:sz w:val="24"/>
          <w:szCs w:val="24"/>
        </w:rPr>
        <w:t>-</w:t>
      </w:r>
      <w:r w:rsidRPr="00C2733D">
        <w:rPr>
          <w:rFonts w:ascii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C2733D"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14:paraId="78FEF53C" w14:textId="77777777" w:rsidR="00796A87" w:rsidRPr="00C2733D" w:rsidRDefault="00796A87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</w:t>
      </w:r>
      <w:r w:rsidR="0057406D" w:rsidRPr="00C2733D">
        <w:rPr>
          <w:rFonts w:ascii="Times New Roman" w:hAnsi="Times New Roman" w:cs="Times New Roman"/>
          <w:sz w:val="24"/>
          <w:szCs w:val="24"/>
        </w:rPr>
        <w:t xml:space="preserve">Достижение степени удовлетворенности населения деятельностью органов </w:t>
      </w:r>
      <w:proofErr w:type="gramStart"/>
      <w:r w:rsidR="0057406D" w:rsidRPr="00C2733D">
        <w:rPr>
          <w:rFonts w:ascii="Times New Roman" w:hAnsi="Times New Roman" w:cs="Times New Roman"/>
          <w:sz w:val="24"/>
          <w:szCs w:val="24"/>
        </w:rPr>
        <w:t>мест-</w:t>
      </w:r>
      <w:proofErr w:type="spellStart"/>
      <w:r w:rsidR="0057406D" w:rsidRPr="00C2733D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proofErr w:type="gramEnd"/>
      <w:r w:rsidR="0057406D" w:rsidRPr="00C2733D">
        <w:rPr>
          <w:rFonts w:ascii="Times New Roman" w:hAnsi="Times New Roman" w:cs="Times New Roman"/>
          <w:sz w:val="24"/>
          <w:szCs w:val="24"/>
        </w:rPr>
        <w:t xml:space="preserve"> самоуправления – 90%;</w:t>
      </w:r>
    </w:p>
    <w:p w14:paraId="6812F9E7" w14:textId="77777777" w:rsidR="0057406D" w:rsidRPr="00C2733D" w:rsidRDefault="0057406D" w:rsidP="00796A8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Достижение степень удовлетворенности граждан качеством предоставления муниципальных услуг – 90%.</w:t>
      </w:r>
    </w:p>
    <w:p w14:paraId="3B09FD8B" w14:textId="4C081B5F" w:rsidR="00B03938" w:rsidRPr="00C2733D" w:rsidRDefault="00B03938" w:rsidP="00B03938">
      <w:pPr>
        <w:pStyle w:val="ab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733D">
        <w:rPr>
          <w:rFonts w:ascii="Times New Roman" w:hAnsi="Times New Roman"/>
          <w:sz w:val="24"/>
          <w:szCs w:val="24"/>
        </w:rPr>
        <w:t xml:space="preserve">Реализация мероприятий программы позволит повысить эффективность муниципального управления, снизить административные барьеры, повысить качество межведомственного и межуровневого взаимодействия в электронном виде, привлечь дополнительные доходы в бюджет города, усовершенствовать систему предоставления населению </w:t>
      </w:r>
      <w:proofErr w:type="spellStart"/>
      <w:r w:rsidRPr="00C2733D">
        <w:rPr>
          <w:rFonts w:ascii="Times New Roman" w:hAnsi="Times New Roman"/>
          <w:sz w:val="24"/>
          <w:szCs w:val="24"/>
        </w:rPr>
        <w:t>инфотелекоммуникационных</w:t>
      </w:r>
      <w:proofErr w:type="spellEnd"/>
      <w:r w:rsidRPr="00C2733D">
        <w:rPr>
          <w:rFonts w:ascii="Times New Roman" w:hAnsi="Times New Roman"/>
          <w:sz w:val="24"/>
          <w:szCs w:val="24"/>
        </w:rPr>
        <w:t xml:space="preserve"> услуг.</w:t>
      </w:r>
    </w:p>
    <w:p w14:paraId="50B6462D" w14:textId="796FC3B7" w:rsidR="00CA46ED" w:rsidRDefault="00CA46ED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43E4A" w14:textId="77777777" w:rsidR="000C6BE4" w:rsidRDefault="000C6BE4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7C618" w14:textId="77777777" w:rsidR="00AA5AAB" w:rsidRDefault="00AA5AAB" w:rsidP="00AA5AAB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601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594">
        <w:rPr>
          <w:rFonts w:ascii="Times New Roman" w:hAnsi="Times New Roman" w:cs="Times New Roman"/>
          <w:b/>
          <w:sz w:val="28"/>
          <w:szCs w:val="28"/>
        </w:rPr>
        <w:t xml:space="preserve">Стратегическое направление </w:t>
      </w:r>
      <w:r>
        <w:rPr>
          <w:rFonts w:ascii="Times New Roman" w:hAnsi="Times New Roman" w:cs="Times New Roman"/>
          <w:b/>
          <w:sz w:val="28"/>
          <w:szCs w:val="28"/>
        </w:rPr>
        <w:t>(СН-8)</w:t>
      </w:r>
    </w:p>
    <w:p w14:paraId="0DC76D26" w14:textId="77777777" w:rsidR="00AA5AAB" w:rsidRPr="00C81594" w:rsidRDefault="00AA5AAB" w:rsidP="00AA5AAB">
      <w:pPr>
        <w:shd w:val="clear" w:color="auto" w:fill="244061" w:themeFill="accent1" w:themeFillShade="8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3504C">
        <w:rPr>
          <w:rFonts w:ascii="Times New Roman" w:hAnsi="Times New Roman" w:cs="Times New Roman"/>
          <w:b/>
          <w:sz w:val="28"/>
          <w:szCs w:val="28"/>
        </w:rPr>
        <w:t>ГРАДОСТРОИТЕЛЬСТВО.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ЗЕМЛЕПОЛЬЗОВАНИЕ</w:t>
      </w:r>
      <w:r w:rsidRPr="00C81594">
        <w:rPr>
          <w:rFonts w:ascii="Times New Roman" w:hAnsi="Times New Roman" w:cs="Times New Roman"/>
          <w:b/>
          <w:sz w:val="28"/>
          <w:szCs w:val="28"/>
        </w:rPr>
        <w:t>»</w:t>
      </w:r>
    </w:p>
    <w:p w14:paraId="36B309E5" w14:textId="77777777" w:rsidR="00AA5AAB" w:rsidRPr="007601D6" w:rsidRDefault="00AA5AAB" w:rsidP="00AA5AAB">
      <w:pPr>
        <w:shd w:val="clear" w:color="auto" w:fill="8DB3E2" w:themeFill="text2" w:themeFillTint="66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0D8F6DC9" w14:textId="77777777" w:rsidR="00AA5AAB" w:rsidRPr="00DF0B78" w:rsidRDefault="00AA5AAB" w:rsidP="00AA5AA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2737875" w14:textId="77777777" w:rsidR="00AA5AAB" w:rsidRDefault="00AA5AAB" w:rsidP="00AA5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C93">
        <w:rPr>
          <w:rFonts w:ascii="Times New Roman" w:hAnsi="Times New Roman" w:cs="Times New Roman"/>
          <w:b/>
          <w:sz w:val="24"/>
          <w:szCs w:val="24"/>
        </w:rPr>
        <w:t>Перечень стратегических 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2E10270" w14:textId="77777777" w:rsidR="00AA5AAB" w:rsidRPr="007601D6" w:rsidRDefault="00AA5AAB" w:rsidP="00AA5AA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D2745AC" w14:textId="3A0B9E47" w:rsidR="00AA5AAB" w:rsidRPr="00C2733D" w:rsidRDefault="00AA5AAB" w:rsidP="00AA5AAB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>•</w:t>
      </w:r>
      <w:r w:rsidR="00FF2C7A" w:rsidRPr="00C2733D">
        <w:rPr>
          <w:rFonts w:ascii="Times New Roman" w:hAnsi="Times New Roman" w:cs="Times New Roman"/>
          <w:b/>
          <w:sz w:val="24"/>
          <w:szCs w:val="24"/>
        </w:rPr>
        <w:t xml:space="preserve"> Территориальное развитие город</w:t>
      </w:r>
      <w:r w:rsidR="00F04851">
        <w:rPr>
          <w:rFonts w:ascii="Times New Roman" w:hAnsi="Times New Roman" w:cs="Times New Roman"/>
          <w:b/>
          <w:sz w:val="24"/>
          <w:szCs w:val="24"/>
        </w:rPr>
        <w:t>а</w:t>
      </w:r>
      <w:r w:rsidR="006524F2" w:rsidRPr="00C2733D">
        <w:rPr>
          <w:rFonts w:ascii="Times New Roman" w:hAnsi="Times New Roman" w:cs="Times New Roman"/>
          <w:b/>
          <w:sz w:val="24"/>
          <w:szCs w:val="24"/>
        </w:rPr>
        <w:t>.</w:t>
      </w:r>
    </w:p>
    <w:p w14:paraId="66A8C028" w14:textId="77777777" w:rsidR="00AA5AAB" w:rsidRPr="00C2733D" w:rsidRDefault="006524F2" w:rsidP="00AA5AAB">
      <w:pPr>
        <w:shd w:val="clear" w:color="auto" w:fill="D6E3BC" w:themeFill="accent3" w:themeFillTint="66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 xml:space="preserve">•  </w:t>
      </w:r>
      <w:r w:rsidR="00FF2C7A" w:rsidRPr="00C2733D">
        <w:rPr>
          <w:rFonts w:ascii="Times New Roman" w:hAnsi="Times New Roman" w:cs="Times New Roman"/>
          <w:b/>
          <w:sz w:val="24"/>
          <w:szCs w:val="24"/>
        </w:rPr>
        <w:t>Комфорт и уют в каждом доме</w:t>
      </w:r>
      <w:r w:rsidR="00AA5AAB" w:rsidRPr="00C2733D">
        <w:rPr>
          <w:rFonts w:ascii="Times New Roman" w:hAnsi="Times New Roman" w:cs="Times New Roman"/>
          <w:b/>
          <w:sz w:val="24"/>
          <w:szCs w:val="24"/>
        </w:rPr>
        <w:t>.</w:t>
      </w:r>
    </w:p>
    <w:p w14:paraId="72E0B54A" w14:textId="77777777" w:rsidR="00AA5AAB" w:rsidRPr="00C2733D" w:rsidRDefault="00AA5AAB" w:rsidP="00AA5AA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7D444" w14:textId="77777777" w:rsidR="00AA5AAB" w:rsidRPr="00C2733D" w:rsidRDefault="006524F2" w:rsidP="006524F2">
      <w:pPr>
        <w:pStyle w:val="ab"/>
        <w:numPr>
          <w:ilvl w:val="1"/>
          <w:numId w:val="46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5AAB" w:rsidRPr="00C2733D">
        <w:rPr>
          <w:rFonts w:ascii="Times New Roman" w:hAnsi="Times New Roman" w:cs="Times New Roman"/>
          <w:b/>
          <w:sz w:val="24"/>
          <w:szCs w:val="24"/>
        </w:rPr>
        <w:t>Стратегическая программа (СП-</w:t>
      </w:r>
      <w:r w:rsidRPr="00C2733D">
        <w:rPr>
          <w:rFonts w:ascii="Times New Roman" w:hAnsi="Times New Roman" w:cs="Times New Roman"/>
          <w:b/>
          <w:sz w:val="24"/>
          <w:szCs w:val="24"/>
        </w:rPr>
        <w:t>8</w:t>
      </w:r>
      <w:r w:rsidR="00AA5AAB" w:rsidRPr="00C2733D">
        <w:rPr>
          <w:rFonts w:ascii="Times New Roman" w:hAnsi="Times New Roman" w:cs="Times New Roman"/>
          <w:b/>
          <w:sz w:val="24"/>
          <w:szCs w:val="24"/>
        </w:rPr>
        <w:t>.1)</w:t>
      </w:r>
    </w:p>
    <w:p w14:paraId="28B6FC43" w14:textId="0048C03A" w:rsidR="00AA5AAB" w:rsidRPr="00C2733D" w:rsidRDefault="006524F2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>«</w:t>
      </w:r>
      <w:r w:rsidR="00FF2C7A" w:rsidRPr="00C2733D">
        <w:rPr>
          <w:rFonts w:ascii="Times New Roman" w:hAnsi="Times New Roman" w:cs="Times New Roman"/>
          <w:b/>
          <w:sz w:val="24"/>
          <w:szCs w:val="24"/>
        </w:rPr>
        <w:t>ТЕРРИТОРИАЛЬНОЕ РАЗВИТИЕ ГОРОДА</w:t>
      </w:r>
      <w:r w:rsidR="000C6BE4">
        <w:rPr>
          <w:rFonts w:ascii="Times New Roman" w:hAnsi="Times New Roman" w:cs="Times New Roman"/>
          <w:b/>
          <w:sz w:val="24"/>
          <w:szCs w:val="24"/>
        </w:rPr>
        <w:t xml:space="preserve"> ОБЬ</w:t>
      </w:r>
      <w:r w:rsidR="00AA5AAB" w:rsidRPr="00C2733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EF85BBA" w14:textId="77777777" w:rsidR="00AA5AAB" w:rsidRPr="00C2733D" w:rsidRDefault="00AA5AAB" w:rsidP="00AA5AAB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68E3A9B0" w14:textId="77777777" w:rsidR="00AA5AAB" w:rsidRPr="00C2733D" w:rsidRDefault="00AA5AAB" w:rsidP="00AA5AAB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33D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00F1AAD8" w14:textId="77777777" w:rsidR="00AA5AAB" w:rsidRPr="00C2733D" w:rsidRDefault="00AA5AAB" w:rsidP="00AA5AA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233D524" w14:textId="2E774BD5" w:rsidR="0004763C" w:rsidRPr="0004763C" w:rsidRDefault="0004763C" w:rsidP="00047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Один из главных механизмов реализации стратегии – «Генеральный план </w:t>
      </w:r>
      <w:r w:rsidR="00926368">
        <w:rPr>
          <w:rFonts w:ascii="Times New Roman" w:hAnsi="Times New Roman" w:cs="Times New Roman"/>
          <w:sz w:val="24"/>
          <w:szCs w:val="24"/>
        </w:rPr>
        <w:t>г</w:t>
      </w:r>
      <w:r w:rsidR="000C6BE4">
        <w:rPr>
          <w:rFonts w:ascii="Times New Roman" w:hAnsi="Times New Roman" w:cs="Times New Roman"/>
          <w:sz w:val="24"/>
          <w:szCs w:val="24"/>
        </w:rPr>
        <w:t xml:space="preserve">орода </w:t>
      </w:r>
      <w:r w:rsidR="00926368">
        <w:rPr>
          <w:rFonts w:ascii="Times New Roman" w:hAnsi="Times New Roman" w:cs="Times New Roman"/>
          <w:sz w:val="24"/>
          <w:szCs w:val="24"/>
        </w:rPr>
        <w:t>Обь</w:t>
      </w:r>
      <w:r w:rsidRPr="0004763C">
        <w:rPr>
          <w:rFonts w:ascii="Times New Roman" w:hAnsi="Times New Roman" w:cs="Times New Roman"/>
          <w:sz w:val="24"/>
          <w:szCs w:val="24"/>
        </w:rPr>
        <w:t xml:space="preserve">». Этот основной градостроительный документ определяет перспективные условия </w:t>
      </w:r>
      <w:r w:rsidRPr="0004763C">
        <w:rPr>
          <w:rFonts w:ascii="Times New Roman" w:hAnsi="Times New Roman" w:cs="Times New Roman"/>
          <w:sz w:val="24"/>
          <w:szCs w:val="24"/>
        </w:rPr>
        <w:lastRenderedPageBreak/>
        <w:t>формирования среды жизнедеятельности, зонирования, направления и границы развития территорий, развитие инженерной, транспортной и социальной инфраструктур, градостроительные требования к сохранению историко-культурного наследия и особо охраняемых природных территорий, экологическому и санитарному благополучию.</w:t>
      </w:r>
    </w:p>
    <w:p w14:paraId="2984BA85" w14:textId="77777777" w:rsidR="00AB1AD1" w:rsidRPr="006524F2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F44998" w14:textId="77777777" w:rsidR="00AB1AD1" w:rsidRPr="0086796C" w:rsidRDefault="00AB1AD1" w:rsidP="006524F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6524F2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(Ц-8.1)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2DB83EC9" w14:textId="77777777" w:rsidR="00AB1AD1" w:rsidRPr="0086796C" w:rsidRDefault="0004763C" w:rsidP="00AB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основных градостроительных условий реализации стратегического плана.</w:t>
      </w:r>
    </w:p>
    <w:p w14:paraId="104D7472" w14:textId="77777777" w:rsidR="00AB1AD1" w:rsidRPr="006524F2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90193" w14:textId="77777777" w:rsidR="00AB1AD1" w:rsidRDefault="00AB1AD1" w:rsidP="006524F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6524F2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(З-8.1)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3E14CE" w14:textId="77777777" w:rsidR="00AB1AD1" w:rsidRPr="008F1E2D" w:rsidRDefault="00AB1AD1" w:rsidP="00AB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47B109B6" w14:textId="77777777" w:rsidR="006524F2" w:rsidRPr="009D102F" w:rsidRDefault="006524F2" w:rsidP="000476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6524F2" w:rsidRPr="003B54C4" w14:paraId="0CC54028" w14:textId="77777777" w:rsidTr="008F3D84">
        <w:tc>
          <w:tcPr>
            <w:tcW w:w="959" w:type="dxa"/>
          </w:tcPr>
          <w:p w14:paraId="6DCE7417" w14:textId="77777777" w:rsidR="006524F2" w:rsidRPr="004349EC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З-8.1</w:t>
            </w:r>
            <w:r w:rsidRPr="004349EC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2448828E" w14:textId="77777777" w:rsidR="006524F2" w:rsidRPr="003B54C4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524F2">
              <w:rPr>
                <w:rFonts w:ascii="Times New Roman" w:hAnsi="Times New Roman" w:cs="Times New Roman"/>
              </w:rPr>
              <w:t>оздание благоприятной среды жизнедеятельности населения, безопасной экологической обстановки средствами планировки и межевания застраиваемых территорий, благоустройства и озеленения города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524F2" w:rsidRPr="003B54C4" w14:paraId="0BCA22ED" w14:textId="77777777" w:rsidTr="008F3D84">
        <w:tc>
          <w:tcPr>
            <w:tcW w:w="959" w:type="dxa"/>
          </w:tcPr>
          <w:p w14:paraId="063AE559" w14:textId="77777777" w:rsidR="006524F2" w:rsidRPr="004349EC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З-8.1</w:t>
            </w:r>
            <w:r w:rsidRPr="004349EC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1C7D3E42" w14:textId="77777777" w:rsidR="006524F2" w:rsidRPr="003B54C4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524F2">
              <w:rPr>
                <w:rFonts w:ascii="Times New Roman" w:hAnsi="Times New Roman" w:cs="Times New Roman"/>
              </w:rPr>
              <w:t>овышение экономической эффективности использования территории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524F2" w:rsidRPr="003B54C4" w14:paraId="1F814DAC" w14:textId="77777777" w:rsidTr="008F3D84">
        <w:tc>
          <w:tcPr>
            <w:tcW w:w="959" w:type="dxa"/>
          </w:tcPr>
          <w:p w14:paraId="64AA935F" w14:textId="77777777" w:rsidR="006524F2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З-8.1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7EE482F8" w14:textId="77777777" w:rsidR="006524F2" w:rsidRPr="003B54C4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524F2">
              <w:rPr>
                <w:rFonts w:ascii="Times New Roman" w:hAnsi="Times New Roman" w:cs="Times New Roman"/>
              </w:rPr>
              <w:t>ост уровня комфортности среды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524F2" w:rsidRPr="003B54C4" w14:paraId="4EF35DBD" w14:textId="77777777" w:rsidTr="008F3D84">
        <w:tc>
          <w:tcPr>
            <w:tcW w:w="959" w:type="dxa"/>
          </w:tcPr>
          <w:p w14:paraId="3E8D706A" w14:textId="77777777" w:rsidR="006524F2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З-8.1.4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531E5D6F" w14:textId="485E5681" w:rsidR="006524F2" w:rsidRPr="003B54C4" w:rsidRDefault="006524F2" w:rsidP="00652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524F2">
              <w:rPr>
                <w:rFonts w:ascii="Times New Roman" w:hAnsi="Times New Roman" w:cs="Times New Roman"/>
              </w:rPr>
              <w:t xml:space="preserve">величение архитектурной привлекательности </w:t>
            </w:r>
            <w:r w:rsidR="000C6BE4">
              <w:rPr>
                <w:rFonts w:ascii="Times New Roman" w:hAnsi="Times New Roman" w:cs="Times New Roman"/>
              </w:rPr>
              <w:t>город</w:t>
            </w:r>
            <w:r w:rsidRPr="006524F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524F2" w:rsidRPr="003B54C4" w14:paraId="225B27EE" w14:textId="77777777" w:rsidTr="008F3D84">
        <w:tc>
          <w:tcPr>
            <w:tcW w:w="959" w:type="dxa"/>
          </w:tcPr>
          <w:p w14:paraId="69600382" w14:textId="77777777" w:rsidR="006524F2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З-8.1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237388FD" w14:textId="77777777" w:rsidR="006524F2" w:rsidRPr="003B54C4" w:rsidRDefault="006524F2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6524F2">
              <w:rPr>
                <w:rFonts w:ascii="Times New Roman" w:hAnsi="Times New Roman" w:cs="Times New Roman"/>
              </w:rPr>
              <w:t>нформирование жителей о достижениях в области градостроительства, направленное на изменение отношения населения к возможности реконструкции застроенных территорий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1E179D05" w14:textId="77777777" w:rsidR="006524F2" w:rsidRDefault="006524F2" w:rsidP="000476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EF8E34" w14:textId="77777777" w:rsidR="00AB1AD1" w:rsidRPr="0004763C" w:rsidRDefault="00AB1AD1" w:rsidP="00AB1AD1">
      <w:pPr>
        <w:pStyle w:val="doktekstj"/>
        <w:shd w:val="clear" w:color="auto" w:fill="FFFFFF"/>
        <w:spacing w:before="0" w:beforeAutospacing="0" w:after="0"/>
        <w:rPr>
          <w:sz w:val="8"/>
          <w:szCs w:val="8"/>
        </w:rPr>
      </w:pPr>
    </w:p>
    <w:p w14:paraId="232F1C03" w14:textId="77777777" w:rsidR="00AB1AD1" w:rsidRDefault="00AB1AD1" w:rsidP="006524F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1525EA1" w14:textId="77777777" w:rsidR="00AB1AD1" w:rsidRPr="00E06059" w:rsidRDefault="00AB1AD1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1AD1" w14:paraId="79CB9113" w14:textId="77777777" w:rsidTr="004306D9">
        <w:tc>
          <w:tcPr>
            <w:tcW w:w="4785" w:type="dxa"/>
            <w:shd w:val="clear" w:color="auto" w:fill="244061" w:themeFill="accent1" w:themeFillShade="80"/>
          </w:tcPr>
          <w:p w14:paraId="30052187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4FE4061E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AB1AD1" w14:paraId="638D5604" w14:textId="77777777" w:rsidTr="004306D9">
        <w:tc>
          <w:tcPr>
            <w:tcW w:w="4785" w:type="dxa"/>
          </w:tcPr>
          <w:p w14:paraId="1189807D" w14:textId="77777777" w:rsidR="00AB1AD1" w:rsidRPr="00E06059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312F52E" w14:textId="56111DC8" w:rsidR="00AB1AD1" w:rsidRDefault="006524F2" w:rsidP="004306D9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sz w:val="22"/>
                <w:szCs w:val="22"/>
              </w:rPr>
              <w:t xml:space="preserve">• </w:t>
            </w:r>
            <w:r w:rsidR="0004763C">
              <w:rPr>
                <w:sz w:val="22"/>
                <w:szCs w:val="22"/>
              </w:rPr>
              <w:t xml:space="preserve">выгодное географическое расположение </w:t>
            </w:r>
            <w:r w:rsidR="000C6BE4">
              <w:rPr>
                <w:sz w:val="22"/>
                <w:szCs w:val="22"/>
              </w:rPr>
              <w:t>города</w:t>
            </w:r>
            <w:r w:rsidR="0004763C">
              <w:rPr>
                <w:sz w:val="22"/>
                <w:szCs w:val="22"/>
              </w:rPr>
              <w:t>.</w:t>
            </w:r>
          </w:p>
          <w:p w14:paraId="6954C145" w14:textId="77777777" w:rsidR="00AB1AD1" w:rsidRDefault="00AB1AD1" w:rsidP="004306D9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</w:p>
        </w:tc>
        <w:tc>
          <w:tcPr>
            <w:tcW w:w="4786" w:type="dxa"/>
          </w:tcPr>
          <w:p w14:paraId="738772EB" w14:textId="77777777" w:rsidR="00AB1AD1" w:rsidRPr="00E06059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2E508F11" w14:textId="437519BA" w:rsidR="00AB1AD1" w:rsidRDefault="006524F2" w:rsidP="0004763C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rFonts w:eastAsia="Calibri"/>
                <w:sz w:val="22"/>
                <w:szCs w:val="22"/>
              </w:rPr>
              <w:t xml:space="preserve">• </w:t>
            </w:r>
            <w:r w:rsidR="00AB1AD1" w:rsidRPr="00EE608B">
              <w:rPr>
                <w:rFonts w:eastAsia="Calibri"/>
                <w:sz w:val="22"/>
                <w:szCs w:val="22"/>
              </w:rPr>
              <w:t xml:space="preserve"> </w:t>
            </w:r>
            <w:r w:rsidR="0004763C" w:rsidRPr="006524F2">
              <w:rPr>
                <w:rFonts w:eastAsia="Calibri"/>
                <w:sz w:val="22"/>
                <w:szCs w:val="22"/>
              </w:rPr>
              <w:t>ограниченный</w:t>
            </w:r>
            <w:r w:rsidR="0004763C">
              <w:rPr>
                <w:rFonts w:eastAsia="Calibri"/>
                <w:sz w:val="22"/>
                <w:szCs w:val="22"/>
              </w:rPr>
              <w:t xml:space="preserve"> резерв территории для нового строительства в пределах существующей границы города.</w:t>
            </w:r>
          </w:p>
        </w:tc>
      </w:tr>
      <w:tr w:rsidR="00AB1AD1" w14:paraId="3FDA9091" w14:textId="77777777" w:rsidTr="004306D9">
        <w:tc>
          <w:tcPr>
            <w:tcW w:w="4785" w:type="dxa"/>
            <w:shd w:val="clear" w:color="auto" w:fill="244061" w:themeFill="accent1" w:themeFillShade="80"/>
          </w:tcPr>
          <w:p w14:paraId="4029C54C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1D82D964" w14:textId="77777777" w:rsidR="00AB1AD1" w:rsidRDefault="00AB1AD1" w:rsidP="0043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AB1AD1" w14:paraId="0522C7FC" w14:textId="77777777" w:rsidTr="004306D9">
        <w:tc>
          <w:tcPr>
            <w:tcW w:w="4785" w:type="dxa"/>
          </w:tcPr>
          <w:p w14:paraId="3EE8F034" w14:textId="77777777" w:rsidR="00AB1AD1" w:rsidRPr="00E06059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953D974" w14:textId="3538DC5A" w:rsidR="00AB1AD1" w:rsidRPr="00714376" w:rsidRDefault="006524F2" w:rsidP="004306D9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sz w:val="22"/>
                <w:szCs w:val="22"/>
              </w:rPr>
              <w:t xml:space="preserve">• </w:t>
            </w:r>
            <w:r w:rsidR="0004763C">
              <w:rPr>
                <w:sz w:val="22"/>
                <w:szCs w:val="22"/>
              </w:rPr>
              <w:t>строительство жилья и производственных объектов на территории города.</w:t>
            </w:r>
          </w:p>
          <w:p w14:paraId="70C9F375" w14:textId="77777777" w:rsidR="00AB1AD1" w:rsidRPr="00714376" w:rsidRDefault="00AB1AD1" w:rsidP="004306D9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</w:p>
        </w:tc>
        <w:tc>
          <w:tcPr>
            <w:tcW w:w="4786" w:type="dxa"/>
          </w:tcPr>
          <w:p w14:paraId="0E8DB1D0" w14:textId="77777777" w:rsidR="00AB1AD1" w:rsidRPr="00E06059" w:rsidRDefault="00AB1AD1" w:rsidP="004306D9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6CEB3806" w14:textId="7E68DF6A" w:rsidR="00DE5346" w:rsidRDefault="006524F2" w:rsidP="004306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DE5346">
              <w:rPr>
                <w:rFonts w:ascii="Times New Roman" w:hAnsi="Times New Roman" w:cs="Times New Roman"/>
              </w:rPr>
              <w:t xml:space="preserve">прекращение или недостаточное </w:t>
            </w:r>
            <w:proofErr w:type="spellStart"/>
            <w:proofErr w:type="gramStart"/>
            <w:r w:rsidR="00DE5346">
              <w:rPr>
                <w:rFonts w:ascii="Times New Roman" w:hAnsi="Times New Roman" w:cs="Times New Roman"/>
              </w:rPr>
              <w:t>финансиро</w:t>
            </w:r>
            <w:r>
              <w:rPr>
                <w:rFonts w:ascii="Times New Roman" w:hAnsi="Times New Roman" w:cs="Times New Roman"/>
              </w:rPr>
              <w:t>-</w:t>
            </w:r>
            <w:r w:rsidR="00DE534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="00DE5346">
              <w:rPr>
                <w:rFonts w:ascii="Times New Roman" w:hAnsi="Times New Roman" w:cs="Times New Roman"/>
              </w:rPr>
              <w:t xml:space="preserve"> средств, необходимых для </w:t>
            </w:r>
            <w:proofErr w:type="spellStart"/>
            <w:r w:rsidR="00DE5346">
              <w:rPr>
                <w:rFonts w:ascii="Times New Roman" w:hAnsi="Times New Roman" w:cs="Times New Roman"/>
              </w:rPr>
              <w:t>осуществ</w:t>
            </w:r>
            <w:r w:rsidR="000C6BE4">
              <w:rPr>
                <w:rFonts w:ascii="Times New Roman" w:hAnsi="Times New Roman" w:cs="Times New Roman"/>
              </w:rPr>
              <w:t>-</w:t>
            </w:r>
            <w:r w:rsidR="00DE5346">
              <w:rPr>
                <w:rFonts w:ascii="Times New Roman" w:hAnsi="Times New Roman" w:cs="Times New Roman"/>
              </w:rPr>
              <w:t>ления</w:t>
            </w:r>
            <w:proofErr w:type="spellEnd"/>
            <w:r w:rsidR="00DE5346">
              <w:rPr>
                <w:rFonts w:ascii="Times New Roman" w:hAnsi="Times New Roman" w:cs="Times New Roman"/>
              </w:rPr>
              <w:t xml:space="preserve"> градостроительной деятельности;</w:t>
            </w:r>
          </w:p>
          <w:p w14:paraId="16D1389E" w14:textId="77777777" w:rsidR="00AB1AD1" w:rsidRDefault="006524F2" w:rsidP="00DE53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DE5346">
              <w:rPr>
                <w:rFonts w:ascii="Times New Roman" w:hAnsi="Times New Roman" w:cs="Times New Roman"/>
              </w:rPr>
              <w:t>изменения нормативно-правовой базы в области градостроительной деятельности;</w:t>
            </w:r>
          </w:p>
          <w:p w14:paraId="7375B161" w14:textId="77777777" w:rsidR="00DE5346" w:rsidRPr="00714376" w:rsidRDefault="006524F2" w:rsidP="00DE53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DE5346">
              <w:rPr>
                <w:rFonts w:ascii="Times New Roman" w:hAnsi="Times New Roman" w:cs="Times New Roman"/>
              </w:rPr>
              <w:t xml:space="preserve">снижение платежеспособного спроса </w:t>
            </w:r>
            <w:proofErr w:type="spellStart"/>
            <w:proofErr w:type="gramStart"/>
            <w:r w:rsidR="00DE5346">
              <w:rPr>
                <w:rFonts w:ascii="Times New Roman" w:hAnsi="Times New Roman" w:cs="Times New Roman"/>
              </w:rPr>
              <w:t>населе</w:t>
            </w:r>
            <w:r>
              <w:rPr>
                <w:rFonts w:ascii="Times New Roman" w:hAnsi="Times New Roman" w:cs="Times New Roman"/>
              </w:rPr>
              <w:t>-</w:t>
            </w:r>
            <w:r w:rsidR="00DE5346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="00DE5346">
              <w:rPr>
                <w:rFonts w:ascii="Times New Roman" w:hAnsi="Times New Roman" w:cs="Times New Roman"/>
              </w:rPr>
              <w:t xml:space="preserve"> и бизнеса на объекты недвижимости.</w:t>
            </w:r>
          </w:p>
        </w:tc>
      </w:tr>
    </w:tbl>
    <w:p w14:paraId="225EB7D6" w14:textId="77777777" w:rsidR="00AB1AD1" w:rsidRDefault="00AB1AD1" w:rsidP="00AB1AD1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26BF4371" w14:textId="77777777" w:rsidR="00F16287" w:rsidRDefault="00F16287" w:rsidP="00AB1AD1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04FE7D3A" w14:textId="77777777" w:rsidR="00AB1AD1" w:rsidRDefault="00AB1AD1" w:rsidP="006524F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216D903" w14:textId="77777777" w:rsidR="00AB1AD1" w:rsidRPr="008F1E2D" w:rsidRDefault="00AB1AD1" w:rsidP="00AB1AD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319011BF" w14:textId="44AAD4C8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AB1AD1" w:rsidRP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составление</w:t>
      </w:r>
      <w:r w:rsidR="00C2733D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правил застройки и использования территорий города;</w:t>
      </w:r>
    </w:p>
    <w:p w14:paraId="7F059510" w14:textId="77777777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разработка и принятие нормативно-правовых актов в сфере градостроительства;</w:t>
      </w:r>
    </w:p>
    <w:p w14:paraId="14348E5C" w14:textId="77777777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разработка условий привлечения инвесторов (налоговые льготы, льготные условия аренды и др.);</w:t>
      </w:r>
    </w:p>
    <w:p w14:paraId="3F462987" w14:textId="77777777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опубликован</w:t>
      </w:r>
      <w:r w:rsidR="00C2733D">
        <w:rPr>
          <w:rFonts w:ascii="Times New Roman" w:hAnsi="Times New Roman" w:cs="Times New Roman"/>
          <w:sz w:val="24"/>
          <w:szCs w:val="24"/>
        </w:rPr>
        <w:t>ие материалов генплана в печати;</w:t>
      </w:r>
    </w:p>
    <w:p w14:paraId="01B3EC2D" w14:textId="6F3AA9A3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корректировки правил землепользования и застройки города;</w:t>
      </w:r>
    </w:p>
    <w:p w14:paraId="6E781C70" w14:textId="498EB39C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 xml:space="preserve">разработка проектов планировки отдельных частей </w:t>
      </w:r>
      <w:r w:rsidR="000C6BE4">
        <w:rPr>
          <w:rFonts w:ascii="Times New Roman" w:hAnsi="Times New Roman" w:cs="Times New Roman"/>
          <w:sz w:val="24"/>
          <w:szCs w:val="24"/>
        </w:rPr>
        <w:t>города</w:t>
      </w:r>
      <w:r w:rsidR="00DE5346" w:rsidRPr="00DE5346">
        <w:rPr>
          <w:rFonts w:ascii="Times New Roman" w:hAnsi="Times New Roman" w:cs="Times New Roman"/>
          <w:sz w:val="24"/>
          <w:szCs w:val="24"/>
        </w:rPr>
        <w:t xml:space="preserve"> и град</w:t>
      </w:r>
      <w:r w:rsidR="000C6BE4">
        <w:rPr>
          <w:rFonts w:ascii="Times New Roman" w:hAnsi="Times New Roman" w:cs="Times New Roman"/>
          <w:sz w:val="24"/>
          <w:szCs w:val="24"/>
        </w:rPr>
        <w:t>о</w:t>
      </w:r>
      <w:r w:rsidR="00DE5346" w:rsidRPr="00DE5346">
        <w:rPr>
          <w:rFonts w:ascii="Times New Roman" w:hAnsi="Times New Roman" w:cs="Times New Roman"/>
          <w:sz w:val="24"/>
          <w:szCs w:val="24"/>
        </w:rPr>
        <w:t>строительных узлов;</w:t>
      </w:r>
    </w:p>
    <w:p w14:paraId="10E7E755" w14:textId="77777777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градостроительный мониторинг;</w:t>
      </w:r>
    </w:p>
    <w:p w14:paraId="2BA26EFD" w14:textId="77777777" w:rsidR="00DE5346" w:rsidRPr="00DE5346" w:rsidRDefault="006524F2" w:rsidP="00DE5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71294197"/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>разработка условий привлечения инвесторов</w:t>
      </w:r>
      <w:bookmarkEnd w:id="1"/>
      <w:r w:rsidR="00DE5346" w:rsidRPr="00DE5346">
        <w:rPr>
          <w:rFonts w:ascii="Times New Roman" w:hAnsi="Times New Roman" w:cs="Times New Roman"/>
          <w:sz w:val="24"/>
          <w:szCs w:val="24"/>
        </w:rPr>
        <w:t>;</w:t>
      </w:r>
    </w:p>
    <w:p w14:paraId="1188A1DA" w14:textId="77777777" w:rsidR="00DE5346" w:rsidRPr="00DE5346" w:rsidRDefault="006524F2" w:rsidP="00DE534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71294198"/>
      <w:r>
        <w:rPr>
          <w:rFonts w:ascii="Times New Roman" w:hAnsi="Times New Roman" w:cs="Times New Roman"/>
          <w:sz w:val="24"/>
          <w:szCs w:val="24"/>
        </w:rPr>
        <w:t>•</w:t>
      </w:r>
      <w:r w:rsidR="00DE5346">
        <w:rPr>
          <w:rFonts w:ascii="Times New Roman" w:hAnsi="Times New Roman" w:cs="Times New Roman"/>
          <w:sz w:val="24"/>
          <w:szCs w:val="24"/>
        </w:rPr>
        <w:t xml:space="preserve"> </w:t>
      </w:r>
      <w:r w:rsidR="00DE5346" w:rsidRPr="00DE5346">
        <w:rPr>
          <w:rFonts w:ascii="Times New Roman" w:hAnsi="Times New Roman" w:cs="Times New Roman"/>
          <w:sz w:val="24"/>
          <w:szCs w:val="24"/>
        </w:rPr>
        <w:t xml:space="preserve">внедрение системы информационного обеспечения градостроительной </w:t>
      </w:r>
      <w:proofErr w:type="gramStart"/>
      <w:r w:rsidR="00DE5346" w:rsidRPr="00DE5346">
        <w:rPr>
          <w:rFonts w:ascii="Times New Roman" w:hAnsi="Times New Roman" w:cs="Times New Roman"/>
          <w:sz w:val="24"/>
          <w:szCs w:val="24"/>
        </w:rPr>
        <w:t>деятель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E5346" w:rsidRPr="00DE5346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proofErr w:type="gramEnd"/>
      <w:r w:rsidR="00DE5346" w:rsidRPr="00DE5346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14:paraId="41B5D5AD" w14:textId="6C9BE99C" w:rsidR="006524F2" w:rsidRDefault="006524F2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DFB4F" w14:textId="77777777" w:rsidR="004E0B4D" w:rsidRDefault="004E0B4D" w:rsidP="00AB1AD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33180" w14:textId="77777777" w:rsidR="00E227FD" w:rsidRPr="00AA5AAB" w:rsidRDefault="00E227FD" w:rsidP="00E227FD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AA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Реализуемые программы, проекты:</w:t>
      </w:r>
    </w:p>
    <w:p w14:paraId="7C1EEBAA" w14:textId="77777777" w:rsidR="00E227FD" w:rsidRPr="00E3504C" w:rsidRDefault="00E227FD" w:rsidP="00E227F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16"/>
          <w:szCs w:val="16"/>
        </w:rPr>
      </w:pPr>
    </w:p>
    <w:p w14:paraId="4943D5D0" w14:textId="77777777" w:rsidR="00E227FD" w:rsidRPr="00C2733D" w:rsidRDefault="00E227FD" w:rsidP="00E227F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Генеральный план города </w:t>
      </w:r>
      <w:r w:rsidR="008F78BE" w:rsidRPr="00C2733D">
        <w:rPr>
          <w:rFonts w:ascii="Times New Roman" w:hAnsi="Times New Roman" w:cs="Times New Roman"/>
          <w:sz w:val="24"/>
          <w:szCs w:val="24"/>
        </w:rPr>
        <w:t>Обь</w:t>
      </w:r>
      <w:r w:rsidRPr="00C2733D">
        <w:rPr>
          <w:rFonts w:ascii="Times New Roman" w:hAnsi="Times New Roman" w:cs="Times New Roman"/>
          <w:sz w:val="24"/>
          <w:szCs w:val="24"/>
        </w:rPr>
        <w:t xml:space="preserve"> Новосибирской области;</w:t>
      </w:r>
    </w:p>
    <w:p w14:paraId="4A6E6C8C" w14:textId="028D4629" w:rsidR="00E227FD" w:rsidRDefault="00E227FD" w:rsidP="00E227F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>• Правила землепользования и застройки.</w:t>
      </w:r>
    </w:p>
    <w:p w14:paraId="00C9483F" w14:textId="77777777" w:rsidR="000C6BE4" w:rsidRPr="00C2733D" w:rsidRDefault="000C6BE4" w:rsidP="00E227F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3E9C9" w14:textId="77777777" w:rsidR="00AB1AD1" w:rsidRPr="008F1E2D" w:rsidRDefault="00AB1AD1" w:rsidP="006524F2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3AC643D" w14:textId="77777777" w:rsidR="00AB1AD1" w:rsidRPr="00C2733D" w:rsidRDefault="00AB1AD1" w:rsidP="00AB1A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33D">
        <w:rPr>
          <w:rFonts w:ascii="Times New Roman" w:hAnsi="Times New Roman" w:cs="Times New Roman"/>
          <w:i/>
          <w:sz w:val="24"/>
          <w:szCs w:val="24"/>
        </w:rPr>
        <w:t>К ним относятся:</w:t>
      </w:r>
    </w:p>
    <w:p w14:paraId="178E560C" w14:textId="1CF51ECD" w:rsidR="007C6E1B" w:rsidRPr="00C2733D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</w:t>
      </w:r>
      <w:r w:rsidR="0027698F" w:rsidRPr="00C2733D">
        <w:rPr>
          <w:rFonts w:ascii="Times New Roman" w:hAnsi="Times New Roman" w:cs="Times New Roman"/>
          <w:sz w:val="24"/>
          <w:szCs w:val="24"/>
        </w:rPr>
        <w:t xml:space="preserve">    </w:t>
      </w:r>
      <w:r w:rsidRPr="00C2733D">
        <w:rPr>
          <w:rFonts w:ascii="Times New Roman" w:hAnsi="Times New Roman" w:cs="Times New Roman"/>
          <w:sz w:val="24"/>
          <w:szCs w:val="24"/>
        </w:rPr>
        <w:t>Актуализированный Генеральн</w:t>
      </w:r>
      <w:r w:rsidR="00C2733D" w:rsidRPr="00C2733D">
        <w:rPr>
          <w:rFonts w:ascii="Times New Roman" w:hAnsi="Times New Roman" w:cs="Times New Roman"/>
          <w:sz w:val="24"/>
          <w:szCs w:val="24"/>
        </w:rPr>
        <w:t>ый план горо</w:t>
      </w:r>
      <w:r w:rsidR="000C6BE4">
        <w:rPr>
          <w:rFonts w:ascii="Times New Roman" w:hAnsi="Times New Roman" w:cs="Times New Roman"/>
          <w:sz w:val="24"/>
          <w:szCs w:val="24"/>
        </w:rPr>
        <w:t xml:space="preserve">да </w:t>
      </w:r>
      <w:r w:rsidR="00C2733D" w:rsidRPr="00C2733D">
        <w:rPr>
          <w:rFonts w:ascii="Times New Roman" w:hAnsi="Times New Roman" w:cs="Times New Roman"/>
          <w:sz w:val="24"/>
          <w:szCs w:val="24"/>
        </w:rPr>
        <w:t>Обь;</w:t>
      </w:r>
    </w:p>
    <w:p w14:paraId="4A87D4B0" w14:textId="77777777" w:rsidR="007C6E1B" w:rsidRPr="00C2733D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</w:t>
      </w:r>
      <w:r w:rsidR="0027698F" w:rsidRPr="00C2733D">
        <w:rPr>
          <w:rFonts w:ascii="Times New Roman" w:hAnsi="Times New Roman" w:cs="Times New Roman"/>
          <w:sz w:val="24"/>
          <w:szCs w:val="24"/>
        </w:rPr>
        <w:t xml:space="preserve">    </w:t>
      </w:r>
      <w:r w:rsidRPr="00C2733D">
        <w:rPr>
          <w:rFonts w:ascii="Times New Roman" w:hAnsi="Times New Roman" w:cs="Times New Roman"/>
          <w:sz w:val="24"/>
          <w:szCs w:val="24"/>
        </w:rPr>
        <w:t>Вовлечение земельных ресурсов в инвестиционные проекты;</w:t>
      </w:r>
    </w:p>
    <w:p w14:paraId="57F744F8" w14:textId="147EE66F" w:rsidR="007C6E1B" w:rsidRDefault="007C6E1B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rFonts w:ascii="Times New Roman" w:hAnsi="Times New Roman" w:cs="Times New Roman"/>
          <w:sz w:val="24"/>
          <w:szCs w:val="24"/>
        </w:rPr>
        <w:t xml:space="preserve">•  Последовательное достижение установленных генеральным планом основных показателей эффективности использования территории </w:t>
      </w:r>
      <w:r w:rsidR="000C6BE4">
        <w:rPr>
          <w:rFonts w:ascii="Times New Roman" w:hAnsi="Times New Roman" w:cs="Times New Roman"/>
          <w:sz w:val="24"/>
          <w:szCs w:val="24"/>
        </w:rPr>
        <w:t>город</w:t>
      </w:r>
      <w:r w:rsidRPr="00C2733D">
        <w:rPr>
          <w:rFonts w:ascii="Times New Roman" w:hAnsi="Times New Roman" w:cs="Times New Roman"/>
          <w:sz w:val="24"/>
          <w:szCs w:val="24"/>
        </w:rPr>
        <w:t xml:space="preserve">а, экологических условий жизни горожан и уровня комфортности среды. </w:t>
      </w:r>
    </w:p>
    <w:p w14:paraId="635AF6E8" w14:textId="33BF002B" w:rsidR="004E0B4D" w:rsidRDefault="004E0B4D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763BF3" w14:textId="77777777" w:rsidR="004E0B4D" w:rsidRPr="00C2733D" w:rsidRDefault="004E0B4D" w:rsidP="007C6E1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1DC08D" w14:textId="77777777" w:rsidR="00AB1AD1" w:rsidRPr="008F1E2D" w:rsidRDefault="00AB1AD1" w:rsidP="00AB1AD1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8"/>
          <w:szCs w:val="8"/>
        </w:rPr>
      </w:pPr>
    </w:p>
    <w:p w14:paraId="2CBF547C" w14:textId="0D32E9A4" w:rsidR="009D102F" w:rsidRPr="006524F2" w:rsidRDefault="0002144A" w:rsidP="009D102F">
      <w:pPr>
        <w:pStyle w:val="ab"/>
        <w:numPr>
          <w:ilvl w:val="1"/>
          <w:numId w:val="46"/>
        </w:num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02F" w:rsidRPr="006524F2">
        <w:rPr>
          <w:rFonts w:ascii="Times New Roman" w:hAnsi="Times New Roman" w:cs="Times New Roman"/>
          <w:b/>
          <w:sz w:val="24"/>
          <w:szCs w:val="24"/>
        </w:rPr>
        <w:t>Стратегическая программа (СП-</w:t>
      </w:r>
      <w:r w:rsidR="009D102F">
        <w:rPr>
          <w:rFonts w:ascii="Times New Roman" w:hAnsi="Times New Roman" w:cs="Times New Roman"/>
          <w:b/>
          <w:sz w:val="24"/>
          <w:szCs w:val="24"/>
        </w:rPr>
        <w:t>8.2</w:t>
      </w:r>
      <w:r w:rsidR="009D102F" w:rsidRPr="006524F2">
        <w:rPr>
          <w:rFonts w:ascii="Times New Roman" w:hAnsi="Times New Roman" w:cs="Times New Roman"/>
          <w:b/>
          <w:sz w:val="24"/>
          <w:szCs w:val="24"/>
        </w:rPr>
        <w:t>)</w:t>
      </w:r>
    </w:p>
    <w:p w14:paraId="4318E70C" w14:textId="77777777" w:rsidR="009D102F" w:rsidRPr="00C2733D" w:rsidRDefault="009D102F" w:rsidP="009D102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33D">
        <w:rPr>
          <w:rFonts w:ascii="Times New Roman" w:hAnsi="Times New Roman" w:cs="Times New Roman"/>
          <w:b/>
          <w:sz w:val="24"/>
          <w:szCs w:val="24"/>
        </w:rPr>
        <w:t>«</w:t>
      </w:r>
      <w:r w:rsidR="00FF2C7A" w:rsidRPr="00C2733D">
        <w:rPr>
          <w:rFonts w:ascii="Times New Roman" w:hAnsi="Times New Roman" w:cs="Times New Roman"/>
          <w:b/>
          <w:sz w:val="24"/>
          <w:szCs w:val="24"/>
        </w:rPr>
        <w:t>КОМФОРТ И УЮТ В КАЖДОМ ДОМЕ</w:t>
      </w:r>
      <w:r w:rsidRPr="00C2733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D649492" w14:textId="77777777" w:rsidR="009D102F" w:rsidRPr="007601D6" w:rsidRDefault="009D102F" w:rsidP="009D102F">
      <w:pPr>
        <w:shd w:val="clear" w:color="auto" w:fill="365F91" w:themeFill="accent1" w:themeFillShade="B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06A47D62" w14:textId="77777777" w:rsidR="009D102F" w:rsidRPr="0086796C" w:rsidRDefault="009D102F" w:rsidP="009D102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Краткое описание:</w:t>
      </w:r>
    </w:p>
    <w:p w14:paraId="6F6AD1FE" w14:textId="77777777" w:rsidR="009D102F" w:rsidRDefault="009D102F" w:rsidP="009D10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00702B8" w14:textId="2F6F8392" w:rsidR="00DE5346" w:rsidRPr="00DE5346" w:rsidRDefault="00DE5346" w:rsidP="00DE534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5346">
        <w:rPr>
          <w:rFonts w:ascii="Times New Roman" w:hAnsi="Times New Roman" w:cs="Times New Roman"/>
          <w:sz w:val="24"/>
          <w:szCs w:val="24"/>
        </w:rPr>
        <w:t xml:space="preserve">Главная цель - </w:t>
      </w:r>
      <w:r w:rsidRPr="00DE5346">
        <w:rPr>
          <w:rFonts w:ascii="Times New Roman" w:hAnsi="Times New Roman" w:cs="Times New Roman"/>
          <w:spacing w:val="-2"/>
          <w:sz w:val="24"/>
          <w:szCs w:val="24"/>
        </w:rPr>
        <w:t>высокое и устойчивое повышение качества жизни нынешних и будущих поколений жителей город</w:t>
      </w:r>
      <w:r w:rsidR="000C6BE4">
        <w:rPr>
          <w:rFonts w:ascii="Times New Roman" w:hAnsi="Times New Roman" w:cs="Times New Roman"/>
          <w:spacing w:val="-2"/>
          <w:sz w:val="24"/>
          <w:szCs w:val="24"/>
        </w:rPr>
        <w:t>а Обь</w:t>
      </w:r>
      <w:r w:rsidRPr="00DE5346">
        <w:rPr>
          <w:rFonts w:ascii="Times New Roman" w:hAnsi="Times New Roman" w:cs="Times New Roman"/>
          <w:spacing w:val="-2"/>
          <w:sz w:val="24"/>
          <w:szCs w:val="24"/>
        </w:rPr>
        <w:t>. Эта целевая установка включает в себя возможность обеспечения человека качественным и современным жильем, соответствующим его потребностям, находящимся в комфортной градостроительной среде с безопасными условиями проживания, при которых созданы оптимальные параметры жизнедеятельности человека: озеленение, свободная территория, условия для пребывания детей, достаточный уровень обеспеченности элементами социальной и инженерно-транспортной инфраструктуры.</w:t>
      </w:r>
    </w:p>
    <w:p w14:paraId="58003A03" w14:textId="77777777" w:rsidR="00DE5346" w:rsidRPr="009D102F" w:rsidRDefault="00DE5346" w:rsidP="00296A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53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E77F5" w14:textId="77777777" w:rsidR="00DE5346" w:rsidRPr="0086796C" w:rsidRDefault="00DE5346" w:rsidP="009D102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9D102F">
        <w:rPr>
          <w:rFonts w:ascii="Times New Roman" w:hAnsi="Times New Roman" w:cs="Times New Roman"/>
          <w:b/>
          <w:sz w:val="24"/>
          <w:szCs w:val="24"/>
          <w:u w:val="single"/>
        </w:rPr>
        <w:t xml:space="preserve"> (Ц-8.2)</w:t>
      </w:r>
      <w:r w:rsidRPr="0086796C">
        <w:rPr>
          <w:rFonts w:ascii="Times New Roman" w:hAnsi="Times New Roman" w:cs="Times New Roman"/>
          <w:b/>
          <w:sz w:val="24"/>
          <w:szCs w:val="24"/>
        </w:rPr>
        <w:t>:</w:t>
      </w:r>
    </w:p>
    <w:p w14:paraId="750CB6EF" w14:textId="77777777" w:rsidR="00DE5346" w:rsidRPr="00296AB1" w:rsidRDefault="00296AB1" w:rsidP="00DE53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AB1">
        <w:rPr>
          <w:rFonts w:ascii="Times New Roman" w:hAnsi="Times New Roman" w:cs="Times New Roman"/>
          <w:sz w:val="24"/>
          <w:szCs w:val="24"/>
        </w:rPr>
        <w:t>Удовлетворение потребностей разных групп населения в современном жилище и связанными с ним объектами обслуживания в соответствии с их образом жизни и финансовыми возможностями; комплексное освоение территорий для застройки.</w:t>
      </w:r>
      <w:r w:rsidR="00DE5346" w:rsidRPr="0029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2F33A" w14:textId="77777777" w:rsidR="00DE5346" w:rsidRPr="009D102F" w:rsidRDefault="00DE5346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9AA0C" w14:textId="77777777" w:rsidR="00DE5346" w:rsidRDefault="00DE5346" w:rsidP="009D102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6C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9D102F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(З-8.2)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98D6E1F" w14:textId="77777777" w:rsidR="00DE5346" w:rsidRPr="008F1E2D" w:rsidRDefault="00DE5346" w:rsidP="00DE53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ним относятся: </w:t>
      </w:r>
    </w:p>
    <w:p w14:paraId="31C653FC" w14:textId="77777777" w:rsidR="009D102F" w:rsidRPr="009D102F" w:rsidRDefault="009D102F" w:rsidP="009D10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D102F" w:rsidRPr="003B54C4" w14:paraId="65355B7C" w14:textId="77777777" w:rsidTr="008F3D84">
        <w:tc>
          <w:tcPr>
            <w:tcW w:w="959" w:type="dxa"/>
          </w:tcPr>
          <w:p w14:paraId="2090B148" w14:textId="77777777" w:rsidR="009D102F" w:rsidRPr="004349EC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</w:t>
            </w:r>
            <w:r w:rsidRPr="004349EC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8612" w:type="dxa"/>
          </w:tcPr>
          <w:p w14:paraId="69EDDC9D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D102F">
              <w:rPr>
                <w:rFonts w:ascii="Times New Roman" w:hAnsi="Times New Roman" w:cs="Times New Roman"/>
              </w:rPr>
              <w:t>величение объёмов и улучшение качества жилищного строительства за счёт использования современных технологий, обеспечивающих сокращение сроков строительства и снижение материальных затрат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5407D384" w14:textId="77777777" w:rsidTr="008F3D84">
        <w:tc>
          <w:tcPr>
            <w:tcW w:w="959" w:type="dxa"/>
          </w:tcPr>
          <w:p w14:paraId="4B0385D4" w14:textId="77777777" w:rsidR="009D102F" w:rsidRPr="004349EC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</w:t>
            </w:r>
            <w:r w:rsidRPr="004349EC">
              <w:rPr>
                <w:rFonts w:ascii="Times New Roman" w:hAnsi="Times New Roman" w:cs="Times New Roman"/>
                <w:b/>
              </w:rPr>
              <w:t>.2.</w:t>
            </w:r>
          </w:p>
        </w:tc>
        <w:tc>
          <w:tcPr>
            <w:tcW w:w="8612" w:type="dxa"/>
          </w:tcPr>
          <w:p w14:paraId="6131F16D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D102F">
              <w:rPr>
                <w:rFonts w:ascii="Times New Roman" w:hAnsi="Times New Roman" w:cs="Times New Roman"/>
              </w:rPr>
              <w:t>беспечение доступным жильем различных категорий малообеспеченных граждан: бюджетников, льготников, многодетных семей, молодых семей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0DABE83E" w14:textId="77777777" w:rsidTr="008F3D84">
        <w:tc>
          <w:tcPr>
            <w:tcW w:w="959" w:type="dxa"/>
          </w:tcPr>
          <w:p w14:paraId="4B4A3E87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7A4D9722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D102F">
              <w:rPr>
                <w:rFonts w:ascii="Times New Roman" w:hAnsi="Times New Roman" w:cs="Times New Roman"/>
              </w:rPr>
              <w:t>овершенствование структуры жилой застройки по этажности и типологии домов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64D69EC1" w14:textId="77777777" w:rsidTr="008F3D84">
        <w:tc>
          <w:tcPr>
            <w:tcW w:w="959" w:type="dxa"/>
          </w:tcPr>
          <w:p w14:paraId="16F953CA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З-8.2.4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761027DF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D102F">
              <w:rPr>
                <w:rFonts w:ascii="Times New Roman" w:hAnsi="Times New Roman" w:cs="Times New Roman"/>
              </w:rPr>
              <w:t>существление комплексной застройки жилых районов, насыщение их объектами социальной инфраструктуры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3D5043AE" w14:textId="77777777" w:rsidTr="008F3D84">
        <w:tc>
          <w:tcPr>
            <w:tcW w:w="959" w:type="dxa"/>
          </w:tcPr>
          <w:p w14:paraId="18953EFD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349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12" w:type="dxa"/>
          </w:tcPr>
          <w:p w14:paraId="309E2077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9D102F">
              <w:rPr>
                <w:rFonts w:ascii="Times New Roman" w:hAnsi="Times New Roman" w:cs="Times New Roman"/>
              </w:rPr>
              <w:t>азвитие инженерной инфраструктуры, обеспечивающей ведение жилищного строительства на новых площадках и в реконструируемых районах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550B3821" w14:textId="77777777" w:rsidTr="008F3D84">
        <w:tc>
          <w:tcPr>
            <w:tcW w:w="959" w:type="dxa"/>
          </w:tcPr>
          <w:p w14:paraId="4B414ADE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З-8.2.6.</w:t>
            </w:r>
          </w:p>
        </w:tc>
        <w:tc>
          <w:tcPr>
            <w:tcW w:w="8612" w:type="dxa"/>
          </w:tcPr>
          <w:p w14:paraId="22E20CA1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D102F">
              <w:rPr>
                <w:rFonts w:ascii="Times New Roman" w:hAnsi="Times New Roman" w:cs="Times New Roman"/>
              </w:rPr>
              <w:t>овышение комфортности и эстетической выразительности жилой среды новых и сложившихся районов, обеспечение каждой семьи отдельным жильем, бытовыми удобствами, благоустройством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40F14987" w14:textId="77777777" w:rsidTr="008F3D84">
        <w:tc>
          <w:tcPr>
            <w:tcW w:w="959" w:type="dxa"/>
          </w:tcPr>
          <w:p w14:paraId="2A753A4F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З-8.2.7.</w:t>
            </w:r>
          </w:p>
        </w:tc>
        <w:tc>
          <w:tcPr>
            <w:tcW w:w="8612" w:type="dxa"/>
          </w:tcPr>
          <w:p w14:paraId="6E4AA6E3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D102F">
              <w:rPr>
                <w:rFonts w:ascii="Times New Roman" w:hAnsi="Times New Roman" w:cs="Times New Roman"/>
              </w:rPr>
              <w:t xml:space="preserve">оздание </w:t>
            </w:r>
            <w:proofErr w:type="spellStart"/>
            <w:r w:rsidRPr="009D102F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9D102F">
              <w:rPr>
                <w:rFonts w:ascii="Times New Roman" w:hAnsi="Times New Roman" w:cs="Times New Roman"/>
              </w:rPr>
              <w:t>- и ресурсосберегающих систем жизнеобеспечения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D102F" w:rsidRPr="003B54C4" w14:paraId="2652A218" w14:textId="77777777" w:rsidTr="008F3D84">
        <w:tc>
          <w:tcPr>
            <w:tcW w:w="959" w:type="dxa"/>
          </w:tcPr>
          <w:p w14:paraId="039E8BA6" w14:textId="77777777" w:rsidR="009D102F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З-8.2.8.</w:t>
            </w:r>
          </w:p>
        </w:tc>
        <w:tc>
          <w:tcPr>
            <w:tcW w:w="8612" w:type="dxa"/>
          </w:tcPr>
          <w:p w14:paraId="74601D58" w14:textId="77777777" w:rsidR="009D102F" w:rsidRPr="003B54C4" w:rsidRDefault="009D102F" w:rsidP="008F3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9D102F">
              <w:rPr>
                <w:rFonts w:ascii="Times New Roman" w:hAnsi="Times New Roman" w:cs="Times New Roman"/>
              </w:rPr>
              <w:t>азвитие системы кредитования и инвестирования жилищного строительства.</w:t>
            </w:r>
          </w:p>
        </w:tc>
      </w:tr>
    </w:tbl>
    <w:p w14:paraId="4B214690" w14:textId="7539E7EE" w:rsidR="009D102F" w:rsidRDefault="009D102F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838DDF" w14:textId="56E679F4" w:rsidR="0002144A" w:rsidRDefault="0002144A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E16C97" w14:textId="7D0FCCB8" w:rsidR="0002144A" w:rsidRDefault="0002144A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2DB650" w14:textId="77777777" w:rsidR="0002144A" w:rsidRDefault="0002144A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9CE5F7" w14:textId="77777777" w:rsidR="00DE5346" w:rsidRDefault="00DE5346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Анализ исходной ситуации (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SWOT</w:t>
      </w: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-анализ)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C2F24E6" w14:textId="77777777" w:rsidR="00DE5346" w:rsidRPr="00E06059" w:rsidRDefault="00DE5346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5346" w14:paraId="17A5F0E1" w14:textId="77777777" w:rsidTr="00DD0606">
        <w:tc>
          <w:tcPr>
            <w:tcW w:w="4785" w:type="dxa"/>
            <w:shd w:val="clear" w:color="auto" w:fill="244061" w:themeFill="accent1" w:themeFillShade="80"/>
          </w:tcPr>
          <w:p w14:paraId="17A7622D" w14:textId="77777777" w:rsidR="00DE5346" w:rsidRDefault="00DE5346" w:rsidP="00DD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0B6E0AEE" w14:textId="77777777" w:rsidR="00DE5346" w:rsidRDefault="00DE5346" w:rsidP="00DD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</w:tr>
      <w:tr w:rsidR="00DE5346" w14:paraId="7D3D566B" w14:textId="77777777" w:rsidTr="00DD0606">
        <w:tc>
          <w:tcPr>
            <w:tcW w:w="4785" w:type="dxa"/>
          </w:tcPr>
          <w:p w14:paraId="5416A5DA" w14:textId="77777777" w:rsidR="00DE5346" w:rsidRPr="00E06059" w:rsidRDefault="00DE5346" w:rsidP="00DD0606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03E58C4B" w14:textId="5C11F553" w:rsidR="00DE5346" w:rsidRDefault="009D102F" w:rsidP="00296AB1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sz w:val="22"/>
                <w:szCs w:val="22"/>
              </w:rPr>
              <w:t xml:space="preserve">• </w:t>
            </w:r>
            <w:r w:rsidR="00FF3195">
              <w:rPr>
                <w:sz w:val="22"/>
                <w:szCs w:val="22"/>
              </w:rPr>
              <w:t>н</w:t>
            </w:r>
            <w:r w:rsidR="00296AB1">
              <w:rPr>
                <w:sz w:val="22"/>
                <w:szCs w:val="22"/>
              </w:rPr>
              <w:t>аличие территориальных резервов для строительства жилья в гран</w:t>
            </w:r>
            <w:r w:rsidR="00C37AD0">
              <w:rPr>
                <w:sz w:val="22"/>
                <w:szCs w:val="22"/>
              </w:rPr>
              <w:t xml:space="preserve">ицах </w:t>
            </w:r>
            <w:proofErr w:type="spellStart"/>
            <w:r w:rsidR="00C37AD0">
              <w:rPr>
                <w:sz w:val="22"/>
                <w:szCs w:val="22"/>
              </w:rPr>
              <w:t>г</w:t>
            </w:r>
            <w:proofErr w:type="gramStart"/>
            <w:r w:rsidR="00C37AD0">
              <w:rPr>
                <w:sz w:val="22"/>
                <w:szCs w:val="22"/>
              </w:rPr>
              <w:t>.О</w:t>
            </w:r>
            <w:proofErr w:type="gramEnd"/>
            <w:r w:rsidR="00C37AD0">
              <w:rPr>
                <w:sz w:val="22"/>
                <w:szCs w:val="22"/>
              </w:rPr>
              <w:t>бь</w:t>
            </w:r>
            <w:proofErr w:type="spellEnd"/>
            <w:r w:rsidR="00FF3195">
              <w:rPr>
                <w:sz w:val="22"/>
                <w:szCs w:val="22"/>
              </w:rPr>
              <w:t>.</w:t>
            </w:r>
          </w:p>
        </w:tc>
        <w:tc>
          <w:tcPr>
            <w:tcW w:w="4786" w:type="dxa"/>
          </w:tcPr>
          <w:p w14:paraId="1843C289" w14:textId="77777777" w:rsidR="00DE5346" w:rsidRPr="00E06059" w:rsidRDefault="00DE5346" w:rsidP="00DD0606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A8AB877" w14:textId="77777777" w:rsidR="00DE5346" w:rsidRDefault="009D102F" w:rsidP="00DE534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•</w:t>
            </w:r>
            <w:r w:rsidR="00DE5346" w:rsidRPr="00EE608B">
              <w:rPr>
                <w:rFonts w:eastAsia="Calibri"/>
                <w:sz w:val="22"/>
                <w:szCs w:val="22"/>
              </w:rPr>
              <w:t xml:space="preserve"> </w:t>
            </w:r>
            <w:r w:rsidR="00296AB1">
              <w:rPr>
                <w:rFonts w:eastAsia="Calibri"/>
                <w:sz w:val="22"/>
                <w:szCs w:val="22"/>
              </w:rPr>
              <w:t>наличие ветхого жилья</w:t>
            </w:r>
            <w:r>
              <w:rPr>
                <w:rFonts w:eastAsia="Calibri"/>
                <w:sz w:val="22"/>
                <w:szCs w:val="22"/>
              </w:rPr>
              <w:t>;</w:t>
            </w:r>
          </w:p>
          <w:p w14:paraId="36D39E00" w14:textId="77777777" w:rsidR="00296AB1" w:rsidRDefault="009D102F" w:rsidP="00DE534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• </w:t>
            </w:r>
            <w:r w:rsidR="00296AB1">
              <w:rPr>
                <w:rFonts w:eastAsia="Calibri"/>
                <w:sz w:val="22"/>
                <w:szCs w:val="22"/>
              </w:rPr>
              <w:t>наличие семей, состоящих на учете в качестве нуждающихся в помещениях на условиях социального найма;</w:t>
            </w:r>
          </w:p>
          <w:p w14:paraId="6F6127B6" w14:textId="77777777" w:rsidR="00296AB1" w:rsidRDefault="009D102F" w:rsidP="00DE534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rFonts w:eastAsia="Calibri"/>
                <w:sz w:val="22"/>
                <w:szCs w:val="22"/>
              </w:rPr>
              <w:t xml:space="preserve">• </w:t>
            </w:r>
            <w:r w:rsidR="00296AB1">
              <w:rPr>
                <w:rFonts w:eastAsia="Calibri"/>
                <w:sz w:val="22"/>
                <w:szCs w:val="22"/>
              </w:rPr>
              <w:t xml:space="preserve">изношенность систем инженерного </w:t>
            </w:r>
            <w:proofErr w:type="spellStart"/>
            <w:proofErr w:type="gramStart"/>
            <w:r w:rsidR="00296AB1">
              <w:rPr>
                <w:rFonts w:eastAsia="Calibri"/>
                <w:sz w:val="22"/>
                <w:szCs w:val="22"/>
              </w:rPr>
              <w:t>обеспече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="00296AB1">
              <w:rPr>
                <w:rFonts w:eastAsia="Calibri"/>
                <w:sz w:val="22"/>
                <w:szCs w:val="22"/>
              </w:rPr>
              <w:t>ния</w:t>
            </w:r>
            <w:proofErr w:type="spellEnd"/>
            <w:proofErr w:type="gramEnd"/>
            <w:r w:rsidR="00296AB1">
              <w:rPr>
                <w:rFonts w:eastAsia="Calibri"/>
                <w:sz w:val="22"/>
                <w:szCs w:val="22"/>
              </w:rPr>
              <w:t xml:space="preserve"> существующих жилых районов, отсутствие опережающего строительства инженерной инфраструктуры при освоении новых территорий.</w:t>
            </w:r>
          </w:p>
        </w:tc>
      </w:tr>
      <w:tr w:rsidR="00DE5346" w14:paraId="677CE947" w14:textId="77777777" w:rsidTr="00DD0606">
        <w:tc>
          <w:tcPr>
            <w:tcW w:w="4785" w:type="dxa"/>
            <w:shd w:val="clear" w:color="auto" w:fill="244061" w:themeFill="accent1" w:themeFillShade="80"/>
          </w:tcPr>
          <w:p w14:paraId="352936E4" w14:textId="77777777" w:rsidR="00DE5346" w:rsidRDefault="00DE5346" w:rsidP="00DD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4786" w:type="dxa"/>
            <w:shd w:val="clear" w:color="auto" w:fill="244061" w:themeFill="accent1" w:themeFillShade="80"/>
          </w:tcPr>
          <w:p w14:paraId="092B9196" w14:textId="77777777" w:rsidR="00DE5346" w:rsidRDefault="00DE5346" w:rsidP="00DD0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DE5346" w14:paraId="01029D43" w14:textId="77777777" w:rsidTr="00DD0606">
        <w:tc>
          <w:tcPr>
            <w:tcW w:w="4785" w:type="dxa"/>
          </w:tcPr>
          <w:p w14:paraId="3E0E3511" w14:textId="77777777" w:rsidR="00DE5346" w:rsidRPr="00E06059" w:rsidRDefault="00DE5346" w:rsidP="00DD0606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421692B6" w14:textId="77777777" w:rsidR="00DE5346" w:rsidRDefault="009D102F" w:rsidP="00DD060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 w:rsidR="00FF3195">
              <w:rPr>
                <w:sz w:val="22"/>
                <w:szCs w:val="22"/>
              </w:rPr>
              <w:t xml:space="preserve"> </w:t>
            </w:r>
            <w:proofErr w:type="spellStart"/>
            <w:r w:rsidR="00FF3195">
              <w:rPr>
                <w:sz w:val="22"/>
                <w:szCs w:val="22"/>
              </w:rPr>
              <w:t>нспользование</w:t>
            </w:r>
            <w:proofErr w:type="spellEnd"/>
            <w:r w:rsidR="00FF3195">
              <w:rPr>
                <w:sz w:val="22"/>
                <w:szCs w:val="22"/>
              </w:rPr>
              <w:t xml:space="preserve"> современных технологий строительства;</w:t>
            </w:r>
          </w:p>
          <w:p w14:paraId="7707192B" w14:textId="77777777" w:rsidR="00FF3195" w:rsidRPr="00714376" w:rsidRDefault="00FF3195" w:rsidP="00DD060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  <w:r>
              <w:rPr>
                <w:sz w:val="22"/>
                <w:szCs w:val="22"/>
              </w:rPr>
              <w:t>• использование современных архитектурно-</w:t>
            </w:r>
            <w:proofErr w:type="gramStart"/>
            <w:r>
              <w:rPr>
                <w:sz w:val="22"/>
                <w:szCs w:val="22"/>
              </w:rPr>
              <w:t>планировочных решений</w:t>
            </w:r>
            <w:proofErr w:type="gramEnd"/>
            <w:r>
              <w:rPr>
                <w:sz w:val="22"/>
                <w:szCs w:val="22"/>
              </w:rPr>
              <w:t xml:space="preserve"> жилой застройки.</w:t>
            </w:r>
          </w:p>
          <w:p w14:paraId="665D8AA5" w14:textId="77777777" w:rsidR="00DE5346" w:rsidRPr="00714376" w:rsidRDefault="00DE5346" w:rsidP="00DD0606">
            <w:pPr>
              <w:pStyle w:val="doktekstj"/>
              <w:shd w:val="clear" w:color="auto" w:fill="FFFFFF"/>
              <w:spacing w:before="0" w:beforeAutospacing="0" w:after="0"/>
              <w:ind w:right="-5"/>
              <w:rPr>
                <w:b/>
              </w:rPr>
            </w:pPr>
          </w:p>
        </w:tc>
        <w:tc>
          <w:tcPr>
            <w:tcW w:w="4786" w:type="dxa"/>
          </w:tcPr>
          <w:p w14:paraId="2D9CB7E1" w14:textId="77777777" w:rsidR="00DE5346" w:rsidRPr="00E06059" w:rsidRDefault="00DE5346" w:rsidP="00DD0606">
            <w:pPr>
              <w:rPr>
                <w:rFonts w:ascii="Times New Roman" w:eastAsia="Calibri" w:hAnsi="Times New Roman" w:cs="Times New Roman"/>
                <w:i/>
              </w:rPr>
            </w:pPr>
            <w:r w:rsidRPr="00E06059">
              <w:rPr>
                <w:rFonts w:ascii="Times New Roman" w:eastAsia="Calibri" w:hAnsi="Times New Roman" w:cs="Times New Roman"/>
                <w:i/>
              </w:rPr>
              <w:t>К ним относятся:</w:t>
            </w:r>
          </w:p>
          <w:p w14:paraId="704707B4" w14:textId="77777777" w:rsidR="00DE5346" w:rsidRDefault="009D102F" w:rsidP="00DE53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низкий платежеспособный спрос население на новое жилье;</w:t>
            </w:r>
          </w:p>
          <w:p w14:paraId="6FFF83D7" w14:textId="77777777" w:rsidR="009D102F" w:rsidRDefault="009D102F" w:rsidP="00DE53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высокие процентные ставки ипотечного кредитования;</w:t>
            </w:r>
          </w:p>
          <w:p w14:paraId="3871CE42" w14:textId="77777777" w:rsidR="00DE5346" w:rsidRPr="00714376" w:rsidRDefault="009D102F" w:rsidP="00FF319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• непривлека</w:t>
            </w:r>
            <w:r w:rsidR="00C37AD0">
              <w:rPr>
                <w:rFonts w:ascii="Times New Roman" w:hAnsi="Times New Roman" w:cs="Times New Roman"/>
              </w:rPr>
              <w:t xml:space="preserve">тельность проживания в </w:t>
            </w:r>
            <w:proofErr w:type="spellStart"/>
            <w:r w:rsidR="00C37AD0">
              <w:rPr>
                <w:rFonts w:ascii="Times New Roman" w:hAnsi="Times New Roman" w:cs="Times New Roman"/>
              </w:rPr>
              <w:t>г</w:t>
            </w:r>
            <w:proofErr w:type="gramStart"/>
            <w:r w:rsidR="00C37AD0">
              <w:rPr>
                <w:rFonts w:ascii="Times New Roman" w:hAnsi="Times New Roman" w:cs="Times New Roman"/>
              </w:rPr>
              <w:t>.О</w:t>
            </w:r>
            <w:proofErr w:type="gramEnd"/>
            <w:r w:rsidR="00C37AD0">
              <w:rPr>
                <w:rFonts w:ascii="Times New Roman" w:hAnsi="Times New Roman" w:cs="Times New Roman"/>
              </w:rPr>
              <w:t>бь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из-за ухудше</w:t>
            </w:r>
            <w:r w:rsidR="00FF3195">
              <w:rPr>
                <w:rFonts w:ascii="Times New Roman" w:hAnsi="Times New Roman" w:cs="Times New Roman"/>
              </w:rPr>
              <w:t>ния</w:t>
            </w:r>
            <w:r>
              <w:rPr>
                <w:rFonts w:ascii="Times New Roman" w:hAnsi="Times New Roman" w:cs="Times New Roman"/>
              </w:rPr>
              <w:t xml:space="preserve"> экологическо</w:t>
            </w:r>
            <w:r w:rsidR="00FF3195">
              <w:rPr>
                <w:rFonts w:ascii="Times New Roman" w:hAnsi="Times New Roman" w:cs="Times New Roman"/>
              </w:rPr>
              <w:t>й об</w:t>
            </w:r>
            <w:r>
              <w:rPr>
                <w:rFonts w:ascii="Times New Roman" w:hAnsi="Times New Roman" w:cs="Times New Roman"/>
              </w:rPr>
              <w:t>становки.</w:t>
            </w:r>
          </w:p>
        </w:tc>
      </w:tr>
    </w:tbl>
    <w:p w14:paraId="5C57BA4D" w14:textId="77777777" w:rsidR="00296AB1" w:rsidRDefault="00296AB1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930733" w14:textId="77777777" w:rsidR="00DE5346" w:rsidRDefault="00DE5346" w:rsidP="009D102F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059">
        <w:rPr>
          <w:rFonts w:ascii="Times New Roman" w:hAnsi="Times New Roman" w:cs="Times New Roman"/>
          <w:b/>
          <w:sz w:val="24"/>
          <w:szCs w:val="24"/>
          <w:u w:val="single"/>
        </w:rPr>
        <w:t>Программные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87EBB2" w14:textId="77777777" w:rsidR="00DE5346" w:rsidRPr="008F1E2D" w:rsidRDefault="00DE5346" w:rsidP="00DE534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1E2D">
        <w:rPr>
          <w:rFonts w:ascii="Times New Roman" w:eastAsia="Calibri" w:hAnsi="Times New Roman" w:cs="Times New Roman"/>
          <w:i/>
          <w:sz w:val="24"/>
          <w:szCs w:val="24"/>
        </w:rPr>
        <w:t xml:space="preserve">К ним относятся: </w:t>
      </w:r>
    </w:p>
    <w:p w14:paraId="3C69E009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DE5346" w:rsidRP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организация последовательного технологического потока освоения территории для жилищного строительства подрядными строительными организациями;</w:t>
      </w:r>
    </w:p>
    <w:p w14:paraId="44C480FA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определение приоритетных зон для малоэтажной застройки;</w:t>
      </w:r>
    </w:p>
    <w:p w14:paraId="4194CA24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выработка принципов взаимодействия с частными инвесторами;</w:t>
      </w:r>
    </w:p>
    <w:p w14:paraId="041BA052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разработка и реализация плана развития производства строительных материалов и технологий;</w:t>
      </w:r>
    </w:p>
    <w:p w14:paraId="32E22A14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•</w:t>
      </w:r>
      <w:r w:rsidR="00296AB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pacing w:val="-5"/>
          <w:sz w:val="24"/>
          <w:szCs w:val="24"/>
        </w:rPr>
        <w:t>эффективное внедрение систем энергосбережения при строительстве жилья;</w:t>
      </w:r>
    </w:p>
    <w:p w14:paraId="29751543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определение зон градостроительного развития территорий со сносом ветхого жилья;</w:t>
      </w:r>
    </w:p>
    <w:p w14:paraId="0BBD7692" w14:textId="68D9DD79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территории </w:t>
      </w:r>
      <w:r w:rsidR="00B6478B">
        <w:rPr>
          <w:rFonts w:ascii="Times New Roman" w:hAnsi="Times New Roman" w:cs="Times New Roman"/>
          <w:sz w:val="24"/>
          <w:szCs w:val="24"/>
        </w:rPr>
        <w:t>город</w:t>
      </w:r>
      <w:r w:rsidR="00296AB1" w:rsidRPr="00296AB1">
        <w:rPr>
          <w:rFonts w:ascii="Times New Roman" w:hAnsi="Times New Roman" w:cs="Times New Roman"/>
          <w:sz w:val="24"/>
          <w:szCs w:val="24"/>
        </w:rPr>
        <w:t>а в части регламентации жилищного строительства по мере разработки проектов планировки и межевания территорий;</w:t>
      </w:r>
    </w:p>
    <w:p w14:paraId="7E7A8099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создание нормативно-правовой базы привлечения инвестиций в жилищное строительство и инженерную инфраструктуру;</w:t>
      </w:r>
    </w:p>
    <w:p w14:paraId="3CA46B50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привлечение инвестиций в жилищное строительство;</w:t>
      </w:r>
    </w:p>
    <w:p w14:paraId="0AB5AE1D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обеспечение бюджетного финансирования строительства социального жилья для малообеспеченных групп населения;</w:t>
      </w:r>
    </w:p>
    <w:p w14:paraId="76E53E09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реализация программ по обеспечению жильем молодых семей;</w:t>
      </w:r>
    </w:p>
    <w:p w14:paraId="5389E59D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внедрение системы информационного обеспечения градостроительной деятельности;</w:t>
      </w:r>
    </w:p>
    <w:p w14:paraId="6C3AAC19" w14:textId="7DDCAEBB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опубликование информации о разработанных проектах на сайте администрации города;</w:t>
      </w:r>
    </w:p>
    <w:p w14:paraId="21E922C9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составление кадастра перспективных территорий для жилищно-гражданского строительства;</w:t>
      </w:r>
    </w:p>
    <w:p w14:paraId="07E83B7C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мониторинг строительства жилья;</w:t>
      </w:r>
    </w:p>
    <w:p w14:paraId="733EBBF1" w14:textId="77777777" w:rsidR="00296AB1" w:rsidRPr="00296AB1" w:rsidRDefault="00FF3195" w:rsidP="00296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296AB1">
        <w:rPr>
          <w:rFonts w:ascii="Times New Roman" w:hAnsi="Times New Roman" w:cs="Times New Roman"/>
          <w:sz w:val="24"/>
          <w:szCs w:val="24"/>
        </w:rPr>
        <w:t xml:space="preserve"> </w:t>
      </w:r>
      <w:r w:rsidR="00296AB1" w:rsidRPr="00296AB1">
        <w:rPr>
          <w:rFonts w:ascii="Times New Roman" w:hAnsi="Times New Roman" w:cs="Times New Roman"/>
          <w:sz w:val="24"/>
          <w:szCs w:val="24"/>
        </w:rPr>
        <w:t>дифференциация платежей за землепользование;</w:t>
      </w:r>
    </w:p>
    <w:p w14:paraId="48BCF9B9" w14:textId="77777777" w:rsidR="00DE5346" w:rsidRPr="00296AB1" w:rsidRDefault="00FF3195" w:rsidP="00296AB1">
      <w:pPr>
        <w:pStyle w:val="doktekstj"/>
        <w:shd w:val="clear" w:color="auto" w:fill="FFFFFF"/>
        <w:spacing w:before="0" w:beforeAutospacing="0" w:after="0"/>
        <w:ind w:right="-5" w:firstLine="567"/>
      </w:pPr>
      <w:r>
        <w:t>•</w:t>
      </w:r>
      <w:r w:rsidR="00296AB1">
        <w:t xml:space="preserve"> </w:t>
      </w:r>
      <w:r w:rsidR="00296AB1" w:rsidRPr="00296AB1">
        <w:t>разработка проектов планировки и проектов межевания территорий.</w:t>
      </w:r>
    </w:p>
    <w:p w14:paraId="14C4FAB6" w14:textId="0EB8047D" w:rsidR="00DE5346" w:rsidRDefault="00DE5346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F8B1" w14:textId="08A16A82" w:rsidR="0002144A" w:rsidRDefault="0002144A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FA64A" w14:textId="77777777" w:rsidR="0002144A" w:rsidRDefault="0002144A" w:rsidP="00DE53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2DD0D" w14:textId="77777777" w:rsidR="00DE5346" w:rsidRPr="008F1E2D" w:rsidRDefault="00DE5346" w:rsidP="00FF3195">
      <w:pPr>
        <w:shd w:val="clear" w:color="auto" w:fill="C6D9F1" w:themeFill="text2" w:themeFillTint="3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E2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Ожидаемые результаты</w:t>
      </w:r>
      <w:r w:rsidRPr="008F1E2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B7719C2" w14:textId="77777777" w:rsidR="00DE5346" w:rsidRPr="0027698F" w:rsidRDefault="00DE5346" w:rsidP="00DE53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2D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Pr="0027698F">
        <w:rPr>
          <w:rFonts w:ascii="Times New Roman" w:hAnsi="Times New Roman" w:cs="Times New Roman"/>
          <w:i/>
          <w:sz w:val="24"/>
          <w:szCs w:val="24"/>
        </w:rPr>
        <w:t>ним относятся:</w:t>
      </w:r>
    </w:p>
    <w:p w14:paraId="1323FFBF" w14:textId="77777777" w:rsidR="0027698F" w:rsidRPr="00C2733D" w:rsidRDefault="00C2733D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• </w:t>
      </w:r>
      <w:r w:rsidR="0027698F" w:rsidRPr="00C2733D">
        <w:rPr>
          <w:rFonts w:ascii="Times New Roman" w:hAnsi="Times New Roman" w:cs="Times New Roman"/>
          <w:sz w:val="24"/>
          <w:szCs w:val="24"/>
        </w:rPr>
        <w:t>Оптимизация структуры жилой застройки по этажности: - малоэтажная / многоэтажная - 80/20%;</w:t>
      </w:r>
    </w:p>
    <w:p w14:paraId="6716F4D0" w14:textId="77777777" w:rsidR="0027698F" w:rsidRPr="00C2733D" w:rsidRDefault="0027698F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sz w:val="24"/>
          <w:szCs w:val="24"/>
        </w:rPr>
        <w:t xml:space="preserve">• </w:t>
      </w:r>
      <w:r w:rsidRPr="00C2733D">
        <w:rPr>
          <w:rFonts w:ascii="Times New Roman" w:hAnsi="Times New Roman" w:cs="Times New Roman"/>
          <w:sz w:val="24"/>
          <w:szCs w:val="24"/>
        </w:rPr>
        <w:t>Комплексная застройка новых жилых районов, включающая обеспечение объектами социальной инфраструктуры, благоустройства, озеленения и инженерно-технического обеспечения;</w:t>
      </w:r>
    </w:p>
    <w:p w14:paraId="76BAB2C4" w14:textId="77777777" w:rsidR="0027698F" w:rsidRPr="00C2733D" w:rsidRDefault="0027698F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sz w:val="24"/>
          <w:szCs w:val="24"/>
        </w:rPr>
        <w:t xml:space="preserve">• </w:t>
      </w:r>
      <w:r w:rsidRPr="00C2733D">
        <w:rPr>
          <w:rFonts w:ascii="Times New Roman" w:hAnsi="Times New Roman" w:cs="Times New Roman"/>
          <w:sz w:val="24"/>
          <w:szCs w:val="24"/>
        </w:rPr>
        <w:t>Обеспечение социального жилья в общем объеме жилищного строительства – 7-10%;</w:t>
      </w:r>
    </w:p>
    <w:p w14:paraId="7368F5EC" w14:textId="77777777" w:rsidR="0027698F" w:rsidRPr="00C2733D" w:rsidRDefault="0027698F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sz w:val="24"/>
          <w:szCs w:val="24"/>
        </w:rPr>
        <w:t xml:space="preserve">• </w:t>
      </w:r>
      <w:r w:rsidRPr="00C2733D">
        <w:rPr>
          <w:rFonts w:ascii="Times New Roman" w:hAnsi="Times New Roman" w:cs="Times New Roman"/>
          <w:sz w:val="24"/>
          <w:szCs w:val="24"/>
        </w:rPr>
        <w:t>Реализация программ по обеспечению жильем молодых семей и других категорий в соответствии с федеральным и областным законодательством;</w:t>
      </w:r>
    </w:p>
    <w:p w14:paraId="1CAF4E28" w14:textId="77777777" w:rsidR="0027698F" w:rsidRPr="00C2733D" w:rsidRDefault="0027698F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sz w:val="24"/>
          <w:szCs w:val="24"/>
        </w:rPr>
        <w:t xml:space="preserve">• </w:t>
      </w:r>
      <w:r w:rsidRPr="00C2733D">
        <w:rPr>
          <w:rFonts w:ascii="Times New Roman" w:hAnsi="Times New Roman" w:cs="Times New Roman"/>
          <w:sz w:val="24"/>
          <w:szCs w:val="24"/>
        </w:rPr>
        <w:t>Сокращение объема ветхого жилого фонда от общего количества домов, до 1%;</w:t>
      </w:r>
    </w:p>
    <w:p w14:paraId="0C560BE8" w14:textId="77777777" w:rsidR="0027698F" w:rsidRPr="00C2733D" w:rsidRDefault="0027698F" w:rsidP="00276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733D">
        <w:rPr>
          <w:sz w:val="24"/>
          <w:szCs w:val="24"/>
        </w:rPr>
        <w:t xml:space="preserve">• </w:t>
      </w:r>
      <w:r w:rsidRPr="00C2733D">
        <w:rPr>
          <w:rFonts w:ascii="Times New Roman" w:hAnsi="Times New Roman" w:cs="Times New Roman"/>
          <w:sz w:val="24"/>
          <w:szCs w:val="24"/>
        </w:rPr>
        <w:t>Реконструкция сложившихся жилых районов, модернизация жилой застройки и инженерных систем жизнеобеспечения.</w:t>
      </w:r>
    </w:p>
    <w:sectPr w:rsidR="0027698F" w:rsidRPr="00C2733D" w:rsidSect="00953595">
      <w:headerReference w:type="even" r:id="rId15"/>
      <w:headerReference w:type="default" r:id="rId16"/>
      <w:footerReference w:type="even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AE689" w14:textId="77777777" w:rsidR="00495CF1" w:rsidRDefault="00495CF1" w:rsidP="00B96B62">
      <w:pPr>
        <w:spacing w:after="0" w:line="240" w:lineRule="auto"/>
      </w:pPr>
      <w:r>
        <w:separator/>
      </w:r>
    </w:p>
  </w:endnote>
  <w:endnote w:type="continuationSeparator" w:id="0">
    <w:p w14:paraId="7E34F2B8" w14:textId="77777777" w:rsidR="00495CF1" w:rsidRDefault="00495CF1" w:rsidP="00B9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_LR_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003E4" w14:textId="77777777" w:rsidR="001874B4" w:rsidRDefault="001874B4" w:rsidP="00DD0606">
    <w:pPr>
      <w:pStyle w:val="a6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3062106E" w14:textId="77777777" w:rsidR="001874B4" w:rsidRDefault="001874B4" w:rsidP="00DD060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0395"/>
      <w:docPartObj>
        <w:docPartGallery w:val="Page Numbers (Bottom of Page)"/>
        <w:docPartUnique/>
      </w:docPartObj>
    </w:sdtPr>
    <w:sdtEndPr/>
    <w:sdtContent>
      <w:p w14:paraId="1F9C798A" w14:textId="77777777" w:rsidR="001874B4" w:rsidRDefault="001874B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6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EF5F86" w14:textId="77777777" w:rsidR="001874B4" w:rsidRDefault="001874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2DCBA" w14:textId="77777777" w:rsidR="001874B4" w:rsidRDefault="001874B4" w:rsidP="00DD0606">
    <w:pPr>
      <w:pStyle w:val="a6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562A91B4" w14:textId="77777777" w:rsidR="001874B4" w:rsidRDefault="001874B4" w:rsidP="00DD06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667A1" w14:textId="77777777" w:rsidR="00495CF1" w:rsidRDefault="00495CF1" w:rsidP="00B96B62">
      <w:pPr>
        <w:spacing w:after="0" w:line="240" w:lineRule="auto"/>
      </w:pPr>
      <w:r>
        <w:separator/>
      </w:r>
    </w:p>
  </w:footnote>
  <w:footnote w:type="continuationSeparator" w:id="0">
    <w:p w14:paraId="235865FA" w14:textId="77777777" w:rsidR="00495CF1" w:rsidRDefault="00495CF1" w:rsidP="00B96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D811C" w14:textId="77777777" w:rsidR="001874B4" w:rsidRDefault="001874B4" w:rsidP="00DD0606">
    <w:pPr>
      <w:pStyle w:val="a4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620EF97E" w14:textId="77777777" w:rsidR="001874B4" w:rsidRDefault="001874B4" w:rsidP="00DD060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0B72E" w14:textId="77777777" w:rsidR="001874B4" w:rsidRDefault="001874B4" w:rsidP="00DD0606">
    <w:pPr>
      <w:pStyle w:val="a4"/>
      <w:framePr w:wrap="around" w:vAnchor="text" w:hAnchor="margin" w:xAlign="right" w:y="1"/>
      <w:rPr>
        <w:rStyle w:val="affa"/>
      </w:rPr>
    </w:pPr>
  </w:p>
  <w:p w14:paraId="6D900D57" w14:textId="33932112" w:rsidR="001874B4" w:rsidRPr="00B96B62" w:rsidRDefault="001874B4" w:rsidP="002E3251">
    <w:pPr>
      <w:pStyle w:val="a4"/>
      <w:jc w:val="center"/>
      <w:rPr>
        <w:rFonts w:ascii="Times New Roman" w:hAnsi="Times New Roman" w:cs="Times New Roman"/>
        <w:color w:val="000000" w:themeColor="text1"/>
        <w:sz w:val="16"/>
        <w:szCs w:val="16"/>
      </w:rPr>
    </w:pPr>
    <w:r w:rsidRPr="00B96B62">
      <w:rPr>
        <w:rFonts w:ascii="Times New Roman" w:hAnsi="Times New Roman" w:cs="Times New Roman"/>
        <w:color w:val="000000" w:themeColor="text1"/>
        <w:sz w:val="16"/>
        <w:szCs w:val="16"/>
      </w:rPr>
      <w:t>Стратегия социально-экономического развития</w:t>
    </w:r>
    <w:r>
      <w:rPr>
        <w:rFonts w:ascii="Times New Roman" w:hAnsi="Times New Roman" w:cs="Times New Roman"/>
        <w:color w:val="000000" w:themeColor="text1"/>
        <w:sz w:val="16"/>
        <w:szCs w:val="16"/>
      </w:rPr>
      <w:t xml:space="preserve"> города Обь</w:t>
    </w:r>
    <w:r w:rsidRPr="00B96B62">
      <w:rPr>
        <w:rFonts w:ascii="Times New Roman" w:hAnsi="Times New Roman" w:cs="Times New Roman"/>
        <w:color w:val="000000" w:themeColor="text1"/>
        <w:sz w:val="16"/>
        <w:szCs w:val="16"/>
      </w:rPr>
      <w:t xml:space="preserve"> Новосибирской области на период до 2030 года</w:t>
    </w:r>
  </w:p>
  <w:p w14:paraId="4A5CB433" w14:textId="77777777" w:rsidR="001874B4" w:rsidRDefault="001874B4" w:rsidP="00DD0606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FF25A" w14:textId="77777777" w:rsidR="001874B4" w:rsidRDefault="001874B4" w:rsidP="00DD0606">
    <w:pPr>
      <w:pStyle w:val="a4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219114C7" w14:textId="77777777" w:rsidR="001874B4" w:rsidRDefault="001874B4" w:rsidP="00DD0606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AE44C" w14:textId="77777777" w:rsidR="001874B4" w:rsidRDefault="001874B4" w:rsidP="00DD0606">
    <w:pPr>
      <w:pStyle w:val="a4"/>
      <w:framePr w:wrap="around" w:vAnchor="text" w:hAnchor="margin" w:xAlign="right" w:y="1"/>
      <w:rPr>
        <w:rStyle w:val="affa"/>
      </w:rPr>
    </w:pPr>
  </w:p>
  <w:p w14:paraId="6598D798" w14:textId="77777777" w:rsidR="001874B4" w:rsidRPr="00B96B62" w:rsidRDefault="001874B4" w:rsidP="004E0B4D">
    <w:pPr>
      <w:pStyle w:val="a4"/>
      <w:jc w:val="center"/>
      <w:rPr>
        <w:rFonts w:ascii="Times New Roman" w:hAnsi="Times New Roman" w:cs="Times New Roman"/>
        <w:color w:val="000000" w:themeColor="text1"/>
        <w:sz w:val="16"/>
        <w:szCs w:val="16"/>
      </w:rPr>
    </w:pPr>
    <w:r w:rsidRPr="00B96B62">
      <w:rPr>
        <w:rFonts w:ascii="Times New Roman" w:hAnsi="Times New Roman" w:cs="Times New Roman"/>
        <w:color w:val="000000" w:themeColor="text1"/>
        <w:sz w:val="16"/>
        <w:szCs w:val="16"/>
      </w:rPr>
      <w:t>Стратегия социально-экономического развития</w:t>
    </w:r>
    <w:r>
      <w:rPr>
        <w:rFonts w:ascii="Times New Roman" w:hAnsi="Times New Roman" w:cs="Times New Roman"/>
        <w:color w:val="000000" w:themeColor="text1"/>
        <w:sz w:val="16"/>
        <w:szCs w:val="16"/>
      </w:rPr>
      <w:t xml:space="preserve"> города Обь</w:t>
    </w:r>
    <w:r w:rsidRPr="00B96B62">
      <w:rPr>
        <w:rFonts w:ascii="Times New Roman" w:hAnsi="Times New Roman" w:cs="Times New Roman"/>
        <w:color w:val="000000" w:themeColor="text1"/>
        <w:sz w:val="16"/>
        <w:szCs w:val="16"/>
      </w:rPr>
      <w:t xml:space="preserve"> Новосибирской области на период до 2030 года</w:t>
    </w:r>
  </w:p>
  <w:p w14:paraId="12B50829" w14:textId="77777777" w:rsidR="001874B4" w:rsidRDefault="001874B4" w:rsidP="00DD060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E7CFBA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singleLevel"/>
    <w:tmpl w:val="FE98CD3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</w:abstractNum>
  <w:abstractNum w:abstractNumId="4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7"/>
    <w:multiLevelType w:val="multilevel"/>
    <w:tmpl w:val="00000007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6">
    <w:nsid w:val="00000008"/>
    <w:multiLevelType w:val="multilevel"/>
    <w:tmpl w:val="C676106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000001E"/>
    <w:multiLevelType w:val="singleLevel"/>
    <w:tmpl w:val="0000001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0"/>
      </w:pPr>
    </w:lvl>
  </w:abstractNum>
  <w:abstractNum w:abstractNumId="12">
    <w:nsid w:val="0000003F"/>
    <w:multiLevelType w:val="multilevel"/>
    <w:tmpl w:val="0000003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4"/>
        <w:szCs w:val="24"/>
        <w:u w:val="none"/>
      </w:rPr>
    </w:lvl>
  </w:abstractNum>
  <w:abstractNum w:abstractNumId="14">
    <w:nsid w:val="04A31492"/>
    <w:multiLevelType w:val="hybridMultilevel"/>
    <w:tmpl w:val="00BC8C34"/>
    <w:lvl w:ilvl="0" w:tplc="0B2E1EE0">
      <w:start w:val="3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B027D1"/>
    <w:multiLevelType w:val="multilevel"/>
    <w:tmpl w:val="5E6CE7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0C8E5659"/>
    <w:multiLevelType w:val="multilevel"/>
    <w:tmpl w:val="DB34E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0D680DC3"/>
    <w:multiLevelType w:val="hybridMultilevel"/>
    <w:tmpl w:val="3BFA348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9F6484"/>
    <w:multiLevelType w:val="multilevel"/>
    <w:tmpl w:val="AC2CC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1C3D138B"/>
    <w:multiLevelType w:val="singleLevel"/>
    <w:tmpl w:val="66FEAB62"/>
    <w:lvl w:ilvl="0">
      <w:start w:val="1"/>
      <w:numFmt w:val="decimal"/>
      <w:lvlText w:val="%1."/>
      <w:legacy w:legacy="1" w:legacySpace="0" w:legacyIndent="250"/>
      <w:lvlJc w:val="left"/>
      <w:rPr>
        <w:rFonts w:ascii="Times New Roman" w:eastAsia="Times New Roman" w:hAnsi="Times New Roman" w:cs="Times New Roman"/>
      </w:rPr>
    </w:lvl>
  </w:abstractNum>
  <w:abstractNum w:abstractNumId="21">
    <w:nsid w:val="218A677B"/>
    <w:multiLevelType w:val="hybridMultilevel"/>
    <w:tmpl w:val="4D88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283338E"/>
    <w:multiLevelType w:val="multilevel"/>
    <w:tmpl w:val="02782D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235B09F1"/>
    <w:multiLevelType w:val="multilevel"/>
    <w:tmpl w:val="3C307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4">
    <w:nsid w:val="257E06AC"/>
    <w:multiLevelType w:val="multilevel"/>
    <w:tmpl w:val="3A984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25CA6164"/>
    <w:multiLevelType w:val="hybridMultilevel"/>
    <w:tmpl w:val="222A24AA"/>
    <w:lvl w:ilvl="0" w:tplc="2362E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F033FD2"/>
    <w:multiLevelType w:val="hybridMultilevel"/>
    <w:tmpl w:val="C4883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6D13F2"/>
    <w:multiLevelType w:val="hybridMultilevel"/>
    <w:tmpl w:val="7270BD68"/>
    <w:lvl w:ilvl="0" w:tplc="95D6C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80E3952"/>
    <w:multiLevelType w:val="multilevel"/>
    <w:tmpl w:val="690A2D2C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0" w:hanging="2160"/>
      </w:pPr>
      <w:rPr>
        <w:rFonts w:hint="default"/>
      </w:rPr>
    </w:lvl>
  </w:abstractNum>
  <w:abstractNum w:abstractNumId="29">
    <w:nsid w:val="3A6B4E56"/>
    <w:multiLevelType w:val="hybridMultilevel"/>
    <w:tmpl w:val="27E27EC8"/>
    <w:lvl w:ilvl="0" w:tplc="0419000F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3E435AB7"/>
    <w:multiLevelType w:val="multilevel"/>
    <w:tmpl w:val="AC26C5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FB395E"/>
    <w:multiLevelType w:val="hybridMultilevel"/>
    <w:tmpl w:val="DA6ABA18"/>
    <w:lvl w:ilvl="0" w:tplc="7B5E6C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40E66CE4"/>
    <w:multiLevelType w:val="multilevel"/>
    <w:tmpl w:val="8FC4E7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1ED505E"/>
    <w:multiLevelType w:val="hybridMultilevel"/>
    <w:tmpl w:val="90685EE6"/>
    <w:lvl w:ilvl="0" w:tplc="FFFFFFFF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A21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49D70CC3"/>
    <w:multiLevelType w:val="hybridMultilevel"/>
    <w:tmpl w:val="70088190"/>
    <w:lvl w:ilvl="0" w:tplc="B87848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F33A47"/>
    <w:multiLevelType w:val="multilevel"/>
    <w:tmpl w:val="65E09ECE"/>
    <w:lvl w:ilvl="0">
      <w:start w:val="7"/>
      <w:numFmt w:val="decimal"/>
      <w:lvlText w:val="%1......"/>
      <w:lvlJc w:val="left"/>
      <w:pPr>
        <w:ind w:left="1800" w:hanging="1800"/>
      </w:pPr>
      <w:rPr>
        <w:rFonts w:cs="Times New Roman" w:hint="default"/>
        <w:b w:val="0"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5.%6.%7.%8.%9."/>
      <w:lvlJc w:val="left"/>
      <w:pPr>
        <w:ind w:left="1080" w:hanging="1080"/>
      </w:pPr>
      <w:rPr>
        <w:rFonts w:cs="Times New Roman" w:hint="default"/>
        <w:b w:val="0"/>
        <w:sz w:val="22"/>
      </w:rPr>
    </w:lvl>
  </w:abstractNum>
  <w:abstractNum w:abstractNumId="37">
    <w:nsid w:val="635F71B9"/>
    <w:multiLevelType w:val="hybridMultilevel"/>
    <w:tmpl w:val="76AAC622"/>
    <w:lvl w:ilvl="0" w:tplc="ADC639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7211A40"/>
    <w:multiLevelType w:val="multilevel"/>
    <w:tmpl w:val="5FE2B6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C887F26"/>
    <w:multiLevelType w:val="hybridMultilevel"/>
    <w:tmpl w:val="F496C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1">
    <w:nsid w:val="7222633D"/>
    <w:multiLevelType w:val="hybridMultilevel"/>
    <w:tmpl w:val="B67E8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C75A68"/>
    <w:multiLevelType w:val="multilevel"/>
    <w:tmpl w:val="42AC3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45822F7"/>
    <w:multiLevelType w:val="hybridMultilevel"/>
    <w:tmpl w:val="794A6F44"/>
    <w:lvl w:ilvl="0" w:tplc="DCB25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E52A08"/>
    <w:multiLevelType w:val="hybridMultilevel"/>
    <w:tmpl w:val="DBF2846A"/>
    <w:lvl w:ilvl="0" w:tplc="B2B458BA">
      <w:start w:val="1"/>
      <w:numFmt w:val="bullet"/>
      <w:pStyle w:val="2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8A2FF8"/>
    <w:multiLevelType w:val="hybridMultilevel"/>
    <w:tmpl w:val="12D82B94"/>
    <w:lvl w:ilvl="0" w:tplc="D80AA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86E58F1"/>
    <w:multiLevelType w:val="multilevel"/>
    <w:tmpl w:val="EA72A85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7">
    <w:nsid w:val="79A879E9"/>
    <w:multiLevelType w:val="singleLevel"/>
    <w:tmpl w:val="66FEAB62"/>
    <w:lvl w:ilvl="0">
      <w:start w:val="1"/>
      <w:numFmt w:val="decimal"/>
      <w:lvlText w:val="%1."/>
      <w:legacy w:legacy="1" w:legacySpace="0" w:legacyIndent="250"/>
      <w:lvlJc w:val="left"/>
      <w:rPr>
        <w:rFonts w:ascii="Times New Roman" w:eastAsia="Times New Roman" w:hAnsi="Times New Roman" w:cs="Times New Roman"/>
      </w:rPr>
    </w:lvl>
  </w:abstractNum>
  <w:abstractNum w:abstractNumId="48">
    <w:nsid w:val="7D527985"/>
    <w:multiLevelType w:val="hybridMultilevel"/>
    <w:tmpl w:val="2710DDF4"/>
    <w:lvl w:ilvl="0" w:tplc="FFFFFFFF">
      <w:start w:val="1"/>
      <w:numFmt w:val="bullet"/>
      <w:pStyle w:val="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0"/>
  </w:num>
  <w:num w:numId="4">
    <w:abstractNumId w:val="45"/>
  </w:num>
  <w:num w:numId="5">
    <w:abstractNumId w:val="25"/>
  </w:num>
  <w:num w:numId="6">
    <w:abstractNumId w:val="37"/>
  </w:num>
  <w:num w:numId="7">
    <w:abstractNumId w:val="13"/>
  </w:num>
  <w:num w:numId="8">
    <w:abstractNumId w:val="12"/>
  </w:num>
  <w:num w:numId="9">
    <w:abstractNumId w:val="2"/>
  </w:num>
  <w:num w:numId="10">
    <w:abstractNumId w:val="3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29"/>
  </w:num>
  <w:num w:numId="16">
    <w:abstractNumId w:val="36"/>
  </w:num>
  <w:num w:numId="17">
    <w:abstractNumId w:val="46"/>
  </w:num>
  <w:num w:numId="18">
    <w:abstractNumId w:val="11"/>
  </w:num>
  <w:num w:numId="19">
    <w:abstractNumId w:val="28"/>
  </w:num>
  <w:num w:numId="20">
    <w:abstractNumId w:val="34"/>
  </w:num>
  <w:num w:numId="21">
    <w:abstractNumId w:val="33"/>
  </w:num>
  <w:num w:numId="22">
    <w:abstractNumId w:val="44"/>
  </w:num>
  <w:num w:numId="23">
    <w:abstractNumId w:val="43"/>
  </w:num>
  <w:num w:numId="24">
    <w:abstractNumId w:val="17"/>
  </w:num>
  <w:num w:numId="25">
    <w:abstractNumId w:val="1"/>
  </w:num>
  <w:num w:numId="26">
    <w:abstractNumId w:val="5"/>
  </w:num>
  <w:num w:numId="27">
    <w:abstractNumId w:val="18"/>
  </w:num>
  <w:num w:numId="28">
    <w:abstractNumId w:val="48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20"/>
  </w:num>
  <w:num w:numId="31">
    <w:abstractNumId w:val="47"/>
  </w:num>
  <w:num w:numId="32">
    <w:abstractNumId w:val="27"/>
  </w:num>
  <w:num w:numId="33">
    <w:abstractNumId w:val="31"/>
  </w:num>
  <w:num w:numId="34">
    <w:abstractNumId w:val="35"/>
  </w:num>
  <w:num w:numId="35">
    <w:abstractNumId w:val="19"/>
  </w:num>
  <w:num w:numId="36">
    <w:abstractNumId w:val="39"/>
  </w:num>
  <w:num w:numId="37">
    <w:abstractNumId w:val="26"/>
  </w:num>
  <w:num w:numId="38">
    <w:abstractNumId w:val="14"/>
  </w:num>
  <w:num w:numId="39">
    <w:abstractNumId w:val="24"/>
  </w:num>
  <w:num w:numId="40">
    <w:abstractNumId w:val="16"/>
  </w:num>
  <w:num w:numId="41">
    <w:abstractNumId w:val="30"/>
  </w:num>
  <w:num w:numId="42">
    <w:abstractNumId w:val="42"/>
  </w:num>
  <w:num w:numId="43">
    <w:abstractNumId w:val="38"/>
  </w:num>
  <w:num w:numId="44">
    <w:abstractNumId w:val="32"/>
  </w:num>
  <w:num w:numId="45">
    <w:abstractNumId w:val="15"/>
  </w:num>
  <w:num w:numId="46">
    <w:abstractNumId w:val="22"/>
  </w:num>
  <w:num w:numId="47">
    <w:abstractNumId w:val="40"/>
  </w:num>
  <w:num w:numId="48">
    <w:abstractNumId w:val="21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62"/>
    <w:rsid w:val="000114CE"/>
    <w:rsid w:val="000119FB"/>
    <w:rsid w:val="00014A7C"/>
    <w:rsid w:val="00017608"/>
    <w:rsid w:val="0002144A"/>
    <w:rsid w:val="00021580"/>
    <w:rsid w:val="0002250F"/>
    <w:rsid w:val="00024A64"/>
    <w:rsid w:val="00024D78"/>
    <w:rsid w:val="000257F4"/>
    <w:rsid w:val="00025925"/>
    <w:rsid w:val="00025A48"/>
    <w:rsid w:val="000303E0"/>
    <w:rsid w:val="000343CC"/>
    <w:rsid w:val="00036296"/>
    <w:rsid w:val="00037239"/>
    <w:rsid w:val="00044A4B"/>
    <w:rsid w:val="00045C48"/>
    <w:rsid w:val="0004763C"/>
    <w:rsid w:val="00051718"/>
    <w:rsid w:val="000609D9"/>
    <w:rsid w:val="00063169"/>
    <w:rsid w:val="00063E1A"/>
    <w:rsid w:val="0007708C"/>
    <w:rsid w:val="00080E4B"/>
    <w:rsid w:val="00082221"/>
    <w:rsid w:val="0008242B"/>
    <w:rsid w:val="00084A32"/>
    <w:rsid w:val="00094D9E"/>
    <w:rsid w:val="0009669F"/>
    <w:rsid w:val="000A1C02"/>
    <w:rsid w:val="000A3481"/>
    <w:rsid w:val="000B5B8B"/>
    <w:rsid w:val="000B7C91"/>
    <w:rsid w:val="000C12E8"/>
    <w:rsid w:val="000C2C98"/>
    <w:rsid w:val="000C5AEB"/>
    <w:rsid w:val="000C5F1A"/>
    <w:rsid w:val="000C6169"/>
    <w:rsid w:val="000C6877"/>
    <w:rsid w:val="000C6BE4"/>
    <w:rsid w:val="000D2535"/>
    <w:rsid w:val="000D4BC8"/>
    <w:rsid w:val="000D71C2"/>
    <w:rsid w:val="000D7427"/>
    <w:rsid w:val="000D7768"/>
    <w:rsid w:val="000D78E6"/>
    <w:rsid w:val="000E223D"/>
    <w:rsid w:val="000E5C69"/>
    <w:rsid w:val="000F07DA"/>
    <w:rsid w:val="000F0CC5"/>
    <w:rsid w:val="000F2085"/>
    <w:rsid w:val="00110798"/>
    <w:rsid w:val="0011499B"/>
    <w:rsid w:val="001156F8"/>
    <w:rsid w:val="00116D67"/>
    <w:rsid w:val="00117AB2"/>
    <w:rsid w:val="00117CEB"/>
    <w:rsid w:val="00120E15"/>
    <w:rsid w:val="0012316D"/>
    <w:rsid w:val="0012579B"/>
    <w:rsid w:val="00133245"/>
    <w:rsid w:val="001348FA"/>
    <w:rsid w:val="00134E75"/>
    <w:rsid w:val="00136C57"/>
    <w:rsid w:val="001423FE"/>
    <w:rsid w:val="001433B2"/>
    <w:rsid w:val="001454C4"/>
    <w:rsid w:val="00145CF1"/>
    <w:rsid w:val="00146369"/>
    <w:rsid w:val="00151ADC"/>
    <w:rsid w:val="00151DF2"/>
    <w:rsid w:val="001554FF"/>
    <w:rsid w:val="001555BB"/>
    <w:rsid w:val="00157B0B"/>
    <w:rsid w:val="00157B13"/>
    <w:rsid w:val="00170AB0"/>
    <w:rsid w:val="0017795E"/>
    <w:rsid w:val="00180285"/>
    <w:rsid w:val="001861A8"/>
    <w:rsid w:val="001874B4"/>
    <w:rsid w:val="00196467"/>
    <w:rsid w:val="001A75C3"/>
    <w:rsid w:val="001C2AF7"/>
    <w:rsid w:val="001C301A"/>
    <w:rsid w:val="001C5328"/>
    <w:rsid w:val="001C7528"/>
    <w:rsid w:val="001D10C4"/>
    <w:rsid w:val="001D6A3E"/>
    <w:rsid w:val="001D729C"/>
    <w:rsid w:val="001E1C8B"/>
    <w:rsid w:val="001E608A"/>
    <w:rsid w:val="001E69AC"/>
    <w:rsid w:val="001F1765"/>
    <w:rsid w:val="00200ED8"/>
    <w:rsid w:val="00202D12"/>
    <w:rsid w:val="00202E40"/>
    <w:rsid w:val="00204495"/>
    <w:rsid w:val="0021019A"/>
    <w:rsid w:val="002135F5"/>
    <w:rsid w:val="00213EA6"/>
    <w:rsid w:val="0021572A"/>
    <w:rsid w:val="00222062"/>
    <w:rsid w:val="002222C3"/>
    <w:rsid w:val="002232ED"/>
    <w:rsid w:val="00232E29"/>
    <w:rsid w:val="0023324C"/>
    <w:rsid w:val="002363CE"/>
    <w:rsid w:val="00237812"/>
    <w:rsid w:val="00241E83"/>
    <w:rsid w:val="00244672"/>
    <w:rsid w:val="00251340"/>
    <w:rsid w:val="00252215"/>
    <w:rsid w:val="00253339"/>
    <w:rsid w:val="0025480C"/>
    <w:rsid w:val="00260958"/>
    <w:rsid w:val="00261975"/>
    <w:rsid w:val="00262696"/>
    <w:rsid w:val="00265CB3"/>
    <w:rsid w:val="0026736D"/>
    <w:rsid w:val="00270AD2"/>
    <w:rsid w:val="00271FF3"/>
    <w:rsid w:val="00272664"/>
    <w:rsid w:val="0027524C"/>
    <w:rsid w:val="00275B43"/>
    <w:rsid w:val="0027698F"/>
    <w:rsid w:val="00276A4F"/>
    <w:rsid w:val="002770B1"/>
    <w:rsid w:val="00280F9D"/>
    <w:rsid w:val="00281BB0"/>
    <w:rsid w:val="00281D78"/>
    <w:rsid w:val="0028416C"/>
    <w:rsid w:val="002915C0"/>
    <w:rsid w:val="00296AB1"/>
    <w:rsid w:val="002A121C"/>
    <w:rsid w:val="002A7857"/>
    <w:rsid w:val="002B0958"/>
    <w:rsid w:val="002B2023"/>
    <w:rsid w:val="002B20FA"/>
    <w:rsid w:val="002B4D1E"/>
    <w:rsid w:val="002B5237"/>
    <w:rsid w:val="002B63D8"/>
    <w:rsid w:val="002B6E6B"/>
    <w:rsid w:val="002B77C6"/>
    <w:rsid w:val="002C167B"/>
    <w:rsid w:val="002C22F0"/>
    <w:rsid w:val="002C3023"/>
    <w:rsid w:val="002C37CC"/>
    <w:rsid w:val="002C622B"/>
    <w:rsid w:val="002D1693"/>
    <w:rsid w:val="002E3251"/>
    <w:rsid w:val="002E3958"/>
    <w:rsid w:val="002E6C2E"/>
    <w:rsid w:val="002F1665"/>
    <w:rsid w:val="0030463D"/>
    <w:rsid w:val="00304669"/>
    <w:rsid w:val="00306047"/>
    <w:rsid w:val="00310E0B"/>
    <w:rsid w:val="00313094"/>
    <w:rsid w:val="00314598"/>
    <w:rsid w:val="00320430"/>
    <w:rsid w:val="003243AE"/>
    <w:rsid w:val="00325622"/>
    <w:rsid w:val="00340E1B"/>
    <w:rsid w:val="0034107C"/>
    <w:rsid w:val="0034112E"/>
    <w:rsid w:val="00342E7E"/>
    <w:rsid w:val="00355D45"/>
    <w:rsid w:val="003567E9"/>
    <w:rsid w:val="00364505"/>
    <w:rsid w:val="00366884"/>
    <w:rsid w:val="00371E8E"/>
    <w:rsid w:val="00372A48"/>
    <w:rsid w:val="00372D54"/>
    <w:rsid w:val="003733FB"/>
    <w:rsid w:val="00374123"/>
    <w:rsid w:val="00375F8A"/>
    <w:rsid w:val="0037786B"/>
    <w:rsid w:val="00377E67"/>
    <w:rsid w:val="00380AC7"/>
    <w:rsid w:val="00383479"/>
    <w:rsid w:val="00384991"/>
    <w:rsid w:val="00386416"/>
    <w:rsid w:val="00386A8B"/>
    <w:rsid w:val="00391CEA"/>
    <w:rsid w:val="00396EB4"/>
    <w:rsid w:val="003A0905"/>
    <w:rsid w:val="003A0B9E"/>
    <w:rsid w:val="003A104C"/>
    <w:rsid w:val="003A33D6"/>
    <w:rsid w:val="003A5A3A"/>
    <w:rsid w:val="003A61EA"/>
    <w:rsid w:val="003A72B2"/>
    <w:rsid w:val="003A78A6"/>
    <w:rsid w:val="003B54C4"/>
    <w:rsid w:val="003B595A"/>
    <w:rsid w:val="003B7749"/>
    <w:rsid w:val="003C06BA"/>
    <w:rsid w:val="003C0FD7"/>
    <w:rsid w:val="003C4034"/>
    <w:rsid w:val="003C5EC9"/>
    <w:rsid w:val="003D09A9"/>
    <w:rsid w:val="003D3989"/>
    <w:rsid w:val="003E053B"/>
    <w:rsid w:val="003E1049"/>
    <w:rsid w:val="003E44AE"/>
    <w:rsid w:val="003E4A44"/>
    <w:rsid w:val="003E52AE"/>
    <w:rsid w:val="003F0690"/>
    <w:rsid w:val="003F1C8F"/>
    <w:rsid w:val="003F57AD"/>
    <w:rsid w:val="003F733E"/>
    <w:rsid w:val="003F7A6E"/>
    <w:rsid w:val="0040012A"/>
    <w:rsid w:val="00400B0C"/>
    <w:rsid w:val="00402AFF"/>
    <w:rsid w:val="00403DC0"/>
    <w:rsid w:val="004054B0"/>
    <w:rsid w:val="00406255"/>
    <w:rsid w:val="00407627"/>
    <w:rsid w:val="00410F18"/>
    <w:rsid w:val="00411717"/>
    <w:rsid w:val="00411B29"/>
    <w:rsid w:val="0041331C"/>
    <w:rsid w:val="0041370D"/>
    <w:rsid w:val="00413B62"/>
    <w:rsid w:val="00415568"/>
    <w:rsid w:val="004214B4"/>
    <w:rsid w:val="00421BC4"/>
    <w:rsid w:val="00421F5B"/>
    <w:rsid w:val="00424929"/>
    <w:rsid w:val="004306D9"/>
    <w:rsid w:val="0043323A"/>
    <w:rsid w:val="00433862"/>
    <w:rsid w:val="00433CAA"/>
    <w:rsid w:val="004349EC"/>
    <w:rsid w:val="00441666"/>
    <w:rsid w:val="00445131"/>
    <w:rsid w:val="004502C6"/>
    <w:rsid w:val="00452B16"/>
    <w:rsid w:val="00456E60"/>
    <w:rsid w:val="004576FE"/>
    <w:rsid w:val="004600EE"/>
    <w:rsid w:val="00461F4A"/>
    <w:rsid w:val="00464620"/>
    <w:rsid w:val="00464678"/>
    <w:rsid w:val="00464F89"/>
    <w:rsid w:val="00465022"/>
    <w:rsid w:val="00475906"/>
    <w:rsid w:val="00476750"/>
    <w:rsid w:val="00480D14"/>
    <w:rsid w:val="00483C3A"/>
    <w:rsid w:val="004844D5"/>
    <w:rsid w:val="00484B23"/>
    <w:rsid w:val="00484FA8"/>
    <w:rsid w:val="00487D1A"/>
    <w:rsid w:val="0049181A"/>
    <w:rsid w:val="00493833"/>
    <w:rsid w:val="00495CF1"/>
    <w:rsid w:val="00496ED4"/>
    <w:rsid w:val="004A043A"/>
    <w:rsid w:val="004B1F4E"/>
    <w:rsid w:val="004C0F7D"/>
    <w:rsid w:val="004C4A92"/>
    <w:rsid w:val="004D4F8D"/>
    <w:rsid w:val="004D7DC5"/>
    <w:rsid w:val="004E078B"/>
    <w:rsid w:val="004E0B4D"/>
    <w:rsid w:val="004E16DD"/>
    <w:rsid w:val="004E450A"/>
    <w:rsid w:val="004F0358"/>
    <w:rsid w:val="004F074C"/>
    <w:rsid w:val="004F0DF9"/>
    <w:rsid w:val="004F7470"/>
    <w:rsid w:val="004F7743"/>
    <w:rsid w:val="0050087B"/>
    <w:rsid w:val="00500CB1"/>
    <w:rsid w:val="005029BA"/>
    <w:rsid w:val="005038DD"/>
    <w:rsid w:val="00504562"/>
    <w:rsid w:val="0051036D"/>
    <w:rsid w:val="005145A0"/>
    <w:rsid w:val="00515AC4"/>
    <w:rsid w:val="005162B8"/>
    <w:rsid w:val="005201D9"/>
    <w:rsid w:val="005223F8"/>
    <w:rsid w:val="005225B0"/>
    <w:rsid w:val="0052383E"/>
    <w:rsid w:val="00525BFB"/>
    <w:rsid w:val="005302D7"/>
    <w:rsid w:val="00531436"/>
    <w:rsid w:val="00537163"/>
    <w:rsid w:val="00541F28"/>
    <w:rsid w:val="005443BD"/>
    <w:rsid w:val="00544B35"/>
    <w:rsid w:val="005451DE"/>
    <w:rsid w:val="00546EB8"/>
    <w:rsid w:val="00550273"/>
    <w:rsid w:val="00553F53"/>
    <w:rsid w:val="00553FA1"/>
    <w:rsid w:val="00556D83"/>
    <w:rsid w:val="00556F0E"/>
    <w:rsid w:val="00557EAB"/>
    <w:rsid w:val="00557EE5"/>
    <w:rsid w:val="0056307D"/>
    <w:rsid w:val="00563DB3"/>
    <w:rsid w:val="005676E3"/>
    <w:rsid w:val="0057276D"/>
    <w:rsid w:val="00572907"/>
    <w:rsid w:val="0057406D"/>
    <w:rsid w:val="0057532F"/>
    <w:rsid w:val="005773CD"/>
    <w:rsid w:val="00577A9E"/>
    <w:rsid w:val="0058112E"/>
    <w:rsid w:val="005834DC"/>
    <w:rsid w:val="005849A5"/>
    <w:rsid w:val="005855C8"/>
    <w:rsid w:val="00585F46"/>
    <w:rsid w:val="00587A30"/>
    <w:rsid w:val="005900E2"/>
    <w:rsid w:val="005907AD"/>
    <w:rsid w:val="005928F7"/>
    <w:rsid w:val="005A1C70"/>
    <w:rsid w:val="005A22AF"/>
    <w:rsid w:val="005A5D77"/>
    <w:rsid w:val="005A69B7"/>
    <w:rsid w:val="005B01AF"/>
    <w:rsid w:val="005B16FD"/>
    <w:rsid w:val="005B286C"/>
    <w:rsid w:val="005B3686"/>
    <w:rsid w:val="005B4984"/>
    <w:rsid w:val="005B6166"/>
    <w:rsid w:val="005B661F"/>
    <w:rsid w:val="005C230C"/>
    <w:rsid w:val="005C5730"/>
    <w:rsid w:val="005D1ABB"/>
    <w:rsid w:val="005D24E1"/>
    <w:rsid w:val="005D3E50"/>
    <w:rsid w:val="005E1428"/>
    <w:rsid w:val="005E7D62"/>
    <w:rsid w:val="005F5CE1"/>
    <w:rsid w:val="005F6E26"/>
    <w:rsid w:val="00603929"/>
    <w:rsid w:val="00610EA4"/>
    <w:rsid w:val="00614D96"/>
    <w:rsid w:val="0061736B"/>
    <w:rsid w:val="00623B8D"/>
    <w:rsid w:val="0062684E"/>
    <w:rsid w:val="006303BD"/>
    <w:rsid w:val="00634793"/>
    <w:rsid w:val="006368B5"/>
    <w:rsid w:val="00637696"/>
    <w:rsid w:val="006424B3"/>
    <w:rsid w:val="00644B85"/>
    <w:rsid w:val="0064528A"/>
    <w:rsid w:val="00650382"/>
    <w:rsid w:val="006518CB"/>
    <w:rsid w:val="00651BE1"/>
    <w:rsid w:val="00651F23"/>
    <w:rsid w:val="006524F2"/>
    <w:rsid w:val="00653533"/>
    <w:rsid w:val="0066036A"/>
    <w:rsid w:val="00662080"/>
    <w:rsid w:val="0066676F"/>
    <w:rsid w:val="006671BE"/>
    <w:rsid w:val="00667812"/>
    <w:rsid w:val="006711AE"/>
    <w:rsid w:val="006712B4"/>
    <w:rsid w:val="006712F0"/>
    <w:rsid w:val="00671F09"/>
    <w:rsid w:val="0068145A"/>
    <w:rsid w:val="00685F17"/>
    <w:rsid w:val="00686524"/>
    <w:rsid w:val="0068784A"/>
    <w:rsid w:val="00690256"/>
    <w:rsid w:val="00691589"/>
    <w:rsid w:val="006944ED"/>
    <w:rsid w:val="00695A8F"/>
    <w:rsid w:val="00695DDD"/>
    <w:rsid w:val="006972EF"/>
    <w:rsid w:val="00697456"/>
    <w:rsid w:val="00697631"/>
    <w:rsid w:val="006A078A"/>
    <w:rsid w:val="006A142A"/>
    <w:rsid w:val="006A3934"/>
    <w:rsid w:val="006A3BF2"/>
    <w:rsid w:val="006A43DC"/>
    <w:rsid w:val="006A528D"/>
    <w:rsid w:val="006B39B6"/>
    <w:rsid w:val="006B77E6"/>
    <w:rsid w:val="006C4EC1"/>
    <w:rsid w:val="006C6162"/>
    <w:rsid w:val="006D25A1"/>
    <w:rsid w:val="006D445C"/>
    <w:rsid w:val="006D5D52"/>
    <w:rsid w:val="006F6CA1"/>
    <w:rsid w:val="006F7021"/>
    <w:rsid w:val="006F7F1E"/>
    <w:rsid w:val="007002F5"/>
    <w:rsid w:val="0070088F"/>
    <w:rsid w:val="00703387"/>
    <w:rsid w:val="00703813"/>
    <w:rsid w:val="00704B29"/>
    <w:rsid w:val="00704BB9"/>
    <w:rsid w:val="00710312"/>
    <w:rsid w:val="00710B16"/>
    <w:rsid w:val="00711233"/>
    <w:rsid w:val="007133B7"/>
    <w:rsid w:val="00714376"/>
    <w:rsid w:val="007144C1"/>
    <w:rsid w:val="007148A1"/>
    <w:rsid w:val="00716650"/>
    <w:rsid w:val="00717E38"/>
    <w:rsid w:val="00720E14"/>
    <w:rsid w:val="00723AFF"/>
    <w:rsid w:val="00730BF9"/>
    <w:rsid w:val="007346DB"/>
    <w:rsid w:val="0073488A"/>
    <w:rsid w:val="00737CA7"/>
    <w:rsid w:val="00740451"/>
    <w:rsid w:val="007422E8"/>
    <w:rsid w:val="007423D8"/>
    <w:rsid w:val="00742C08"/>
    <w:rsid w:val="00743125"/>
    <w:rsid w:val="0074321B"/>
    <w:rsid w:val="00745F31"/>
    <w:rsid w:val="00755773"/>
    <w:rsid w:val="007564B8"/>
    <w:rsid w:val="00756DDA"/>
    <w:rsid w:val="007601D6"/>
    <w:rsid w:val="00760C3E"/>
    <w:rsid w:val="007615E5"/>
    <w:rsid w:val="00763267"/>
    <w:rsid w:val="007645BC"/>
    <w:rsid w:val="00766625"/>
    <w:rsid w:val="00770339"/>
    <w:rsid w:val="00771639"/>
    <w:rsid w:val="00774C9A"/>
    <w:rsid w:val="00776F79"/>
    <w:rsid w:val="0078427B"/>
    <w:rsid w:val="007870E6"/>
    <w:rsid w:val="0079045D"/>
    <w:rsid w:val="007926DB"/>
    <w:rsid w:val="00793BAD"/>
    <w:rsid w:val="00795A1E"/>
    <w:rsid w:val="007969E7"/>
    <w:rsid w:val="00796A87"/>
    <w:rsid w:val="007A02EE"/>
    <w:rsid w:val="007A1D2F"/>
    <w:rsid w:val="007A1EF4"/>
    <w:rsid w:val="007A4286"/>
    <w:rsid w:val="007A54A4"/>
    <w:rsid w:val="007A681D"/>
    <w:rsid w:val="007A7143"/>
    <w:rsid w:val="007B139D"/>
    <w:rsid w:val="007B259D"/>
    <w:rsid w:val="007B7BA5"/>
    <w:rsid w:val="007C47F5"/>
    <w:rsid w:val="007C6E1B"/>
    <w:rsid w:val="007D5BCC"/>
    <w:rsid w:val="007D6393"/>
    <w:rsid w:val="007D69F9"/>
    <w:rsid w:val="007D6C56"/>
    <w:rsid w:val="007E4B34"/>
    <w:rsid w:val="007E6C8F"/>
    <w:rsid w:val="007F179E"/>
    <w:rsid w:val="007F26E8"/>
    <w:rsid w:val="007F46F8"/>
    <w:rsid w:val="007F5141"/>
    <w:rsid w:val="008007F0"/>
    <w:rsid w:val="00804D90"/>
    <w:rsid w:val="008104E6"/>
    <w:rsid w:val="008124F3"/>
    <w:rsid w:val="008139B4"/>
    <w:rsid w:val="00813DE6"/>
    <w:rsid w:val="0081447A"/>
    <w:rsid w:val="008151E5"/>
    <w:rsid w:val="00824270"/>
    <w:rsid w:val="008277B3"/>
    <w:rsid w:val="00835C11"/>
    <w:rsid w:val="008361EC"/>
    <w:rsid w:val="0084292D"/>
    <w:rsid w:val="00842C87"/>
    <w:rsid w:val="00845188"/>
    <w:rsid w:val="00846439"/>
    <w:rsid w:val="008556E4"/>
    <w:rsid w:val="00856CC0"/>
    <w:rsid w:val="008609AD"/>
    <w:rsid w:val="00862F5F"/>
    <w:rsid w:val="008646B9"/>
    <w:rsid w:val="00864C1C"/>
    <w:rsid w:val="008654DB"/>
    <w:rsid w:val="0086796C"/>
    <w:rsid w:val="0087029F"/>
    <w:rsid w:val="008707A9"/>
    <w:rsid w:val="00871645"/>
    <w:rsid w:val="00871986"/>
    <w:rsid w:val="00871FC5"/>
    <w:rsid w:val="0087211D"/>
    <w:rsid w:val="00873F21"/>
    <w:rsid w:val="00874B3B"/>
    <w:rsid w:val="00875F61"/>
    <w:rsid w:val="0087610B"/>
    <w:rsid w:val="00880D16"/>
    <w:rsid w:val="0088124B"/>
    <w:rsid w:val="00883EB4"/>
    <w:rsid w:val="0088441E"/>
    <w:rsid w:val="00887D98"/>
    <w:rsid w:val="00891AC5"/>
    <w:rsid w:val="00893ABE"/>
    <w:rsid w:val="00894D4F"/>
    <w:rsid w:val="00897CEA"/>
    <w:rsid w:val="008A2667"/>
    <w:rsid w:val="008A69DD"/>
    <w:rsid w:val="008A6CE4"/>
    <w:rsid w:val="008B4562"/>
    <w:rsid w:val="008B66FA"/>
    <w:rsid w:val="008B7FC9"/>
    <w:rsid w:val="008C324F"/>
    <w:rsid w:val="008C4954"/>
    <w:rsid w:val="008C5A8B"/>
    <w:rsid w:val="008C75FB"/>
    <w:rsid w:val="008D05D8"/>
    <w:rsid w:val="008D18D3"/>
    <w:rsid w:val="008D47FA"/>
    <w:rsid w:val="008D62D1"/>
    <w:rsid w:val="008D63F1"/>
    <w:rsid w:val="008D6A49"/>
    <w:rsid w:val="008E0D2A"/>
    <w:rsid w:val="008E1732"/>
    <w:rsid w:val="008E207B"/>
    <w:rsid w:val="008E3B54"/>
    <w:rsid w:val="008E40CF"/>
    <w:rsid w:val="008E608A"/>
    <w:rsid w:val="008F1E2D"/>
    <w:rsid w:val="008F22C3"/>
    <w:rsid w:val="008F3C8E"/>
    <w:rsid w:val="008F3D84"/>
    <w:rsid w:val="008F4A6F"/>
    <w:rsid w:val="008F67F5"/>
    <w:rsid w:val="008F784E"/>
    <w:rsid w:val="008F78BE"/>
    <w:rsid w:val="00904966"/>
    <w:rsid w:val="009058F3"/>
    <w:rsid w:val="00906A85"/>
    <w:rsid w:val="00906C70"/>
    <w:rsid w:val="009114CF"/>
    <w:rsid w:val="00912274"/>
    <w:rsid w:val="0092301E"/>
    <w:rsid w:val="00926368"/>
    <w:rsid w:val="00934A02"/>
    <w:rsid w:val="0093538F"/>
    <w:rsid w:val="00935AD4"/>
    <w:rsid w:val="00935D00"/>
    <w:rsid w:val="0094646F"/>
    <w:rsid w:val="00947054"/>
    <w:rsid w:val="00951265"/>
    <w:rsid w:val="0095157E"/>
    <w:rsid w:val="009532B9"/>
    <w:rsid w:val="00953595"/>
    <w:rsid w:val="009606B2"/>
    <w:rsid w:val="0096522A"/>
    <w:rsid w:val="00965E57"/>
    <w:rsid w:val="00967C63"/>
    <w:rsid w:val="00967E6A"/>
    <w:rsid w:val="009767B0"/>
    <w:rsid w:val="0098406B"/>
    <w:rsid w:val="009929C0"/>
    <w:rsid w:val="00993238"/>
    <w:rsid w:val="009932CC"/>
    <w:rsid w:val="00993329"/>
    <w:rsid w:val="00993B77"/>
    <w:rsid w:val="00993CFE"/>
    <w:rsid w:val="00995BDA"/>
    <w:rsid w:val="00995D8B"/>
    <w:rsid w:val="009A132A"/>
    <w:rsid w:val="009A1F7E"/>
    <w:rsid w:val="009A5712"/>
    <w:rsid w:val="009A6647"/>
    <w:rsid w:val="009B0080"/>
    <w:rsid w:val="009B0E44"/>
    <w:rsid w:val="009B2ADE"/>
    <w:rsid w:val="009B356F"/>
    <w:rsid w:val="009B7A31"/>
    <w:rsid w:val="009B7FAE"/>
    <w:rsid w:val="009C2FF8"/>
    <w:rsid w:val="009C3149"/>
    <w:rsid w:val="009C6411"/>
    <w:rsid w:val="009C7B48"/>
    <w:rsid w:val="009D01C8"/>
    <w:rsid w:val="009D03BB"/>
    <w:rsid w:val="009D102F"/>
    <w:rsid w:val="009D436D"/>
    <w:rsid w:val="009D49CF"/>
    <w:rsid w:val="009D5D5C"/>
    <w:rsid w:val="009E2F81"/>
    <w:rsid w:val="009F282B"/>
    <w:rsid w:val="009F41AF"/>
    <w:rsid w:val="009F54AB"/>
    <w:rsid w:val="009F5DEE"/>
    <w:rsid w:val="00A03D2A"/>
    <w:rsid w:val="00A10E95"/>
    <w:rsid w:val="00A11CBF"/>
    <w:rsid w:val="00A13516"/>
    <w:rsid w:val="00A16174"/>
    <w:rsid w:val="00A2040C"/>
    <w:rsid w:val="00A2215F"/>
    <w:rsid w:val="00A24247"/>
    <w:rsid w:val="00A24AB5"/>
    <w:rsid w:val="00A263CF"/>
    <w:rsid w:val="00A27236"/>
    <w:rsid w:val="00A31372"/>
    <w:rsid w:val="00A31943"/>
    <w:rsid w:val="00A32EE4"/>
    <w:rsid w:val="00A36577"/>
    <w:rsid w:val="00A36CFE"/>
    <w:rsid w:val="00A36EA6"/>
    <w:rsid w:val="00A406B2"/>
    <w:rsid w:val="00A4394A"/>
    <w:rsid w:val="00A473E8"/>
    <w:rsid w:val="00A5047D"/>
    <w:rsid w:val="00A50A6A"/>
    <w:rsid w:val="00A537DB"/>
    <w:rsid w:val="00A53B61"/>
    <w:rsid w:val="00A54B66"/>
    <w:rsid w:val="00A65171"/>
    <w:rsid w:val="00A66A4D"/>
    <w:rsid w:val="00A728CF"/>
    <w:rsid w:val="00A772B3"/>
    <w:rsid w:val="00A77E38"/>
    <w:rsid w:val="00A83AD4"/>
    <w:rsid w:val="00A865E1"/>
    <w:rsid w:val="00A87984"/>
    <w:rsid w:val="00A9414F"/>
    <w:rsid w:val="00A94E00"/>
    <w:rsid w:val="00A9722A"/>
    <w:rsid w:val="00AA0C40"/>
    <w:rsid w:val="00AA25E0"/>
    <w:rsid w:val="00AA261E"/>
    <w:rsid w:val="00AA2FC4"/>
    <w:rsid w:val="00AA5798"/>
    <w:rsid w:val="00AA5AAB"/>
    <w:rsid w:val="00AA5FA8"/>
    <w:rsid w:val="00AA66D7"/>
    <w:rsid w:val="00AB0B47"/>
    <w:rsid w:val="00AB12F2"/>
    <w:rsid w:val="00AB1AD1"/>
    <w:rsid w:val="00AB4183"/>
    <w:rsid w:val="00AB427F"/>
    <w:rsid w:val="00AB48B6"/>
    <w:rsid w:val="00AB547D"/>
    <w:rsid w:val="00AC2F01"/>
    <w:rsid w:val="00AC7851"/>
    <w:rsid w:val="00AD1B90"/>
    <w:rsid w:val="00AD27C2"/>
    <w:rsid w:val="00AD319E"/>
    <w:rsid w:val="00AD4D96"/>
    <w:rsid w:val="00AD5738"/>
    <w:rsid w:val="00AD77D4"/>
    <w:rsid w:val="00AE3D91"/>
    <w:rsid w:val="00AE6ACB"/>
    <w:rsid w:val="00AF1FAC"/>
    <w:rsid w:val="00AF25EE"/>
    <w:rsid w:val="00AF2C73"/>
    <w:rsid w:val="00AF2DDD"/>
    <w:rsid w:val="00AF30B1"/>
    <w:rsid w:val="00AF5E6F"/>
    <w:rsid w:val="00B0262B"/>
    <w:rsid w:val="00B03938"/>
    <w:rsid w:val="00B04371"/>
    <w:rsid w:val="00B061E3"/>
    <w:rsid w:val="00B10BEE"/>
    <w:rsid w:val="00B131B8"/>
    <w:rsid w:val="00B16159"/>
    <w:rsid w:val="00B16C22"/>
    <w:rsid w:val="00B1765A"/>
    <w:rsid w:val="00B17D1F"/>
    <w:rsid w:val="00B2148D"/>
    <w:rsid w:val="00B23881"/>
    <w:rsid w:val="00B238B2"/>
    <w:rsid w:val="00B267BD"/>
    <w:rsid w:val="00B278DB"/>
    <w:rsid w:val="00B308C7"/>
    <w:rsid w:val="00B32CAF"/>
    <w:rsid w:val="00B37850"/>
    <w:rsid w:val="00B4706A"/>
    <w:rsid w:val="00B472CC"/>
    <w:rsid w:val="00B52EF4"/>
    <w:rsid w:val="00B62074"/>
    <w:rsid w:val="00B6478B"/>
    <w:rsid w:val="00B65661"/>
    <w:rsid w:val="00B7375F"/>
    <w:rsid w:val="00B7489C"/>
    <w:rsid w:val="00B75D1A"/>
    <w:rsid w:val="00B83EA6"/>
    <w:rsid w:val="00B85579"/>
    <w:rsid w:val="00B91655"/>
    <w:rsid w:val="00B91C93"/>
    <w:rsid w:val="00B95BA9"/>
    <w:rsid w:val="00B96B62"/>
    <w:rsid w:val="00B9745E"/>
    <w:rsid w:val="00B97779"/>
    <w:rsid w:val="00B97A3C"/>
    <w:rsid w:val="00B97DC4"/>
    <w:rsid w:val="00BA3400"/>
    <w:rsid w:val="00BA56E2"/>
    <w:rsid w:val="00BB0690"/>
    <w:rsid w:val="00BB32C2"/>
    <w:rsid w:val="00BC01EF"/>
    <w:rsid w:val="00BC35E3"/>
    <w:rsid w:val="00BC4D7A"/>
    <w:rsid w:val="00BD0880"/>
    <w:rsid w:val="00BD18B8"/>
    <w:rsid w:val="00BD3AD1"/>
    <w:rsid w:val="00BD3D78"/>
    <w:rsid w:val="00BE4319"/>
    <w:rsid w:val="00BE78D5"/>
    <w:rsid w:val="00BF5E7B"/>
    <w:rsid w:val="00BF626A"/>
    <w:rsid w:val="00BF6526"/>
    <w:rsid w:val="00BF6EF1"/>
    <w:rsid w:val="00C03EA9"/>
    <w:rsid w:val="00C10CF1"/>
    <w:rsid w:val="00C12158"/>
    <w:rsid w:val="00C12724"/>
    <w:rsid w:val="00C14109"/>
    <w:rsid w:val="00C14F98"/>
    <w:rsid w:val="00C2014C"/>
    <w:rsid w:val="00C217B7"/>
    <w:rsid w:val="00C21ADD"/>
    <w:rsid w:val="00C2732A"/>
    <w:rsid w:val="00C2733D"/>
    <w:rsid w:val="00C327F7"/>
    <w:rsid w:val="00C32889"/>
    <w:rsid w:val="00C328DD"/>
    <w:rsid w:val="00C345E4"/>
    <w:rsid w:val="00C37AD0"/>
    <w:rsid w:val="00C42FE9"/>
    <w:rsid w:val="00C50D33"/>
    <w:rsid w:val="00C50FEA"/>
    <w:rsid w:val="00C5169C"/>
    <w:rsid w:val="00C52A61"/>
    <w:rsid w:val="00C5339A"/>
    <w:rsid w:val="00C61E69"/>
    <w:rsid w:val="00C641D0"/>
    <w:rsid w:val="00C64A55"/>
    <w:rsid w:val="00C66AFF"/>
    <w:rsid w:val="00C679BD"/>
    <w:rsid w:val="00C71074"/>
    <w:rsid w:val="00C7712B"/>
    <w:rsid w:val="00C81594"/>
    <w:rsid w:val="00C81F7F"/>
    <w:rsid w:val="00C84DD4"/>
    <w:rsid w:val="00C8516D"/>
    <w:rsid w:val="00C87E9A"/>
    <w:rsid w:val="00C910FE"/>
    <w:rsid w:val="00C92918"/>
    <w:rsid w:val="00C9470E"/>
    <w:rsid w:val="00C96EAF"/>
    <w:rsid w:val="00CA1886"/>
    <w:rsid w:val="00CA1C3F"/>
    <w:rsid w:val="00CA4344"/>
    <w:rsid w:val="00CA46ED"/>
    <w:rsid w:val="00CB0D50"/>
    <w:rsid w:val="00CB3C24"/>
    <w:rsid w:val="00CB6E79"/>
    <w:rsid w:val="00CB7160"/>
    <w:rsid w:val="00CC0586"/>
    <w:rsid w:val="00CC09A4"/>
    <w:rsid w:val="00CC485E"/>
    <w:rsid w:val="00CC60B1"/>
    <w:rsid w:val="00CC6463"/>
    <w:rsid w:val="00CC7A38"/>
    <w:rsid w:val="00CD5B3D"/>
    <w:rsid w:val="00CD5B8E"/>
    <w:rsid w:val="00CD62A6"/>
    <w:rsid w:val="00CE20EC"/>
    <w:rsid w:val="00CE6443"/>
    <w:rsid w:val="00CE728B"/>
    <w:rsid w:val="00CF074B"/>
    <w:rsid w:val="00CF792D"/>
    <w:rsid w:val="00D02C49"/>
    <w:rsid w:val="00D03037"/>
    <w:rsid w:val="00D034F3"/>
    <w:rsid w:val="00D048B1"/>
    <w:rsid w:val="00D05095"/>
    <w:rsid w:val="00D10951"/>
    <w:rsid w:val="00D12AEE"/>
    <w:rsid w:val="00D147A6"/>
    <w:rsid w:val="00D16289"/>
    <w:rsid w:val="00D17C4E"/>
    <w:rsid w:val="00D22FBD"/>
    <w:rsid w:val="00D26A6E"/>
    <w:rsid w:val="00D301E1"/>
    <w:rsid w:val="00D326C3"/>
    <w:rsid w:val="00D34D92"/>
    <w:rsid w:val="00D355A2"/>
    <w:rsid w:val="00D37309"/>
    <w:rsid w:val="00D37866"/>
    <w:rsid w:val="00D41987"/>
    <w:rsid w:val="00D41A60"/>
    <w:rsid w:val="00D41C94"/>
    <w:rsid w:val="00D41EEC"/>
    <w:rsid w:val="00D42396"/>
    <w:rsid w:val="00D42469"/>
    <w:rsid w:val="00D47EBA"/>
    <w:rsid w:val="00D5242C"/>
    <w:rsid w:val="00D52C38"/>
    <w:rsid w:val="00D53218"/>
    <w:rsid w:val="00D53857"/>
    <w:rsid w:val="00D546E7"/>
    <w:rsid w:val="00D5621E"/>
    <w:rsid w:val="00D60A12"/>
    <w:rsid w:val="00D63A94"/>
    <w:rsid w:val="00D651B4"/>
    <w:rsid w:val="00D6528C"/>
    <w:rsid w:val="00D65780"/>
    <w:rsid w:val="00D67E1F"/>
    <w:rsid w:val="00D71CC5"/>
    <w:rsid w:val="00D729F4"/>
    <w:rsid w:val="00D73AD4"/>
    <w:rsid w:val="00D76083"/>
    <w:rsid w:val="00D76EEB"/>
    <w:rsid w:val="00D81A95"/>
    <w:rsid w:val="00D84D92"/>
    <w:rsid w:val="00D87788"/>
    <w:rsid w:val="00D92DAC"/>
    <w:rsid w:val="00D92FA6"/>
    <w:rsid w:val="00D930E8"/>
    <w:rsid w:val="00D9759A"/>
    <w:rsid w:val="00DA1F60"/>
    <w:rsid w:val="00DA2349"/>
    <w:rsid w:val="00DB2FD0"/>
    <w:rsid w:val="00DB5A40"/>
    <w:rsid w:val="00DB64A3"/>
    <w:rsid w:val="00DC2729"/>
    <w:rsid w:val="00DD0606"/>
    <w:rsid w:val="00DD328F"/>
    <w:rsid w:val="00DD572A"/>
    <w:rsid w:val="00DD72DB"/>
    <w:rsid w:val="00DD7FB5"/>
    <w:rsid w:val="00DE02BA"/>
    <w:rsid w:val="00DE5346"/>
    <w:rsid w:val="00DE6FD6"/>
    <w:rsid w:val="00DE798B"/>
    <w:rsid w:val="00DF0B78"/>
    <w:rsid w:val="00DF42F8"/>
    <w:rsid w:val="00DF4BCD"/>
    <w:rsid w:val="00DF4C70"/>
    <w:rsid w:val="00DF6118"/>
    <w:rsid w:val="00DF6D69"/>
    <w:rsid w:val="00E01698"/>
    <w:rsid w:val="00E02F09"/>
    <w:rsid w:val="00E049D0"/>
    <w:rsid w:val="00E06059"/>
    <w:rsid w:val="00E1116B"/>
    <w:rsid w:val="00E11300"/>
    <w:rsid w:val="00E11AC7"/>
    <w:rsid w:val="00E15B99"/>
    <w:rsid w:val="00E179A7"/>
    <w:rsid w:val="00E216E9"/>
    <w:rsid w:val="00E227FD"/>
    <w:rsid w:val="00E26499"/>
    <w:rsid w:val="00E264CE"/>
    <w:rsid w:val="00E303DB"/>
    <w:rsid w:val="00E3191B"/>
    <w:rsid w:val="00E3504C"/>
    <w:rsid w:val="00E4171E"/>
    <w:rsid w:val="00E430B3"/>
    <w:rsid w:val="00E43648"/>
    <w:rsid w:val="00E43869"/>
    <w:rsid w:val="00E44AC9"/>
    <w:rsid w:val="00E47589"/>
    <w:rsid w:val="00E53910"/>
    <w:rsid w:val="00E57B6C"/>
    <w:rsid w:val="00E635B3"/>
    <w:rsid w:val="00E67BBB"/>
    <w:rsid w:val="00E7050A"/>
    <w:rsid w:val="00E72FB2"/>
    <w:rsid w:val="00E74C59"/>
    <w:rsid w:val="00E760D0"/>
    <w:rsid w:val="00E77333"/>
    <w:rsid w:val="00E81B1B"/>
    <w:rsid w:val="00E81EDF"/>
    <w:rsid w:val="00E847AB"/>
    <w:rsid w:val="00E90437"/>
    <w:rsid w:val="00E90A88"/>
    <w:rsid w:val="00E94575"/>
    <w:rsid w:val="00EA020C"/>
    <w:rsid w:val="00EA0790"/>
    <w:rsid w:val="00EA22AA"/>
    <w:rsid w:val="00EA2EBC"/>
    <w:rsid w:val="00EA40C1"/>
    <w:rsid w:val="00EA45B8"/>
    <w:rsid w:val="00EA4C1E"/>
    <w:rsid w:val="00EA7F32"/>
    <w:rsid w:val="00EB1CDA"/>
    <w:rsid w:val="00EB2ACF"/>
    <w:rsid w:val="00EB2B1E"/>
    <w:rsid w:val="00EB64DD"/>
    <w:rsid w:val="00EC146B"/>
    <w:rsid w:val="00EC152D"/>
    <w:rsid w:val="00EC5410"/>
    <w:rsid w:val="00ED0179"/>
    <w:rsid w:val="00ED2BC3"/>
    <w:rsid w:val="00ED4C4F"/>
    <w:rsid w:val="00ED53B6"/>
    <w:rsid w:val="00ED6BB5"/>
    <w:rsid w:val="00EE01FB"/>
    <w:rsid w:val="00EE2023"/>
    <w:rsid w:val="00EE4448"/>
    <w:rsid w:val="00EE55C8"/>
    <w:rsid w:val="00EE5BD6"/>
    <w:rsid w:val="00EE608B"/>
    <w:rsid w:val="00EF0FB8"/>
    <w:rsid w:val="00F0028D"/>
    <w:rsid w:val="00F022DA"/>
    <w:rsid w:val="00F04851"/>
    <w:rsid w:val="00F16287"/>
    <w:rsid w:val="00F17E92"/>
    <w:rsid w:val="00F249DB"/>
    <w:rsid w:val="00F254C1"/>
    <w:rsid w:val="00F25D71"/>
    <w:rsid w:val="00F26540"/>
    <w:rsid w:val="00F268A9"/>
    <w:rsid w:val="00F269A5"/>
    <w:rsid w:val="00F26C9C"/>
    <w:rsid w:val="00F2710E"/>
    <w:rsid w:val="00F30165"/>
    <w:rsid w:val="00F31DC1"/>
    <w:rsid w:val="00F36213"/>
    <w:rsid w:val="00F36299"/>
    <w:rsid w:val="00F40FA5"/>
    <w:rsid w:val="00F4216C"/>
    <w:rsid w:val="00F43EA2"/>
    <w:rsid w:val="00F50C7F"/>
    <w:rsid w:val="00F55DFB"/>
    <w:rsid w:val="00F63A06"/>
    <w:rsid w:val="00F66A3E"/>
    <w:rsid w:val="00F71234"/>
    <w:rsid w:val="00F737A6"/>
    <w:rsid w:val="00F74389"/>
    <w:rsid w:val="00F763D8"/>
    <w:rsid w:val="00F90539"/>
    <w:rsid w:val="00F905D6"/>
    <w:rsid w:val="00F96CB5"/>
    <w:rsid w:val="00FA52DB"/>
    <w:rsid w:val="00FA5C3E"/>
    <w:rsid w:val="00FA5C40"/>
    <w:rsid w:val="00FB0922"/>
    <w:rsid w:val="00FB3746"/>
    <w:rsid w:val="00FB55F4"/>
    <w:rsid w:val="00FB5B15"/>
    <w:rsid w:val="00FB5F46"/>
    <w:rsid w:val="00FB7BA3"/>
    <w:rsid w:val="00FC0688"/>
    <w:rsid w:val="00FC2E86"/>
    <w:rsid w:val="00FC4DF3"/>
    <w:rsid w:val="00FD0DFA"/>
    <w:rsid w:val="00FD4054"/>
    <w:rsid w:val="00FD4999"/>
    <w:rsid w:val="00FE3F04"/>
    <w:rsid w:val="00FE45EB"/>
    <w:rsid w:val="00FE58C7"/>
    <w:rsid w:val="00FE7A67"/>
    <w:rsid w:val="00FF0CED"/>
    <w:rsid w:val="00FF2C7A"/>
    <w:rsid w:val="00FF3153"/>
    <w:rsid w:val="00FF319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4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footnote text" w:uiPriority="0"/>
    <w:lsdException w:name="header" w:uiPriority="0"/>
    <w:lsdException w:name="caption" w:qFormat="1"/>
    <w:lsdException w:name="footnote reference" w:uiPriority="0"/>
    <w:lsdException w:name="page number" w:uiPriority="0"/>
    <w:lsdException w:name="endnote reference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277B3"/>
  </w:style>
  <w:style w:type="paragraph" w:styleId="1">
    <w:name w:val="heading 1"/>
    <w:basedOn w:val="a0"/>
    <w:next w:val="a0"/>
    <w:link w:val="10"/>
    <w:qFormat/>
    <w:rsid w:val="005201D9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1">
    <w:name w:val="heading 2"/>
    <w:basedOn w:val="a0"/>
    <w:next w:val="a0"/>
    <w:link w:val="22"/>
    <w:uiPriority w:val="99"/>
    <w:qFormat/>
    <w:rsid w:val="005201D9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0"/>
    <w:link w:val="30"/>
    <w:uiPriority w:val="99"/>
    <w:qFormat/>
    <w:rsid w:val="005201D9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5201D9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sz w:val="28"/>
      <w:szCs w:val="20"/>
    </w:rPr>
  </w:style>
  <w:style w:type="paragraph" w:styleId="5">
    <w:name w:val="heading 5"/>
    <w:basedOn w:val="a0"/>
    <w:next w:val="a0"/>
    <w:link w:val="50"/>
    <w:uiPriority w:val="99"/>
    <w:unhideWhenUsed/>
    <w:qFormat/>
    <w:rsid w:val="005201D9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uiPriority w:val="99"/>
    <w:qFormat/>
    <w:rsid w:val="005201D9"/>
    <w:pPr>
      <w:spacing w:before="240" w:after="60" w:line="240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5201D9"/>
    <w:pPr>
      <w:tabs>
        <w:tab w:val="num" w:pos="0"/>
      </w:tabs>
      <w:suppressAutoHyphens/>
      <w:spacing w:before="240" w:after="6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8">
    <w:name w:val="heading 8"/>
    <w:basedOn w:val="a0"/>
    <w:next w:val="a0"/>
    <w:link w:val="80"/>
    <w:uiPriority w:val="99"/>
    <w:qFormat/>
    <w:rsid w:val="005201D9"/>
    <w:pPr>
      <w:spacing w:before="240" w:after="6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201D9"/>
    <w:pPr>
      <w:spacing w:before="240" w:after="60" w:line="240" w:lineRule="auto"/>
      <w:ind w:firstLine="567"/>
      <w:jc w:val="both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ВерхКолонтитул,encabezado"/>
    <w:basedOn w:val="a0"/>
    <w:link w:val="a5"/>
    <w:unhideWhenUsed/>
    <w:rsid w:val="00B9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encabezado Знак"/>
    <w:basedOn w:val="a1"/>
    <w:link w:val="a4"/>
    <w:uiPriority w:val="99"/>
    <w:rsid w:val="00B96B62"/>
  </w:style>
  <w:style w:type="paragraph" w:styleId="a6">
    <w:name w:val="footer"/>
    <w:basedOn w:val="a0"/>
    <w:link w:val="a7"/>
    <w:uiPriority w:val="99"/>
    <w:unhideWhenUsed/>
    <w:rsid w:val="00B9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96B62"/>
  </w:style>
  <w:style w:type="paragraph" w:styleId="a8">
    <w:name w:val="Balloon Text"/>
    <w:basedOn w:val="a0"/>
    <w:link w:val="a9"/>
    <w:uiPriority w:val="99"/>
    <w:unhideWhenUsed/>
    <w:rsid w:val="00B9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B96B62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59"/>
    <w:rsid w:val="006268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0"/>
    <w:uiPriority w:val="34"/>
    <w:qFormat/>
    <w:rsid w:val="00D81A95"/>
    <w:pPr>
      <w:ind w:left="720"/>
      <w:contextualSpacing/>
    </w:pPr>
  </w:style>
  <w:style w:type="paragraph" w:customStyle="1" w:styleId="oaenoniinee">
    <w:name w:val="oaeno niinee"/>
    <w:basedOn w:val="a0"/>
    <w:rsid w:val="00C84D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сновной текст Знак1"/>
    <w:aliases w:val="Body Text Char Знак Знак1,Body Text Char Знак2"/>
    <w:basedOn w:val="a1"/>
    <w:link w:val="ac"/>
    <w:uiPriority w:val="99"/>
    <w:rsid w:val="00835C11"/>
    <w:rPr>
      <w:rFonts w:ascii="Times New Roman" w:hAnsi="Times New Roman" w:cs="Times New Roman"/>
      <w:color w:val="323232"/>
      <w:shd w:val="clear" w:color="auto" w:fill="FFFFFF"/>
    </w:rPr>
  </w:style>
  <w:style w:type="paragraph" w:styleId="ac">
    <w:name w:val="Body Text"/>
    <w:aliases w:val="Body Text Char Знак,Body Text Char"/>
    <w:basedOn w:val="a0"/>
    <w:link w:val="11"/>
    <w:uiPriority w:val="99"/>
    <w:rsid w:val="00835C11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hAnsi="Times New Roman" w:cs="Times New Roman"/>
      <w:color w:val="323232"/>
    </w:rPr>
  </w:style>
  <w:style w:type="character" w:customStyle="1" w:styleId="ad">
    <w:name w:val="Основной текст Знак"/>
    <w:aliases w:val="Body Text Char Знак Знак,Body Text Char Знак1"/>
    <w:basedOn w:val="a1"/>
    <w:uiPriority w:val="99"/>
    <w:rsid w:val="00835C11"/>
  </w:style>
  <w:style w:type="character" w:customStyle="1" w:styleId="ae">
    <w:name w:val="Другое_"/>
    <w:basedOn w:val="a1"/>
    <w:link w:val="af"/>
    <w:uiPriority w:val="99"/>
    <w:rsid w:val="00A31943"/>
    <w:rPr>
      <w:rFonts w:ascii="Times New Roman" w:hAnsi="Times New Roman" w:cs="Times New Roman"/>
      <w:color w:val="323232"/>
      <w:shd w:val="clear" w:color="auto" w:fill="FFFFFF"/>
    </w:rPr>
  </w:style>
  <w:style w:type="character" w:customStyle="1" w:styleId="31">
    <w:name w:val="Основной текст (3)_"/>
    <w:basedOn w:val="a1"/>
    <w:link w:val="32"/>
    <w:uiPriority w:val="99"/>
    <w:rsid w:val="00A31943"/>
    <w:rPr>
      <w:rFonts w:ascii="Calibri" w:hAnsi="Calibri" w:cs="Calibri"/>
      <w:color w:val="323232"/>
      <w:sz w:val="20"/>
      <w:szCs w:val="20"/>
      <w:shd w:val="clear" w:color="auto" w:fill="FFFFFF"/>
    </w:rPr>
  </w:style>
  <w:style w:type="paragraph" w:customStyle="1" w:styleId="af">
    <w:name w:val="Другое"/>
    <w:basedOn w:val="a0"/>
    <w:link w:val="ae"/>
    <w:uiPriority w:val="99"/>
    <w:rsid w:val="00A31943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hAnsi="Times New Roman" w:cs="Times New Roman"/>
      <w:color w:val="323232"/>
    </w:rPr>
  </w:style>
  <w:style w:type="paragraph" w:customStyle="1" w:styleId="32">
    <w:name w:val="Основной текст (3)"/>
    <w:basedOn w:val="a0"/>
    <w:link w:val="31"/>
    <w:uiPriority w:val="99"/>
    <w:rsid w:val="00A31943"/>
    <w:pPr>
      <w:widowControl w:val="0"/>
      <w:shd w:val="clear" w:color="auto" w:fill="FFFFFF"/>
      <w:spacing w:before="520" w:after="1060" w:line="240" w:lineRule="auto"/>
      <w:ind w:left="720" w:hanging="200"/>
    </w:pPr>
    <w:rPr>
      <w:rFonts w:ascii="Calibri" w:hAnsi="Calibri" w:cs="Calibri"/>
      <w:color w:val="323232"/>
      <w:sz w:val="20"/>
      <w:szCs w:val="20"/>
    </w:rPr>
  </w:style>
  <w:style w:type="paragraph" w:customStyle="1" w:styleId="doktekstj">
    <w:name w:val="doktekstj"/>
    <w:basedOn w:val="a0"/>
    <w:rsid w:val="00671F09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Web)1,Знак Знак4,Обычный (Web) Знак Знак,Обычный (Web) Знак"/>
    <w:basedOn w:val="a0"/>
    <w:uiPriority w:val="99"/>
    <w:rsid w:val="00671F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p11">
    <w:name w:val="p11"/>
    <w:basedOn w:val="a0"/>
    <w:rsid w:val="00C21AD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0"/>
    <w:rsid w:val="00441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D729F4"/>
  </w:style>
  <w:style w:type="paragraph" w:customStyle="1" w:styleId="ConsPlusNormal">
    <w:name w:val="ConsPlusNormal"/>
    <w:link w:val="ConsPlusNormal0"/>
    <w:rsid w:val="00CC6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01D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2">
    <w:name w:val="Заголовок 2 Знак"/>
    <w:basedOn w:val="a1"/>
    <w:link w:val="21"/>
    <w:uiPriority w:val="99"/>
    <w:rsid w:val="00520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uiPriority w:val="99"/>
    <w:rsid w:val="005201D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5201D9"/>
    <w:rPr>
      <w:rFonts w:ascii="Times New Roman" w:eastAsia="Arial Unicode MS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1"/>
    <w:link w:val="5"/>
    <w:uiPriority w:val="99"/>
    <w:rsid w:val="005201D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9"/>
    <w:rsid w:val="005201D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5201D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uiPriority w:val="99"/>
    <w:rsid w:val="005201D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201D9"/>
    <w:rPr>
      <w:rFonts w:ascii="Arial" w:eastAsia="Times New Roman" w:hAnsi="Arial" w:cs="Times New Roman"/>
    </w:rPr>
  </w:style>
  <w:style w:type="paragraph" w:customStyle="1" w:styleId="12">
    <w:name w:val="Основной текст1"/>
    <w:basedOn w:val="a0"/>
    <w:rsid w:val="005201D9"/>
    <w:pPr>
      <w:widowControl w:val="0"/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2"/>
      <w:sz w:val="16"/>
      <w:szCs w:val="16"/>
      <w:lang w:eastAsia="ru-RU"/>
    </w:rPr>
  </w:style>
  <w:style w:type="character" w:customStyle="1" w:styleId="Arial7pt0pt">
    <w:name w:val="Основной текст + Arial;7 pt;Интервал 0 pt"/>
    <w:rsid w:val="005201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/>
    </w:rPr>
  </w:style>
  <w:style w:type="character" w:customStyle="1" w:styleId="WW8Num2z0">
    <w:name w:val="WW8Num2z0"/>
    <w:rsid w:val="005201D9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201D9"/>
    <w:rPr>
      <w:rFonts w:ascii="Symbol" w:hAnsi="Symbol" w:cs="OpenSymbol"/>
    </w:rPr>
  </w:style>
  <w:style w:type="character" w:customStyle="1" w:styleId="WW8Num4z0">
    <w:name w:val="WW8Num4z0"/>
    <w:rsid w:val="005201D9"/>
    <w:rPr>
      <w:i w:val="0"/>
    </w:rPr>
  </w:style>
  <w:style w:type="character" w:customStyle="1" w:styleId="WW8Num6z0">
    <w:name w:val="WW8Num6z0"/>
    <w:rsid w:val="005201D9"/>
    <w:rPr>
      <w:i w:val="0"/>
    </w:rPr>
  </w:style>
  <w:style w:type="character" w:customStyle="1" w:styleId="WW8Num12z0">
    <w:name w:val="WW8Num12z0"/>
    <w:rsid w:val="005201D9"/>
    <w:rPr>
      <w:rFonts w:ascii="Symbol" w:hAnsi="Symbol"/>
    </w:rPr>
  </w:style>
  <w:style w:type="character" w:customStyle="1" w:styleId="WW8Num13z0">
    <w:name w:val="WW8Num13z0"/>
    <w:rsid w:val="005201D9"/>
    <w:rPr>
      <w:i w:val="0"/>
    </w:rPr>
  </w:style>
  <w:style w:type="character" w:customStyle="1" w:styleId="Absatz-Standardschriftart">
    <w:name w:val="Absatz-Standardschriftart"/>
    <w:rsid w:val="005201D9"/>
  </w:style>
  <w:style w:type="character" w:customStyle="1" w:styleId="WW8Num3z0">
    <w:name w:val="WW8Num3z0"/>
    <w:rsid w:val="005201D9"/>
    <w:rPr>
      <w:sz w:val="24"/>
    </w:rPr>
  </w:style>
  <w:style w:type="character" w:customStyle="1" w:styleId="WW8Num5z0">
    <w:name w:val="WW8Num5z0"/>
    <w:rsid w:val="005201D9"/>
    <w:rPr>
      <w:sz w:val="24"/>
    </w:rPr>
  </w:style>
  <w:style w:type="character" w:customStyle="1" w:styleId="WW8Num7z0">
    <w:name w:val="WW8Num7z0"/>
    <w:rsid w:val="005201D9"/>
    <w:rPr>
      <w:sz w:val="24"/>
    </w:rPr>
  </w:style>
  <w:style w:type="character" w:customStyle="1" w:styleId="WW8Num8z0">
    <w:name w:val="WW8Num8z0"/>
    <w:rsid w:val="005201D9"/>
    <w:rPr>
      <w:sz w:val="24"/>
    </w:rPr>
  </w:style>
  <w:style w:type="character" w:customStyle="1" w:styleId="WW8Num9z0">
    <w:name w:val="WW8Num9z0"/>
    <w:rsid w:val="005201D9"/>
    <w:rPr>
      <w:rFonts w:ascii="Wingdings" w:hAnsi="Wingdings"/>
    </w:rPr>
  </w:style>
  <w:style w:type="character" w:customStyle="1" w:styleId="WW8Num10z0">
    <w:name w:val="WW8Num10z0"/>
    <w:rsid w:val="005201D9"/>
    <w:rPr>
      <w:sz w:val="24"/>
    </w:rPr>
  </w:style>
  <w:style w:type="character" w:customStyle="1" w:styleId="WW8Num11z0">
    <w:name w:val="WW8Num11z0"/>
    <w:rsid w:val="005201D9"/>
    <w:rPr>
      <w:sz w:val="24"/>
    </w:rPr>
  </w:style>
  <w:style w:type="character" w:customStyle="1" w:styleId="WW8Num15z0">
    <w:name w:val="WW8Num15z0"/>
    <w:rsid w:val="005201D9"/>
    <w:rPr>
      <w:sz w:val="24"/>
    </w:rPr>
  </w:style>
  <w:style w:type="character" w:customStyle="1" w:styleId="WW8Num16z0">
    <w:name w:val="WW8Num16z0"/>
    <w:rsid w:val="005201D9"/>
    <w:rPr>
      <w:sz w:val="24"/>
    </w:rPr>
  </w:style>
  <w:style w:type="character" w:customStyle="1" w:styleId="WW8Num18z0">
    <w:name w:val="WW8Num18z0"/>
    <w:rsid w:val="005201D9"/>
    <w:rPr>
      <w:sz w:val="24"/>
    </w:rPr>
  </w:style>
  <w:style w:type="character" w:customStyle="1" w:styleId="WW8Num19z0">
    <w:name w:val="WW8Num19z0"/>
    <w:rsid w:val="005201D9"/>
    <w:rPr>
      <w:rFonts w:ascii="Symbol" w:hAnsi="Symbol"/>
    </w:rPr>
  </w:style>
  <w:style w:type="character" w:customStyle="1" w:styleId="WW8Num25z0">
    <w:name w:val="WW8Num25z0"/>
    <w:rsid w:val="005201D9"/>
    <w:rPr>
      <w:sz w:val="24"/>
    </w:rPr>
  </w:style>
  <w:style w:type="character" w:customStyle="1" w:styleId="WW8Num28z0">
    <w:name w:val="WW8Num28z0"/>
    <w:rsid w:val="005201D9"/>
    <w:rPr>
      <w:sz w:val="24"/>
    </w:rPr>
  </w:style>
  <w:style w:type="character" w:customStyle="1" w:styleId="WW8Num29z0">
    <w:name w:val="WW8Num29z0"/>
    <w:rsid w:val="005201D9"/>
    <w:rPr>
      <w:sz w:val="24"/>
    </w:rPr>
  </w:style>
  <w:style w:type="character" w:customStyle="1" w:styleId="WW8Num31z0">
    <w:name w:val="WW8Num31z0"/>
    <w:rsid w:val="005201D9"/>
    <w:rPr>
      <w:rFonts w:ascii="Univers" w:hAnsi="Univers"/>
      <w:sz w:val="24"/>
    </w:rPr>
  </w:style>
  <w:style w:type="character" w:customStyle="1" w:styleId="33">
    <w:name w:val="Основной шрифт абзаца3"/>
    <w:rsid w:val="005201D9"/>
  </w:style>
  <w:style w:type="character" w:customStyle="1" w:styleId="WW8Num14z0">
    <w:name w:val="WW8Num14z0"/>
    <w:rsid w:val="005201D9"/>
    <w:rPr>
      <w:sz w:val="22"/>
      <w:szCs w:val="22"/>
    </w:rPr>
  </w:style>
  <w:style w:type="character" w:customStyle="1" w:styleId="WW8Num17z0">
    <w:name w:val="WW8Num17z0"/>
    <w:rsid w:val="005201D9"/>
    <w:rPr>
      <w:color w:val="auto"/>
    </w:rPr>
  </w:style>
  <w:style w:type="character" w:customStyle="1" w:styleId="WW8Num20z0">
    <w:name w:val="WW8Num20z0"/>
    <w:rsid w:val="005201D9"/>
    <w:rPr>
      <w:sz w:val="24"/>
    </w:rPr>
  </w:style>
  <w:style w:type="character" w:customStyle="1" w:styleId="WW8Num26z0">
    <w:name w:val="WW8Num26z0"/>
    <w:rsid w:val="005201D9"/>
    <w:rPr>
      <w:sz w:val="24"/>
    </w:rPr>
  </w:style>
  <w:style w:type="character" w:customStyle="1" w:styleId="WW8Num30z0">
    <w:name w:val="WW8Num30z0"/>
    <w:rsid w:val="005201D9"/>
    <w:rPr>
      <w:rFonts w:ascii="Symbol" w:hAnsi="Symbol"/>
    </w:rPr>
  </w:style>
  <w:style w:type="character" w:customStyle="1" w:styleId="WW8Num32z0">
    <w:name w:val="WW8Num32z0"/>
    <w:rsid w:val="005201D9"/>
    <w:rPr>
      <w:sz w:val="24"/>
    </w:rPr>
  </w:style>
  <w:style w:type="character" w:customStyle="1" w:styleId="23">
    <w:name w:val="Основной шрифт абзаца2"/>
    <w:rsid w:val="005201D9"/>
  </w:style>
  <w:style w:type="character" w:customStyle="1" w:styleId="WW8Num1z0">
    <w:name w:val="WW8Num1z0"/>
    <w:rsid w:val="005201D9"/>
    <w:rPr>
      <w:rFonts w:ascii="Symbol" w:hAnsi="Symbol" w:cs="OpenSymbol"/>
    </w:rPr>
  </w:style>
  <w:style w:type="character" w:customStyle="1" w:styleId="WW8Num9z1">
    <w:name w:val="WW8Num9z1"/>
    <w:rsid w:val="005201D9"/>
    <w:rPr>
      <w:rFonts w:ascii="Courier New" w:hAnsi="Courier New" w:cs="Courier New"/>
    </w:rPr>
  </w:style>
  <w:style w:type="character" w:customStyle="1" w:styleId="WW8Num9z3">
    <w:name w:val="WW8Num9z3"/>
    <w:rsid w:val="005201D9"/>
    <w:rPr>
      <w:rFonts w:ascii="Symbol" w:hAnsi="Symbol"/>
    </w:rPr>
  </w:style>
  <w:style w:type="character" w:customStyle="1" w:styleId="WW8Num19z1">
    <w:name w:val="WW8Num19z1"/>
    <w:rsid w:val="005201D9"/>
    <w:rPr>
      <w:rFonts w:ascii="Courier New" w:hAnsi="Courier New" w:cs="Courier New"/>
    </w:rPr>
  </w:style>
  <w:style w:type="character" w:customStyle="1" w:styleId="WW8Num19z2">
    <w:name w:val="WW8Num19z2"/>
    <w:rsid w:val="005201D9"/>
    <w:rPr>
      <w:rFonts w:ascii="Wingdings" w:hAnsi="Wingdings"/>
    </w:rPr>
  </w:style>
  <w:style w:type="character" w:customStyle="1" w:styleId="WW8Num23z0">
    <w:name w:val="WW8Num23z0"/>
    <w:rsid w:val="005201D9"/>
    <w:rPr>
      <w:sz w:val="22"/>
      <w:szCs w:val="22"/>
    </w:rPr>
  </w:style>
  <w:style w:type="character" w:customStyle="1" w:styleId="WW8Num24z0">
    <w:name w:val="WW8Num24z0"/>
    <w:rsid w:val="005201D9"/>
    <w:rPr>
      <w:b/>
    </w:rPr>
  </w:style>
  <w:style w:type="character" w:customStyle="1" w:styleId="WW8Num27z0">
    <w:name w:val="WW8Num27z0"/>
    <w:rsid w:val="005201D9"/>
    <w:rPr>
      <w:rFonts w:ascii="Symbol" w:hAnsi="Symbol"/>
    </w:rPr>
  </w:style>
  <w:style w:type="character" w:customStyle="1" w:styleId="WW8Num27z1">
    <w:name w:val="WW8Num27z1"/>
    <w:rsid w:val="005201D9"/>
    <w:rPr>
      <w:rFonts w:ascii="Courier New" w:hAnsi="Courier New" w:cs="Courier New"/>
    </w:rPr>
  </w:style>
  <w:style w:type="character" w:customStyle="1" w:styleId="WW8Num27z2">
    <w:name w:val="WW8Num27z2"/>
    <w:rsid w:val="005201D9"/>
    <w:rPr>
      <w:rFonts w:ascii="Wingdings" w:hAnsi="Wingdings"/>
    </w:rPr>
  </w:style>
  <w:style w:type="character" w:customStyle="1" w:styleId="WW8Num30z1">
    <w:name w:val="WW8Num30z1"/>
    <w:rsid w:val="005201D9"/>
    <w:rPr>
      <w:rFonts w:ascii="Courier New" w:hAnsi="Courier New"/>
    </w:rPr>
  </w:style>
  <w:style w:type="character" w:customStyle="1" w:styleId="WW8Num30z2">
    <w:name w:val="WW8Num30z2"/>
    <w:rsid w:val="005201D9"/>
    <w:rPr>
      <w:rFonts w:ascii="Wingdings" w:hAnsi="Wingdings"/>
    </w:rPr>
  </w:style>
  <w:style w:type="character" w:customStyle="1" w:styleId="WW8Num33z0">
    <w:name w:val="WW8Num33z0"/>
    <w:rsid w:val="005201D9"/>
    <w:rPr>
      <w:sz w:val="24"/>
    </w:rPr>
  </w:style>
  <w:style w:type="character" w:customStyle="1" w:styleId="WW8Num39z0">
    <w:name w:val="WW8Num39z0"/>
    <w:rsid w:val="005201D9"/>
    <w:rPr>
      <w:sz w:val="24"/>
    </w:rPr>
  </w:style>
  <w:style w:type="character" w:customStyle="1" w:styleId="WW8Num42z0">
    <w:name w:val="WW8Num42z0"/>
    <w:rsid w:val="005201D9"/>
    <w:rPr>
      <w:rFonts w:ascii="Univers" w:hAnsi="Univers"/>
    </w:rPr>
  </w:style>
  <w:style w:type="character" w:customStyle="1" w:styleId="WW8Num43z0">
    <w:name w:val="WW8Num43z0"/>
    <w:rsid w:val="005201D9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5201D9"/>
    <w:rPr>
      <w:rFonts w:ascii="Courier New" w:hAnsi="Courier New" w:cs="Courier New"/>
    </w:rPr>
  </w:style>
  <w:style w:type="character" w:customStyle="1" w:styleId="WW8Num43z2">
    <w:name w:val="WW8Num43z2"/>
    <w:rsid w:val="005201D9"/>
    <w:rPr>
      <w:rFonts w:ascii="Wingdings" w:hAnsi="Wingdings"/>
    </w:rPr>
  </w:style>
  <w:style w:type="character" w:customStyle="1" w:styleId="WW8Num43z3">
    <w:name w:val="WW8Num43z3"/>
    <w:rsid w:val="005201D9"/>
    <w:rPr>
      <w:rFonts w:ascii="Symbol" w:hAnsi="Symbol"/>
    </w:rPr>
  </w:style>
  <w:style w:type="character" w:customStyle="1" w:styleId="WW8Num46z0">
    <w:name w:val="WW8Num46z0"/>
    <w:rsid w:val="005201D9"/>
    <w:rPr>
      <w:sz w:val="24"/>
    </w:rPr>
  </w:style>
  <w:style w:type="character" w:customStyle="1" w:styleId="WW8Num47z0">
    <w:name w:val="WW8Num47z0"/>
    <w:rsid w:val="005201D9"/>
    <w:rPr>
      <w:rFonts w:ascii="Wingdings" w:hAnsi="Wingdings"/>
    </w:rPr>
  </w:style>
  <w:style w:type="character" w:customStyle="1" w:styleId="WW8Num47z1">
    <w:name w:val="WW8Num47z1"/>
    <w:rsid w:val="005201D9"/>
    <w:rPr>
      <w:rFonts w:ascii="Courier New" w:hAnsi="Courier New" w:cs="Courier New"/>
    </w:rPr>
  </w:style>
  <w:style w:type="character" w:customStyle="1" w:styleId="WW8Num47z3">
    <w:name w:val="WW8Num47z3"/>
    <w:rsid w:val="005201D9"/>
    <w:rPr>
      <w:rFonts w:ascii="Symbol" w:hAnsi="Symbol"/>
    </w:rPr>
  </w:style>
  <w:style w:type="character" w:customStyle="1" w:styleId="13">
    <w:name w:val="Основной шрифт абзаца1"/>
    <w:rsid w:val="005201D9"/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uiPriority w:val="99"/>
    <w:rsid w:val="005201D9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FontStyle28">
    <w:name w:val="Font Style28"/>
    <w:rsid w:val="005201D9"/>
    <w:rPr>
      <w:rFonts w:ascii="Times New Roman" w:hAnsi="Times New Roman" w:cs="Times New Roman"/>
      <w:sz w:val="24"/>
      <w:szCs w:val="24"/>
    </w:rPr>
  </w:style>
  <w:style w:type="character" w:styleId="af2">
    <w:name w:val="Hyperlink"/>
    <w:rsid w:val="005201D9"/>
    <w:rPr>
      <w:color w:val="0000FF"/>
      <w:u w:val="single"/>
    </w:rPr>
  </w:style>
  <w:style w:type="character" w:styleId="af3">
    <w:name w:val="Strong"/>
    <w:uiPriority w:val="22"/>
    <w:qFormat/>
    <w:rsid w:val="005201D9"/>
    <w:rPr>
      <w:b/>
      <w:bCs/>
    </w:rPr>
  </w:style>
  <w:style w:type="character" w:styleId="af4">
    <w:name w:val="Emphasis"/>
    <w:uiPriority w:val="99"/>
    <w:qFormat/>
    <w:rsid w:val="005201D9"/>
    <w:rPr>
      <w:i/>
      <w:iCs/>
    </w:rPr>
  </w:style>
  <w:style w:type="character" w:customStyle="1" w:styleId="af5">
    <w:name w:val="Красная строка Знак"/>
    <w:basedOn w:val="ad"/>
    <w:link w:val="af6"/>
    <w:rsid w:val="005201D9"/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link w:val="25"/>
    <w:uiPriority w:val="99"/>
    <w:rsid w:val="005201D9"/>
    <w:rPr>
      <w:rFonts w:ascii="Calibri" w:eastAsia="Times New Roman" w:hAnsi="Calibri" w:cs="Times New Roman"/>
    </w:rPr>
  </w:style>
  <w:style w:type="character" w:customStyle="1" w:styleId="af7">
    <w:name w:val="Абзац списка Знак"/>
    <w:aliases w:val="Варианты ответов Знак,Абзац списка1 Знак,Абзац списка11 Знак"/>
    <w:uiPriority w:val="34"/>
    <w:rsid w:val="005201D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Без интервала Знак"/>
    <w:uiPriority w:val="99"/>
    <w:rsid w:val="005201D9"/>
    <w:rPr>
      <w:sz w:val="22"/>
      <w:szCs w:val="22"/>
      <w:lang w:eastAsia="ar-SA" w:bidi="ar-SA"/>
    </w:rPr>
  </w:style>
  <w:style w:type="character" w:customStyle="1" w:styleId="ff2">
    <w:name w:val="ff2"/>
    <w:basedOn w:val="13"/>
    <w:rsid w:val="005201D9"/>
  </w:style>
  <w:style w:type="character" w:customStyle="1" w:styleId="af9">
    <w:name w:val="Обычный (веб) Знак"/>
    <w:aliases w:val="Знак Знак4 Знак,Обычный (Web) Знак Знак Знак,Обычный (Web) Знак Знак1,Обычный (Web) Знак1,Обычный (Web)1 Знак"/>
    <w:rsid w:val="005201D9"/>
    <w:rPr>
      <w:rFonts w:ascii="Times New Roman" w:hAnsi="Times New Roman"/>
      <w:sz w:val="24"/>
      <w:szCs w:val="24"/>
    </w:rPr>
  </w:style>
  <w:style w:type="character" w:customStyle="1" w:styleId="afa">
    <w:name w:val="Название Знак"/>
    <w:uiPriority w:val="99"/>
    <w:rsid w:val="005201D9"/>
    <w:rPr>
      <w:rFonts w:ascii="Times New Roman" w:hAnsi="Times New Roman"/>
      <w:b/>
      <w:bCs/>
      <w:sz w:val="24"/>
      <w:szCs w:val="24"/>
    </w:rPr>
  </w:style>
  <w:style w:type="paragraph" w:customStyle="1" w:styleId="14">
    <w:name w:val="Заголовок1"/>
    <w:basedOn w:val="a0"/>
    <w:next w:val="ac"/>
    <w:rsid w:val="005201D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b">
    <w:name w:val="List"/>
    <w:basedOn w:val="ac"/>
    <w:uiPriority w:val="99"/>
    <w:rsid w:val="005201D9"/>
    <w:pPr>
      <w:widowControl/>
      <w:shd w:val="clear" w:color="auto" w:fill="auto"/>
      <w:suppressAutoHyphens/>
      <w:spacing w:after="120" w:line="276" w:lineRule="auto"/>
      <w:ind w:firstLine="0"/>
      <w:jc w:val="left"/>
    </w:pPr>
    <w:rPr>
      <w:rFonts w:ascii="Arial" w:eastAsia="Times New Roman" w:hAnsi="Arial" w:cs="Mangal"/>
      <w:color w:val="auto"/>
      <w:lang w:eastAsia="ar-SA"/>
    </w:rPr>
  </w:style>
  <w:style w:type="paragraph" w:customStyle="1" w:styleId="34">
    <w:name w:val="Название3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5">
    <w:name w:val="Указатель3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26">
    <w:name w:val="Название2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7">
    <w:name w:val="Указатель2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15">
    <w:name w:val="Название1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6">
    <w:name w:val="Указатель1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afc">
    <w:name w:val="МОЙ СТИЛЬ"/>
    <w:basedOn w:val="a0"/>
    <w:rsid w:val="005201D9"/>
    <w:pPr>
      <w:suppressAutoHyphens/>
      <w:spacing w:after="0" w:line="240" w:lineRule="auto"/>
      <w:ind w:left="567"/>
    </w:pPr>
    <w:rPr>
      <w:rFonts w:ascii="Times New Roman" w:eastAsia="Times New Roman" w:hAnsi="Times New Roman" w:cs="Times New Roman"/>
      <w:b/>
      <w:sz w:val="24"/>
      <w:szCs w:val="28"/>
      <w:lang w:eastAsia="ar-SA"/>
    </w:rPr>
  </w:style>
  <w:style w:type="character" w:customStyle="1" w:styleId="17">
    <w:name w:val="Верхний колонтитул Знак1"/>
    <w:aliases w:val="ВерхКолонтитул Знак1,encabezado Знак1"/>
    <w:basedOn w:val="a1"/>
    <w:rsid w:val="005201D9"/>
    <w:rPr>
      <w:rFonts w:ascii="Calibri" w:eastAsia="Times New Roman" w:hAnsi="Calibri" w:cs="Calibri"/>
      <w:lang w:eastAsia="ar-SA"/>
    </w:rPr>
  </w:style>
  <w:style w:type="character" w:customStyle="1" w:styleId="18">
    <w:name w:val="Нижний колонтитул Знак1"/>
    <w:basedOn w:val="a1"/>
    <w:rsid w:val="005201D9"/>
    <w:rPr>
      <w:rFonts w:ascii="Calibri" w:eastAsia="Times New Roman" w:hAnsi="Calibri" w:cs="Times New Roman"/>
      <w:lang w:eastAsia="ar-SA"/>
    </w:rPr>
  </w:style>
  <w:style w:type="paragraph" w:customStyle="1" w:styleId="ConsPlusTextList">
    <w:name w:val="ConsPlusTextList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9">
    <w:name w:val="Текст выноски Знак1"/>
    <w:basedOn w:val="a1"/>
    <w:uiPriority w:val="99"/>
    <w:rsid w:val="005201D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uiPriority w:val="99"/>
    <w:rsid w:val="005201D9"/>
    <w:pPr>
      <w:suppressAutoHyphens/>
      <w:autoSpaceDE w:val="0"/>
      <w:spacing w:after="0" w:line="240" w:lineRule="auto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customStyle="1" w:styleId="western">
    <w:name w:val="western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Body Text Indent"/>
    <w:aliases w:val="Основной текст 1,Нумерованный список !!,Надин стиль,Основной текст без отступа,Мой Заголовок 1,Основной текст с отступом Знак Знак,Основной текст с отступом Знак Знак Знак"/>
    <w:basedOn w:val="a0"/>
    <w:link w:val="1a"/>
    <w:rsid w:val="005201D9"/>
    <w:pPr>
      <w:suppressAutoHyphens/>
      <w:spacing w:after="0" w:line="240" w:lineRule="auto"/>
      <w:ind w:left="482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1a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Мой Заголовок 1 Знак1,Основной текст с отступом Знак Знак Знак2,Основной текст с отступом Знак Знак Знак Знак1"/>
    <w:basedOn w:val="a1"/>
    <w:link w:val="afd"/>
    <w:rsid w:val="005201D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customStyle="1" w:styleId="afe">
    <w:name w:val="Знак Знак Знак Знак"/>
    <w:basedOn w:val="a0"/>
    <w:rsid w:val="005201D9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tyle20">
    <w:name w:val="Style20"/>
    <w:basedOn w:val="a0"/>
    <w:rsid w:val="005201D9"/>
    <w:pPr>
      <w:widowControl w:val="0"/>
      <w:suppressAutoHyphens/>
      <w:autoSpaceDE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Без интервала1"/>
    <w:uiPriority w:val="99"/>
    <w:rsid w:val="005201D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1c">
    <w:name w:val="Красная строка1"/>
    <w:basedOn w:val="ac"/>
    <w:rsid w:val="005201D9"/>
    <w:pPr>
      <w:widowControl/>
      <w:shd w:val="clear" w:color="auto" w:fill="auto"/>
      <w:suppressAutoHyphens/>
      <w:spacing w:after="200" w:line="276" w:lineRule="auto"/>
      <w:ind w:firstLine="360"/>
      <w:jc w:val="left"/>
    </w:pPr>
    <w:rPr>
      <w:rFonts w:ascii="Calibri" w:eastAsia="Times New Roman" w:hAnsi="Calibri"/>
      <w:color w:val="auto"/>
      <w:lang w:eastAsia="ar-SA"/>
    </w:rPr>
  </w:style>
  <w:style w:type="paragraph" w:customStyle="1" w:styleId="aff">
    <w:name w:val="Абзац_пост"/>
    <w:basedOn w:val="a0"/>
    <w:rsid w:val="005201D9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220">
    <w:name w:val="Основной текст с отступом 22"/>
    <w:basedOn w:val="a0"/>
    <w:rsid w:val="005201D9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28">
    <w:name w:val="Основной текст (2)"/>
    <w:basedOn w:val="a0"/>
    <w:uiPriority w:val="99"/>
    <w:rsid w:val="005201D9"/>
    <w:pPr>
      <w:widowControl w:val="0"/>
      <w:shd w:val="clear" w:color="auto" w:fill="FFFFFF"/>
      <w:suppressAutoHyphens/>
      <w:spacing w:after="0" w:line="274" w:lineRule="exact"/>
    </w:pPr>
    <w:rPr>
      <w:rFonts w:ascii="Times New Roman" w:eastAsia="Times New Roman" w:hAnsi="Times New Roman" w:cs="Calibri"/>
      <w:color w:val="000000"/>
      <w:sz w:val="24"/>
      <w:szCs w:val="24"/>
      <w:lang w:eastAsia="ru-RU" w:bidi="ru-RU"/>
    </w:rPr>
  </w:style>
  <w:style w:type="paragraph" w:customStyle="1" w:styleId="voice">
    <w:name w:val="voice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17">
    <w:name w:val="p17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18">
    <w:name w:val="p18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0">
    <w:name w:val="Основной текст с отступом 21"/>
    <w:basedOn w:val="a0"/>
    <w:rsid w:val="005201D9"/>
    <w:pPr>
      <w:suppressAutoHyphens/>
      <w:spacing w:after="120" w:line="480" w:lineRule="auto"/>
      <w:ind w:left="283"/>
    </w:pPr>
    <w:rPr>
      <w:rFonts w:ascii="Calibri" w:eastAsia="Times New Roman" w:hAnsi="Calibri" w:cs="Calibri"/>
      <w:kern w:val="1"/>
      <w:lang w:eastAsia="ar-SA"/>
    </w:rPr>
  </w:style>
  <w:style w:type="paragraph" w:customStyle="1" w:styleId="ConsPlusCell">
    <w:name w:val="ConsPlusCell"/>
    <w:uiPriority w:val="99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0">
    <w:name w:val="Знак"/>
    <w:basedOn w:val="a0"/>
    <w:rsid w:val="005201D9"/>
    <w:pPr>
      <w:suppressAutoHyphens/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36">
    <w:name w:val="Основной текст3"/>
    <w:basedOn w:val="a0"/>
    <w:rsid w:val="005201D9"/>
    <w:pPr>
      <w:widowControl w:val="0"/>
      <w:suppressAutoHyphens/>
      <w:spacing w:after="0" w:line="413" w:lineRule="exact"/>
      <w:ind w:hanging="740"/>
    </w:pPr>
    <w:rPr>
      <w:rFonts w:ascii="Times New Roman" w:eastAsia="Times New Roman" w:hAnsi="Times New Roman" w:cs="Calibri"/>
      <w:sz w:val="23"/>
      <w:szCs w:val="23"/>
      <w:lang w:eastAsia="ar-SA"/>
    </w:rPr>
  </w:style>
  <w:style w:type="paragraph" w:customStyle="1" w:styleId="29">
    <w:name w:val="Основной текст2"/>
    <w:basedOn w:val="a0"/>
    <w:rsid w:val="005201D9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color w:val="000000"/>
      <w:lang w:eastAsia="ar-SA"/>
    </w:rPr>
  </w:style>
  <w:style w:type="paragraph" w:styleId="aff1">
    <w:name w:val="No Spacing"/>
    <w:uiPriority w:val="99"/>
    <w:qFormat/>
    <w:rsid w:val="005201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f2">
    <w:name w:val="Title"/>
    <w:basedOn w:val="a0"/>
    <w:next w:val="aff3"/>
    <w:link w:val="1d"/>
    <w:uiPriority w:val="99"/>
    <w:qFormat/>
    <w:rsid w:val="005201D9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1d">
    <w:name w:val="Название Знак1"/>
    <w:basedOn w:val="a1"/>
    <w:link w:val="aff2"/>
    <w:uiPriority w:val="99"/>
    <w:rsid w:val="005201D9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ff3">
    <w:name w:val="Subtitle"/>
    <w:basedOn w:val="14"/>
    <w:next w:val="ac"/>
    <w:link w:val="aff4"/>
    <w:qFormat/>
    <w:rsid w:val="005201D9"/>
    <w:pPr>
      <w:jc w:val="center"/>
    </w:pPr>
    <w:rPr>
      <w:rFonts w:cs="Times New Roman"/>
      <w:i/>
      <w:iCs/>
    </w:rPr>
  </w:style>
  <w:style w:type="character" w:customStyle="1" w:styleId="aff4">
    <w:name w:val="Подзаголовок Знак"/>
    <w:basedOn w:val="a1"/>
    <w:link w:val="aff3"/>
    <w:rsid w:val="005201D9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aff5">
    <w:name w:val="Содержимое таблицы"/>
    <w:basedOn w:val="a0"/>
    <w:rsid w:val="005201D9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f6">
    <w:name w:val="Заголовок таблицы"/>
    <w:basedOn w:val="aff5"/>
    <w:rsid w:val="005201D9"/>
    <w:pPr>
      <w:jc w:val="center"/>
    </w:pPr>
    <w:rPr>
      <w:b/>
      <w:bCs/>
    </w:rPr>
  </w:style>
  <w:style w:type="paragraph" w:customStyle="1" w:styleId="aff7">
    <w:name w:val="Содержимое врезки"/>
    <w:basedOn w:val="ac"/>
    <w:rsid w:val="005201D9"/>
    <w:pPr>
      <w:widowControl/>
      <w:shd w:val="clear" w:color="auto" w:fill="auto"/>
      <w:suppressAutoHyphens/>
      <w:spacing w:after="120" w:line="276" w:lineRule="auto"/>
      <w:ind w:firstLine="0"/>
      <w:jc w:val="left"/>
    </w:pPr>
    <w:rPr>
      <w:rFonts w:ascii="Calibri" w:eastAsia="Times New Roman" w:hAnsi="Calibri"/>
      <w:color w:val="auto"/>
      <w:lang w:eastAsia="ar-SA"/>
    </w:rPr>
  </w:style>
  <w:style w:type="paragraph" w:customStyle="1" w:styleId="msonormalmailrucssattributepostfixmailrucssattributepostfix">
    <w:name w:val="msonormal_mailru_css_attribute_postfix_mailru_css_attribute_postfix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_"/>
    <w:link w:val="51"/>
    <w:uiPriority w:val="99"/>
    <w:rsid w:val="005201D9"/>
    <w:rPr>
      <w:spacing w:val="3"/>
      <w:sz w:val="21"/>
      <w:szCs w:val="21"/>
      <w:shd w:val="clear" w:color="auto" w:fill="FFFFFF"/>
    </w:rPr>
  </w:style>
  <w:style w:type="character" w:customStyle="1" w:styleId="aff9">
    <w:name w:val="Основной текст + Полужирный"/>
    <w:aliases w:val="Основной текст + 10 pt,Не полужирный,Интервал 0 pt,Основной текст + 12 pt,Основной текст (2) + Не полужирный"/>
    <w:rsid w:val="005201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51">
    <w:name w:val="Основной текст5"/>
    <w:basedOn w:val="a0"/>
    <w:link w:val="aff8"/>
    <w:uiPriority w:val="99"/>
    <w:rsid w:val="005201D9"/>
    <w:pPr>
      <w:widowControl w:val="0"/>
      <w:shd w:val="clear" w:color="auto" w:fill="FFFFFF"/>
      <w:spacing w:before="420" w:after="0" w:line="317" w:lineRule="exact"/>
      <w:ind w:hanging="360"/>
      <w:jc w:val="both"/>
    </w:pPr>
    <w:rPr>
      <w:spacing w:val="3"/>
      <w:sz w:val="21"/>
      <w:szCs w:val="21"/>
    </w:rPr>
  </w:style>
  <w:style w:type="character" w:customStyle="1" w:styleId="Arial7pt0pt0">
    <w:name w:val="Основной текст + Arial;7 pt;Полужирный;Интервал 0 pt"/>
    <w:rsid w:val="005201D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table" w:customStyle="1" w:styleId="1e">
    <w:name w:val="Сетка таблицы1"/>
    <w:basedOn w:val="a2"/>
    <w:next w:val="aa"/>
    <w:uiPriority w:val="59"/>
    <w:rsid w:val="005201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">
    <w:name w:val="Нет списка1"/>
    <w:next w:val="a3"/>
    <w:uiPriority w:val="99"/>
    <w:semiHidden/>
    <w:unhideWhenUsed/>
    <w:rsid w:val="005201D9"/>
  </w:style>
  <w:style w:type="table" w:customStyle="1" w:styleId="2a">
    <w:name w:val="Сетка таблицы2"/>
    <w:basedOn w:val="a2"/>
    <w:next w:val="aa"/>
    <w:uiPriority w:val="59"/>
    <w:rsid w:val="005201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b">
    <w:name w:val="Нет списка2"/>
    <w:next w:val="a3"/>
    <w:uiPriority w:val="99"/>
    <w:semiHidden/>
    <w:unhideWhenUsed/>
    <w:rsid w:val="005201D9"/>
  </w:style>
  <w:style w:type="character" w:customStyle="1" w:styleId="61">
    <w:name w:val="Основной текст (6)_"/>
    <w:link w:val="62"/>
    <w:uiPriority w:val="99"/>
    <w:rsid w:val="005201D9"/>
    <w:rPr>
      <w:b/>
      <w:bCs/>
      <w:sz w:val="32"/>
      <w:szCs w:val="32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5201D9"/>
    <w:pPr>
      <w:widowControl w:val="0"/>
      <w:shd w:val="clear" w:color="auto" w:fill="FFFFFF"/>
      <w:spacing w:after="320" w:line="240" w:lineRule="auto"/>
      <w:ind w:left="7000" w:right="960"/>
    </w:pPr>
    <w:rPr>
      <w:b/>
      <w:bCs/>
      <w:sz w:val="32"/>
      <w:szCs w:val="32"/>
    </w:rPr>
  </w:style>
  <w:style w:type="paragraph" w:customStyle="1" w:styleId="1f0">
    <w:name w:val="Обычный (веб)1"/>
    <w:basedOn w:val="a0"/>
    <w:rsid w:val="005201D9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1">
    <w:name w:val="Основной текст + 111"/>
    <w:aliases w:val="5 pt1,Body text + 101,Bold1,Italic1,Основной текст + 12,Интервал 0 pt1,Основной текст (4) + Times New Roman1,Курсив"/>
    <w:rsid w:val="005201D9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1f1">
    <w:name w:val="Абзац списка1"/>
    <w:aliases w:val="Варианты ответов,Абзац списка11,Абзац списка111"/>
    <w:basedOn w:val="a0"/>
    <w:uiPriority w:val="99"/>
    <w:qFormat/>
    <w:rsid w:val="005201D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fa">
    <w:name w:val="page number"/>
    <w:basedOn w:val="a1"/>
    <w:rsid w:val="005201D9"/>
  </w:style>
  <w:style w:type="paragraph" w:customStyle="1" w:styleId="TextBodyIndent">
    <w:name w:val="Text Body Indent"/>
    <w:basedOn w:val="a0"/>
    <w:rsid w:val="005201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bullit">
    <w:name w:val="! L=bullit ! Знак Знак"/>
    <w:basedOn w:val="a0"/>
    <w:link w:val="Lbullit0"/>
    <w:rsid w:val="005201D9"/>
    <w:pPr>
      <w:numPr>
        <w:numId w:val="15"/>
      </w:numPr>
      <w:tabs>
        <w:tab w:val="clear" w:pos="567"/>
        <w:tab w:val="num" w:pos="360"/>
        <w:tab w:val="num" w:pos="720"/>
      </w:tabs>
      <w:spacing w:before="60" w:after="60" w:line="240" w:lineRule="auto"/>
      <w:ind w:left="0" w:firstLine="0"/>
      <w:jc w:val="both"/>
    </w:pPr>
    <w:rPr>
      <w:rFonts w:ascii="Times New Roman" w:eastAsia="Times New Roman" w:hAnsi="Times New Roman" w:cs="Times New Roman"/>
      <w:color w:val="000000"/>
      <w:sz w:val="24"/>
      <w:szCs w:val="16"/>
    </w:rPr>
  </w:style>
  <w:style w:type="character" w:customStyle="1" w:styleId="Lbullit0">
    <w:name w:val="! L=bullit ! Знак Знак Знак"/>
    <w:link w:val="Lbullit"/>
    <w:rsid w:val="005201D9"/>
    <w:rPr>
      <w:rFonts w:ascii="Times New Roman" w:eastAsia="Times New Roman" w:hAnsi="Times New Roman" w:cs="Times New Roman"/>
      <w:color w:val="000000"/>
      <w:sz w:val="24"/>
      <w:szCs w:val="16"/>
    </w:rPr>
  </w:style>
  <w:style w:type="paragraph" w:customStyle="1" w:styleId="pcenter">
    <w:name w:val="pcenter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201D9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Style1">
    <w:name w:val="Style1"/>
    <w:basedOn w:val="a0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rsid w:val="005201D9"/>
    <w:rPr>
      <w:rFonts w:ascii="Times New Roman" w:hAnsi="Times New Roman" w:cs="Times New Roman"/>
      <w:sz w:val="18"/>
      <w:szCs w:val="18"/>
    </w:rPr>
  </w:style>
  <w:style w:type="paragraph" w:customStyle="1" w:styleId="TableContents">
    <w:name w:val="Table Contents"/>
    <w:basedOn w:val="a0"/>
    <w:rsid w:val="005201D9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2c">
    <w:name w:val="Основной текст (2)_"/>
    <w:link w:val="211"/>
    <w:uiPriority w:val="99"/>
    <w:locked/>
    <w:rsid w:val="005201D9"/>
    <w:rPr>
      <w:sz w:val="28"/>
      <w:shd w:val="clear" w:color="auto" w:fill="FFFFFF"/>
    </w:rPr>
  </w:style>
  <w:style w:type="paragraph" w:customStyle="1" w:styleId="211">
    <w:name w:val="Основной текст (2)1"/>
    <w:basedOn w:val="a0"/>
    <w:link w:val="2c"/>
    <w:uiPriority w:val="99"/>
    <w:rsid w:val="005201D9"/>
    <w:pPr>
      <w:widowControl w:val="0"/>
      <w:shd w:val="clear" w:color="auto" w:fill="FFFFFF"/>
      <w:spacing w:after="0" w:line="322" w:lineRule="exact"/>
    </w:pPr>
    <w:rPr>
      <w:sz w:val="28"/>
    </w:rPr>
  </w:style>
  <w:style w:type="character" w:customStyle="1" w:styleId="230">
    <w:name w:val="Основной текст (2)3"/>
    <w:uiPriority w:val="99"/>
    <w:rsid w:val="005201D9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bl0">
    <w:name w:val="bl0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7">
    <w:name w:val="Сетка таблицы3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3"/>
    <w:rsid w:val="005201D9"/>
    <w:pPr>
      <w:numPr>
        <w:numId w:val="20"/>
      </w:numPr>
    </w:pPr>
  </w:style>
  <w:style w:type="paragraph" w:customStyle="1" w:styleId="ConsPlusNonformat">
    <w:name w:val="ConsPlusNonformat"/>
    <w:rsid w:val="005201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b">
    <w:name w:val="footnote reference"/>
    <w:semiHidden/>
    <w:rsid w:val="005201D9"/>
    <w:rPr>
      <w:vertAlign w:val="superscript"/>
    </w:rPr>
  </w:style>
  <w:style w:type="paragraph" w:styleId="affc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0"/>
    <w:link w:val="affd"/>
    <w:rsid w:val="0052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сноски Знак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basedOn w:val="a1"/>
    <w:link w:val="affc"/>
    <w:rsid w:val="005201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e">
    <w:name w:val="Прижатый влево"/>
    <w:basedOn w:val="a0"/>
    <w:next w:val="a0"/>
    <w:rsid w:val="00520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5201D9"/>
    <w:rPr>
      <w:b/>
      <w:bCs/>
      <w:color w:val="000080"/>
    </w:rPr>
  </w:style>
  <w:style w:type="character" w:customStyle="1" w:styleId="FontStyle30">
    <w:name w:val="Font Style30"/>
    <w:rsid w:val="005201D9"/>
    <w:rPr>
      <w:rFonts w:ascii="Times New Roman" w:hAnsi="Times New Roman" w:cs="Times New Roman"/>
      <w:sz w:val="24"/>
      <w:szCs w:val="24"/>
    </w:rPr>
  </w:style>
  <w:style w:type="character" w:customStyle="1" w:styleId="afff0">
    <w:name w:val="Гипертекстовая ссылка"/>
    <w:rsid w:val="005201D9"/>
    <w:rPr>
      <w:b/>
      <w:bCs/>
      <w:color w:val="auto"/>
    </w:rPr>
  </w:style>
  <w:style w:type="paragraph" w:customStyle="1" w:styleId="afff1">
    <w:name w:val="Нормальный (таблица)"/>
    <w:basedOn w:val="a0"/>
    <w:next w:val="a0"/>
    <w:rsid w:val="005201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5201D9"/>
    <w:rPr>
      <w:rFonts w:ascii="Times New Roman" w:hAnsi="Times New Roman" w:cs="Times New Roman"/>
      <w:sz w:val="26"/>
      <w:szCs w:val="26"/>
    </w:rPr>
  </w:style>
  <w:style w:type="paragraph" w:styleId="afff2">
    <w:name w:val="Plain Text"/>
    <w:basedOn w:val="a0"/>
    <w:link w:val="afff3"/>
    <w:rsid w:val="005201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3">
    <w:name w:val="Текст Знак"/>
    <w:basedOn w:val="a1"/>
    <w:link w:val="afff2"/>
    <w:rsid w:val="005201D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"/>
    <w:basedOn w:val="a0"/>
    <w:rsid w:val="005201D9"/>
    <w:pPr>
      <w:spacing w:after="0" w:line="255" w:lineRule="atLeast"/>
      <w:ind w:left="75" w:right="75" w:firstLine="720"/>
      <w:jc w:val="both"/>
    </w:pPr>
    <w:rPr>
      <w:rFonts w:ascii="Verdana" w:eastAsia="Times New Roman" w:hAnsi="Verdana" w:cs="Verdana"/>
      <w:sz w:val="17"/>
      <w:szCs w:val="17"/>
      <w:lang w:eastAsia="ru-RU"/>
    </w:rPr>
  </w:style>
  <w:style w:type="paragraph" w:styleId="HTML">
    <w:name w:val="HTML Preformatted"/>
    <w:basedOn w:val="a0"/>
    <w:link w:val="HTML0"/>
    <w:rsid w:val="00520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201D9"/>
    <w:rPr>
      <w:rFonts w:ascii="Courier New" w:eastAsia="Times New Roman" w:hAnsi="Courier New" w:cs="Times New Roman"/>
      <w:sz w:val="20"/>
      <w:szCs w:val="20"/>
    </w:rPr>
  </w:style>
  <w:style w:type="paragraph" w:styleId="25">
    <w:name w:val="Body Text Indent 2"/>
    <w:basedOn w:val="a0"/>
    <w:link w:val="24"/>
    <w:uiPriority w:val="99"/>
    <w:rsid w:val="005201D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201D9"/>
  </w:style>
  <w:style w:type="paragraph" w:customStyle="1" w:styleId="afff4">
    <w:name w:val="Знак Знак Знак"/>
    <w:basedOn w:val="a0"/>
    <w:rsid w:val="005201D9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2d">
    <w:name w:val="Body Text 2"/>
    <w:basedOn w:val="a0"/>
    <w:link w:val="2e"/>
    <w:rsid w:val="005201D9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">
    <w:name w:val="Основной текст 2 Знак"/>
    <w:basedOn w:val="a1"/>
    <w:link w:val="2d"/>
    <w:rsid w:val="005201D9"/>
    <w:rPr>
      <w:rFonts w:ascii="Times New Roman" w:eastAsia="Times New Roman" w:hAnsi="Times New Roman" w:cs="Times New Roman"/>
      <w:sz w:val="28"/>
      <w:szCs w:val="28"/>
    </w:rPr>
  </w:style>
  <w:style w:type="paragraph" w:customStyle="1" w:styleId="310">
    <w:name w:val="Основной текст (3)1"/>
    <w:basedOn w:val="a0"/>
    <w:uiPriority w:val="99"/>
    <w:rsid w:val="005201D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paragraph" w:customStyle="1" w:styleId="1f2">
    <w:name w:val="Знак Знак1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">
    <w:name w:val="Без интервала2"/>
    <w:rsid w:val="00520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0"/>
    <w:link w:val="39"/>
    <w:rsid w:val="005201D9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</w:rPr>
  </w:style>
  <w:style w:type="character" w:customStyle="1" w:styleId="39">
    <w:name w:val="Основной текст с отступом 3 Знак"/>
    <w:basedOn w:val="a1"/>
    <w:link w:val="38"/>
    <w:rsid w:val="005201D9"/>
    <w:rPr>
      <w:rFonts w:ascii="Calibri" w:eastAsia="Times New Roman" w:hAnsi="Calibri" w:cs="Times New Roman"/>
      <w:sz w:val="16"/>
      <w:szCs w:val="16"/>
    </w:rPr>
  </w:style>
  <w:style w:type="paragraph" w:customStyle="1" w:styleId="1f3">
    <w:name w:val="Обычный1"/>
    <w:link w:val="Normal"/>
    <w:rsid w:val="005201D9"/>
    <w:pPr>
      <w:widowControl w:val="0"/>
      <w:spacing w:after="0" w:line="280" w:lineRule="auto"/>
      <w:ind w:left="680" w:hanging="34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4">
    <w:name w:val="Style4"/>
    <w:basedOn w:val="a0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3">
    <w:name w:val="Основной текст (5)_"/>
    <w:link w:val="54"/>
    <w:uiPriority w:val="99"/>
    <w:locked/>
    <w:rsid w:val="005201D9"/>
    <w:rPr>
      <w:rFonts w:ascii="Gungsuh" w:eastAsia="Gungsuh"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5201D9"/>
    <w:pPr>
      <w:shd w:val="clear" w:color="auto" w:fill="FFFFFF"/>
      <w:spacing w:after="0" w:line="240" w:lineRule="atLeast"/>
      <w:jc w:val="both"/>
    </w:pPr>
    <w:rPr>
      <w:rFonts w:ascii="Gungsuh" w:eastAsia="Gungsuh"/>
      <w:sz w:val="18"/>
      <w:szCs w:val="18"/>
    </w:rPr>
  </w:style>
  <w:style w:type="paragraph" w:customStyle="1" w:styleId="headertext">
    <w:name w:val="headertext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Текст1"/>
    <w:basedOn w:val="a0"/>
    <w:rsid w:val="005201D9"/>
    <w:pPr>
      <w:suppressAutoHyphens/>
      <w:spacing w:after="0" w:line="340" w:lineRule="exact"/>
      <w:ind w:firstLine="289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311">
    <w:name w:val="Основной текст 31"/>
    <w:basedOn w:val="a0"/>
    <w:uiPriority w:val="99"/>
    <w:rsid w:val="005201D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610">
    <w:name w:val="Основной текст (6)1"/>
    <w:basedOn w:val="a0"/>
    <w:rsid w:val="005201D9"/>
    <w:pPr>
      <w:shd w:val="clear" w:color="auto" w:fill="FFFFFF"/>
      <w:spacing w:before="60" w:after="0" w:line="322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5">
    <w:name w:val="caption"/>
    <w:basedOn w:val="a0"/>
    <w:uiPriority w:val="99"/>
    <w:qFormat/>
    <w:rsid w:val="005201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201D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5201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01D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f6">
    <w:name w:val="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5">
    <w:name w:val="Знак Знак5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rsid w:val="005201D9"/>
    <w:rPr>
      <w:rFonts w:ascii="Calibri" w:eastAsia="Times New Roman" w:hAnsi="Calibri" w:cs="Calibri"/>
      <w:szCs w:val="20"/>
      <w:lang w:eastAsia="ru-RU"/>
    </w:rPr>
  </w:style>
  <w:style w:type="paragraph" w:customStyle="1" w:styleId="14pt125">
    <w:name w:val="Стиль Основной текст + 14 pt по ширине Первая строка:  125 см"/>
    <w:basedOn w:val="ac"/>
    <w:autoRedefine/>
    <w:rsid w:val="005201D9"/>
    <w:pPr>
      <w:widowControl/>
      <w:shd w:val="clear" w:color="auto" w:fill="auto"/>
      <w:autoSpaceDE w:val="0"/>
      <w:autoSpaceDN w:val="0"/>
      <w:ind w:firstLine="720"/>
      <w:jc w:val="center"/>
    </w:pPr>
    <w:rPr>
      <w:rFonts w:eastAsia="Times New Roman"/>
      <w:b/>
      <w:snapToGrid w:val="0"/>
      <w:color w:val="auto"/>
      <w:sz w:val="32"/>
      <w:szCs w:val="32"/>
      <w:lang w:eastAsia="ar-SA"/>
    </w:rPr>
  </w:style>
  <w:style w:type="character" w:customStyle="1" w:styleId="42">
    <w:name w:val="Основной текст (4)_"/>
    <w:link w:val="410"/>
    <w:locked/>
    <w:rsid w:val="005201D9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2"/>
    <w:rsid w:val="005201D9"/>
    <w:pPr>
      <w:shd w:val="clear" w:color="auto" w:fill="FFFFFF"/>
      <w:spacing w:after="0" w:line="269" w:lineRule="exact"/>
      <w:ind w:hanging="420"/>
      <w:jc w:val="center"/>
    </w:pPr>
    <w:rPr>
      <w:sz w:val="23"/>
      <w:szCs w:val="23"/>
    </w:rPr>
  </w:style>
  <w:style w:type="paragraph" w:customStyle="1" w:styleId="afff8">
    <w:name w:val="Знак Знак Знак Знак Знак Знак Знак Знак Знак Знак"/>
    <w:basedOn w:val="a0"/>
    <w:rsid w:val="005201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3a">
    <w:name w:val="Body Text 3"/>
    <w:basedOn w:val="a0"/>
    <w:link w:val="3b"/>
    <w:uiPriority w:val="99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3 Знак"/>
    <w:basedOn w:val="a1"/>
    <w:link w:val="3a"/>
    <w:uiPriority w:val="99"/>
    <w:rsid w:val="005201D9"/>
    <w:rPr>
      <w:rFonts w:ascii="Times New Roman" w:eastAsia="Times New Roman" w:hAnsi="Times New Roman" w:cs="Times New Roman"/>
      <w:sz w:val="24"/>
      <w:szCs w:val="20"/>
    </w:rPr>
  </w:style>
  <w:style w:type="paragraph" w:customStyle="1" w:styleId="1f5">
    <w:name w:val="1 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9">
    <w:name w:val="Знак Знак Знак Знак Знак Знак 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6">
    <w:name w:val="Знак Знак1 Знак Знак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7">
    <w:name w:val="Знак Знак1 Знак Знак Знак Знак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0"/>
    <w:uiPriority w:val="99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20">
    <w:name w:val="Заголовок №3 (2)"/>
    <w:link w:val="321"/>
    <w:rsid w:val="005201D9"/>
    <w:rPr>
      <w:b/>
      <w:bCs/>
      <w:sz w:val="28"/>
      <w:szCs w:val="28"/>
      <w:shd w:val="clear" w:color="auto" w:fill="FFFFFF"/>
    </w:rPr>
  </w:style>
  <w:style w:type="paragraph" w:customStyle="1" w:styleId="321">
    <w:name w:val="Заголовок №3 (2)1"/>
    <w:basedOn w:val="a0"/>
    <w:link w:val="320"/>
    <w:rsid w:val="005201D9"/>
    <w:pPr>
      <w:shd w:val="clear" w:color="auto" w:fill="FFFFFF"/>
      <w:spacing w:before="840" w:after="300" w:line="331" w:lineRule="exact"/>
      <w:jc w:val="center"/>
      <w:outlineLvl w:val="2"/>
    </w:pPr>
    <w:rPr>
      <w:b/>
      <w:bCs/>
      <w:sz w:val="28"/>
      <w:szCs w:val="28"/>
    </w:rPr>
  </w:style>
  <w:style w:type="character" w:customStyle="1" w:styleId="3c">
    <w:name w:val="Заголовок №3"/>
    <w:link w:val="312"/>
    <w:rsid w:val="005201D9"/>
    <w:rPr>
      <w:b/>
      <w:bCs/>
      <w:sz w:val="28"/>
      <w:szCs w:val="28"/>
      <w:shd w:val="clear" w:color="auto" w:fill="FFFFFF"/>
    </w:rPr>
  </w:style>
  <w:style w:type="paragraph" w:customStyle="1" w:styleId="312">
    <w:name w:val="Заголовок №31"/>
    <w:basedOn w:val="a0"/>
    <w:link w:val="3c"/>
    <w:rsid w:val="005201D9"/>
    <w:pPr>
      <w:shd w:val="clear" w:color="auto" w:fill="FFFFFF"/>
      <w:spacing w:before="300" w:after="420" w:line="240" w:lineRule="atLeast"/>
      <w:outlineLvl w:val="2"/>
    </w:pPr>
    <w:rPr>
      <w:b/>
      <w:bCs/>
      <w:sz w:val="28"/>
      <w:szCs w:val="28"/>
    </w:rPr>
  </w:style>
  <w:style w:type="character" w:customStyle="1" w:styleId="91">
    <w:name w:val="Основной текст (9)"/>
    <w:link w:val="910"/>
    <w:uiPriority w:val="99"/>
    <w:rsid w:val="005201D9"/>
    <w:rPr>
      <w:sz w:val="28"/>
      <w:szCs w:val="28"/>
      <w:shd w:val="clear" w:color="auto" w:fill="FFFFFF"/>
    </w:rPr>
  </w:style>
  <w:style w:type="paragraph" w:customStyle="1" w:styleId="910">
    <w:name w:val="Основной текст (9)1"/>
    <w:basedOn w:val="a0"/>
    <w:link w:val="91"/>
    <w:uiPriority w:val="99"/>
    <w:rsid w:val="005201D9"/>
    <w:pPr>
      <w:shd w:val="clear" w:color="auto" w:fill="FFFFFF"/>
      <w:spacing w:after="0" w:line="326" w:lineRule="exact"/>
      <w:jc w:val="both"/>
    </w:pPr>
    <w:rPr>
      <w:sz w:val="28"/>
      <w:szCs w:val="28"/>
    </w:rPr>
  </w:style>
  <w:style w:type="character" w:customStyle="1" w:styleId="330">
    <w:name w:val="Заголовок №3 (3)"/>
    <w:link w:val="331"/>
    <w:rsid w:val="005201D9"/>
    <w:rPr>
      <w:b/>
      <w:bCs/>
      <w:sz w:val="28"/>
      <w:szCs w:val="28"/>
      <w:shd w:val="clear" w:color="auto" w:fill="FFFFFF"/>
    </w:rPr>
  </w:style>
  <w:style w:type="character" w:customStyle="1" w:styleId="100">
    <w:name w:val="Основной текст (10)"/>
    <w:link w:val="101"/>
    <w:rsid w:val="005201D9"/>
    <w:rPr>
      <w:sz w:val="28"/>
      <w:szCs w:val="28"/>
      <w:shd w:val="clear" w:color="auto" w:fill="FFFFFF"/>
    </w:rPr>
  </w:style>
  <w:style w:type="character" w:customStyle="1" w:styleId="340">
    <w:name w:val="Заголовок №3 (4)"/>
    <w:link w:val="341"/>
    <w:rsid w:val="005201D9"/>
    <w:rPr>
      <w:b/>
      <w:bCs/>
      <w:sz w:val="28"/>
      <w:szCs w:val="28"/>
      <w:shd w:val="clear" w:color="auto" w:fill="FFFFFF"/>
    </w:rPr>
  </w:style>
  <w:style w:type="character" w:customStyle="1" w:styleId="350">
    <w:name w:val="Заголовок №3 (5)"/>
    <w:link w:val="351"/>
    <w:rsid w:val="005201D9"/>
    <w:rPr>
      <w:b/>
      <w:bCs/>
      <w:sz w:val="28"/>
      <w:szCs w:val="28"/>
      <w:shd w:val="clear" w:color="auto" w:fill="FFFFFF"/>
    </w:rPr>
  </w:style>
  <w:style w:type="character" w:customStyle="1" w:styleId="611">
    <w:name w:val="Основной текст (6) + Полужирный1"/>
    <w:rsid w:val="005201D9"/>
    <w:rPr>
      <w:rFonts w:ascii="Times New Roman" w:hAnsi="Times New Roman" w:cs="Times New Roman"/>
      <w:b/>
      <w:bCs/>
      <w:sz w:val="28"/>
      <w:szCs w:val="28"/>
      <w:lang w:bidi="ar-SA"/>
    </w:rPr>
  </w:style>
  <w:style w:type="paragraph" w:customStyle="1" w:styleId="331">
    <w:name w:val="Заголовок №3 (3)1"/>
    <w:basedOn w:val="a0"/>
    <w:link w:val="330"/>
    <w:rsid w:val="005201D9"/>
    <w:pPr>
      <w:shd w:val="clear" w:color="auto" w:fill="FFFFFF"/>
      <w:spacing w:before="240" w:after="240" w:line="322" w:lineRule="exact"/>
      <w:ind w:firstLine="1100"/>
      <w:outlineLvl w:val="2"/>
    </w:pPr>
    <w:rPr>
      <w:b/>
      <w:bCs/>
      <w:sz w:val="28"/>
      <w:szCs w:val="28"/>
    </w:rPr>
  </w:style>
  <w:style w:type="paragraph" w:customStyle="1" w:styleId="101">
    <w:name w:val="Основной текст (10)1"/>
    <w:basedOn w:val="a0"/>
    <w:link w:val="100"/>
    <w:rsid w:val="005201D9"/>
    <w:pPr>
      <w:shd w:val="clear" w:color="auto" w:fill="FFFFFF"/>
      <w:spacing w:after="0" w:line="322" w:lineRule="exact"/>
      <w:ind w:hanging="360"/>
    </w:pPr>
    <w:rPr>
      <w:sz w:val="28"/>
      <w:szCs w:val="28"/>
    </w:rPr>
  </w:style>
  <w:style w:type="paragraph" w:customStyle="1" w:styleId="341">
    <w:name w:val="Заголовок №3 (4)1"/>
    <w:basedOn w:val="a0"/>
    <w:link w:val="340"/>
    <w:rsid w:val="005201D9"/>
    <w:pPr>
      <w:shd w:val="clear" w:color="auto" w:fill="FFFFFF"/>
      <w:spacing w:before="300" w:after="300" w:line="326" w:lineRule="exact"/>
      <w:ind w:hanging="360"/>
      <w:outlineLvl w:val="2"/>
    </w:pPr>
    <w:rPr>
      <w:b/>
      <w:bCs/>
      <w:sz w:val="28"/>
      <w:szCs w:val="28"/>
    </w:rPr>
  </w:style>
  <w:style w:type="paragraph" w:customStyle="1" w:styleId="351">
    <w:name w:val="Заголовок №3 (5)1"/>
    <w:basedOn w:val="a0"/>
    <w:link w:val="350"/>
    <w:rsid w:val="005201D9"/>
    <w:pPr>
      <w:shd w:val="clear" w:color="auto" w:fill="FFFFFF"/>
      <w:spacing w:before="300" w:after="300" w:line="322" w:lineRule="exact"/>
      <w:jc w:val="right"/>
      <w:outlineLvl w:val="2"/>
    </w:pPr>
    <w:rPr>
      <w:b/>
      <w:bCs/>
      <w:sz w:val="28"/>
      <w:szCs w:val="28"/>
    </w:rPr>
  </w:style>
  <w:style w:type="character" w:customStyle="1" w:styleId="120">
    <w:name w:val="Основной текст (12)"/>
    <w:link w:val="121"/>
    <w:rsid w:val="005201D9"/>
    <w:rPr>
      <w:shd w:val="clear" w:color="auto" w:fill="FFFFFF"/>
    </w:rPr>
  </w:style>
  <w:style w:type="character" w:customStyle="1" w:styleId="130">
    <w:name w:val="Основной текст (13)"/>
    <w:link w:val="131"/>
    <w:rsid w:val="005201D9"/>
    <w:rPr>
      <w:shd w:val="clear" w:color="auto" w:fill="FFFFFF"/>
    </w:rPr>
  </w:style>
  <w:style w:type="character" w:customStyle="1" w:styleId="140">
    <w:name w:val="Основной текст (14)"/>
    <w:link w:val="141"/>
    <w:rsid w:val="005201D9"/>
    <w:rPr>
      <w:shd w:val="clear" w:color="auto" w:fill="FFFFFF"/>
    </w:rPr>
  </w:style>
  <w:style w:type="character" w:customStyle="1" w:styleId="150">
    <w:name w:val="Основной текст (15)"/>
    <w:link w:val="151"/>
    <w:rsid w:val="005201D9"/>
    <w:rPr>
      <w:b/>
      <w:bCs/>
      <w:shd w:val="clear" w:color="auto" w:fill="FFFFFF"/>
    </w:rPr>
  </w:style>
  <w:style w:type="paragraph" w:customStyle="1" w:styleId="121">
    <w:name w:val="Основной текст (12)1"/>
    <w:basedOn w:val="a0"/>
    <w:link w:val="120"/>
    <w:rsid w:val="005201D9"/>
    <w:pPr>
      <w:shd w:val="clear" w:color="auto" w:fill="FFFFFF"/>
      <w:spacing w:after="0" w:line="240" w:lineRule="atLeast"/>
      <w:jc w:val="both"/>
    </w:pPr>
  </w:style>
  <w:style w:type="paragraph" w:customStyle="1" w:styleId="131">
    <w:name w:val="Основной текст (13)1"/>
    <w:basedOn w:val="a0"/>
    <w:link w:val="130"/>
    <w:rsid w:val="005201D9"/>
    <w:pPr>
      <w:shd w:val="clear" w:color="auto" w:fill="FFFFFF"/>
      <w:spacing w:after="0" w:line="240" w:lineRule="atLeast"/>
      <w:jc w:val="center"/>
    </w:pPr>
  </w:style>
  <w:style w:type="paragraph" w:customStyle="1" w:styleId="141">
    <w:name w:val="Основной текст (14)1"/>
    <w:basedOn w:val="a0"/>
    <w:link w:val="140"/>
    <w:rsid w:val="005201D9"/>
    <w:pPr>
      <w:shd w:val="clear" w:color="auto" w:fill="FFFFFF"/>
      <w:spacing w:after="0" w:line="240" w:lineRule="atLeast"/>
      <w:jc w:val="right"/>
    </w:pPr>
  </w:style>
  <w:style w:type="paragraph" w:customStyle="1" w:styleId="151">
    <w:name w:val="Основной текст (15)1"/>
    <w:basedOn w:val="a0"/>
    <w:link w:val="150"/>
    <w:rsid w:val="005201D9"/>
    <w:pPr>
      <w:shd w:val="clear" w:color="auto" w:fill="FFFFFF"/>
      <w:spacing w:after="0" w:line="240" w:lineRule="atLeast"/>
    </w:pPr>
    <w:rPr>
      <w:b/>
      <w:bCs/>
    </w:rPr>
  </w:style>
  <w:style w:type="character" w:customStyle="1" w:styleId="92">
    <w:name w:val="Знак Знак9"/>
    <w:rsid w:val="005201D9"/>
    <w:rPr>
      <w:b/>
      <w:bCs/>
      <w:sz w:val="28"/>
      <w:szCs w:val="24"/>
      <w:lang w:val="ru-RU" w:eastAsia="ru-RU" w:bidi="ar-SA"/>
    </w:rPr>
  </w:style>
  <w:style w:type="paragraph" w:customStyle="1" w:styleId="43">
    <w:name w:val="çàãîëîâîê 4"/>
    <w:basedOn w:val="a0"/>
    <w:next w:val="a0"/>
    <w:rsid w:val="005201D9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4">
    <w:name w:val="çàãîëîâîê 6"/>
    <w:basedOn w:val="a0"/>
    <w:next w:val="a0"/>
    <w:rsid w:val="005201D9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1">
    <w:name w:val="çàãîëîâîê 8"/>
    <w:basedOn w:val="a0"/>
    <w:next w:val="a0"/>
    <w:uiPriority w:val="99"/>
    <w:rsid w:val="005201D9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a">
    <w:name w:val="Document Map"/>
    <w:basedOn w:val="a0"/>
    <w:link w:val="afffb"/>
    <w:unhideWhenUsed/>
    <w:rsid w:val="005201D9"/>
    <w:pPr>
      <w:suppressAutoHyphens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ffb">
    <w:name w:val="Схема документа Знак"/>
    <w:basedOn w:val="a1"/>
    <w:link w:val="afffa"/>
    <w:rsid w:val="005201D9"/>
    <w:rPr>
      <w:rFonts w:ascii="Tahoma" w:eastAsia="Times New Roman" w:hAnsi="Tahoma" w:cs="Times New Roman"/>
      <w:sz w:val="16"/>
      <w:szCs w:val="16"/>
      <w:lang w:eastAsia="ar-SA"/>
    </w:rPr>
  </w:style>
  <w:style w:type="character" w:styleId="afffc">
    <w:name w:val="FollowedHyperlink"/>
    <w:unhideWhenUsed/>
    <w:rsid w:val="005201D9"/>
    <w:rPr>
      <w:color w:val="800080"/>
      <w:u w:val="single"/>
    </w:rPr>
  </w:style>
  <w:style w:type="paragraph" w:customStyle="1" w:styleId="afffd">
    <w:name w:val="текст стратег"/>
    <w:basedOn w:val="a0"/>
    <w:rsid w:val="005201D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Iauiue">
    <w:name w:val="Iau?iue"/>
    <w:rsid w:val="005201D9"/>
    <w:pPr>
      <w:widowControl w:val="0"/>
      <w:spacing w:after="0" w:line="240" w:lineRule="auto"/>
      <w:ind w:firstLine="567"/>
      <w:jc w:val="both"/>
    </w:pPr>
    <w:rPr>
      <w:rFonts w:ascii="Peterburg" w:eastAsia="Cambria" w:hAnsi="Peterburg" w:cs="Times New Roman"/>
      <w:sz w:val="24"/>
      <w:szCs w:val="20"/>
      <w:lang w:eastAsia="ru-RU"/>
    </w:rPr>
  </w:style>
  <w:style w:type="table" w:styleId="afffe">
    <w:name w:val="Table Contemporary"/>
    <w:basedOn w:val="a2"/>
    <w:rsid w:val="0052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ffff">
    <w:name w:val="Верхний колонтитул с тенью"/>
    <w:basedOn w:val="a0"/>
    <w:uiPriority w:val="99"/>
    <w:rsid w:val="005201D9"/>
    <w:pPr>
      <w:pBdr>
        <w:top w:val="single" w:sz="2" w:space="6" w:color="7E97AD"/>
        <w:left w:val="single" w:sz="2" w:space="20" w:color="7E97AD"/>
        <w:bottom w:val="single" w:sz="2" w:space="6" w:color="7E97AD"/>
        <w:right w:val="single" w:sz="2" w:space="20" w:color="7E97AD"/>
      </w:pBdr>
      <w:shd w:val="clear" w:color="auto" w:fill="7E97AD"/>
      <w:spacing w:before="40" w:after="0" w:line="240" w:lineRule="auto"/>
      <w:ind w:firstLine="567"/>
      <w:jc w:val="both"/>
    </w:pPr>
    <w:rPr>
      <w:rFonts w:ascii="Calibri" w:eastAsia="Times New Roman" w:hAnsi="Calibri" w:cs="Times New Roman"/>
      <w:caps/>
      <w:color w:val="FFFFFF"/>
      <w:kern w:val="20"/>
      <w:sz w:val="40"/>
      <w:szCs w:val="20"/>
      <w:lang w:eastAsia="ru-RU"/>
    </w:rPr>
  </w:style>
  <w:style w:type="paragraph" w:styleId="1f8">
    <w:name w:val="toc 1"/>
    <w:basedOn w:val="a0"/>
    <w:next w:val="a0"/>
    <w:link w:val="1f9"/>
    <w:autoRedefine/>
    <w:qFormat/>
    <w:rsid w:val="005201D9"/>
    <w:pPr>
      <w:keepNext/>
      <w:keepLines/>
      <w:widowControl w:val="0"/>
      <w:tabs>
        <w:tab w:val="right" w:leader="dot" w:pos="9628"/>
      </w:tabs>
      <w:spacing w:after="0" w:line="240" w:lineRule="auto"/>
      <w:jc w:val="center"/>
    </w:pPr>
    <w:rPr>
      <w:rFonts w:ascii="Times New Roman" w:eastAsia="Times New Roman" w:hAnsi="Times New Roman" w:cs="Times New Roman"/>
      <w:bCs/>
      <w:caps/>
      <w:sz w:val="28"/>
      <w:szCs w:val="24"/>
    </w:rPr>
  </w:style>
  <w:style w:type="paragraph" w:styleId="2f0">
    <w:name w:val="toc 2"/>
    <w:basedOn w:val="a0"/>
    <w:next w:val="a0"/>
    <w:autoRedefine/>
    <w:qFormat/>
    <w:rsid w:val="005201D9"/>
    <w:pPr>
      <w:tabs>
        <w:tab w:val="right" w:leader="dot" w:pos="9628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8"/>
      <w:lang w:eastAsia="ru-RU"/>
    </w:rPr>
  </w:style>
  <w:style w:type="paragraph" w:customStyle="1" w:styleId="213">
    <w:name w:val="Основной текст 21"/>
    <w:basedOn w:val="a0"/>
    <w:rsid w:val="005201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1">
    <w:name w:val="Основной текст с отступом 23"/>
    <w:basedOn w:val="a0"/>
    <w:rsid w:val="005201D9"/>
    <w:pPr>
      <w:widowControl w:val="0"/>
      <w:spacing w:before="680" w:after="0" w:line="240" w:lineRule="auto"/>
      <w:ind w:right="20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0">
    <w:name w:val="текст сноски"/>
    <w:basedOn w:val="a0"/>
    <w:rsid w:val="005201D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f1">
    <w:name w:val="заголовок 2"/>
    <w:basedOn w:val="a0"/>
    <w:next w:val="a0"/>
    <w:rsid w:val="005201D9"/>
    <w:pPr>
      <w:keepNext/>
      <w:autoSpaceDE w:val="0"/>
      <w:autoSpaceDN w:val="0"/>
      <w:spacing w:after="0" w:line="240" w:lineRule="auto"/>
      <w:ind w:firstLine="567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6">
    <w:name w:val="заголовок 5"/>
    <w:basedOn w:val="a0"/>
    <w:next w:val="a0"/>
    <w:rsid w:val="005201D9"/>
    <w:pPr>
      <w:keepNext/>
      <w:autoSpaceDE w:val="0"/>
      <w:autoSpaceDN w:val="0"/>
      <w:spacing w:after="0" w:line="240" w:lineRule="auto"/>
      <w:ind w:firstLine="567"/>
      <w:jc w:val="both"/>
      <w:outlineLvl w:val="4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affff1">
    <w:name w:val="пун"/>
    <w:basedOn w:val="a0"/>
    <w:rsid w:val="005201D9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Табл-номер"/>
    <w:basedOn w:val="afff2"/>
    <w:rsid w:val="005201D9"/>
    <w:pPr>
      <w:spacing w:before="120" w:after="120" w:line="340" w:lineRule="exact"/>
      <w:ind w:firstLine="289"/>
      <w:jc w:val="right"/>
    </w:pPr>
    <w:rPr>
      <w:rFonts w:ascii="Times New Roman" w:hAnsi="Times New Roman"/>
      <w:spacing w:val="40"/>
      <w:sz w:val="26"/>
    </w:rPr>
  </w:style>
  <w:style w:type="paragraph" w:customStyle="1" w:styleId="-0">
    <w:name w:val="табл-заг"/>
    <w:basedOn w:val="a0"/>
    <w:rsid w:val="005201D9"/>
    <w:pPr>
      <w:widowControl w:val="0"/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-1">
    <w:name w:val="Табл-шапка"/>
    <w:basedOn w:val="afff2"/>
    <w:rsid w:val="005201D9"/>
    <w:pPr>
      <w:jc w:val="center"/>
    </w:pPr>
    <w:rPr>
      <w:rFonts w:ascii="Times New Roman" w:hAnsi="Times New Roman"/>
      <w:b/>
      <w:sz w:val="22"/>
    </w:rPr>
  </w:style>
  <w:style w:type="paragraph" w:customStyle="1" w:styleId="affff2">
    <w:name w:val="пунк"/>
    <w:basedOn w:val="affff3"/>
    <w:rsid w:val="005201D9"/>
    <w:pPr>
      <w:ind w:left="720" w:hanging="720"/>
    </w:pPr>
    <w:rPr>
      <w:sz w:val="23"/>
    </w:rPr>
  </w:style>
  <w:style w:type="paragraph" w:customStyle="1" w:styleId="affff3">
    <w:name w:val="Буклет"/>
    <w:basedOn w:val="a0"/>
    <w:rsid w:val="005201D9"/>
    <w:pPr>
      <w:spacing w:after="120" w:line="240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-2">
    <w:name w:val="табл-шапка"/>
    <w:basedOn w:val="affff4"/>
    <w:rsid w:val="005201D9"/>
    <w:pPr>
      <w:spacing w:line="240" w:lineRule="auto"/>
      <w:ind w:firstLine="0"/>
      <w:jc w:val="center"/>
    </w:pPr>
    <w:rPr>
      <w:rFonts w:ascii="Times New Roman" w:hAnsi="Times New Roman"/>
      <w:b/>
      <w:sz w:val="20"/>
    </w:rPr>
  </w:style>
  <w:style w:type="paragraph" w:customStyle="1" w:styleId="affff4">
    <w:name w:val="Абзац"/>
    <w:basedOn w:val="a0"/>
    <w:rsid w:val="005201D9"/>
    <w:pPr>
      <w:spacing w:after="0" w:line="360" w:lineRule="exact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2f2">
    <w:name w:val="Назвакние2"/>
    <w:basedOn w:val="1"/>
    <w:rsid w:val="005201D9"/>
    <w:pPr>
      <w:suppressAutoHyphens w:val="0"/>
      <w:spacing w:before="360" w:after="120" w:line="240" w:lineRule="exact"/>
      <w:ind w:firstLine="567"/>
      <w:jc w:val="center"/>
    </w:pPr>
    <w:rPr>
      <w:rFonts w:ascii="Times New Roman" w:hAnsi="Times New Roman"/>
      <w:b w:val="0"/>
      <w:bCs w:val="0"/>
      <w:kern w:val="0"/>
      <w:sz w:val="28"/>
      <w:szCs w:val="20"/>
      <w:u w:val="single"/>
    </w:rPr>
  </w:style>
  <w:style w:type="paragraph" w:customStyle="1" w:styleId="-3">
    <w:name w:val="Табл-основной текст"/>
    <w:basedOn w:val="ac"/>
    <w:rsid w:val="005201D9"/>
    <w:pPr>
      <w:widowControl/>
      <w:shd w:val="clear" w:color="auto" w:fill="auto"/>
      <w:ind w:firstLine="567"/>
    </w:pPr>
    <w:rPr>
      <w:rFonts w:eastAsia="Times New Roman"/>
      <w:b/>
      <w:color w:val="auto"/>
      <w:sz w:val="24"/>
      <w:szCs w:val="20"/>
      <w:lang w:eastAsia="ar-SA"/>
    </w:rPr>
  </w:style>
  <w:style w:type="paragraph" w:customStyle="1" w:styleId="-4">
    <w:name w:val="Табл-цифровой текст"/>
    <w:basedOn w:val="1"/>
    <w:rsid w:val="005201D9"/>
    <w:pPr>
      <w:suppressAutoHyphens w:val="0"/>
      <w:spacing w:before="0" w:after="0" w:line="240" w:lineRule="exact"/>
      <w:ind w:firstLine="567"/>
      <w:jc w:val="center"/>
    </w:pPr>
    <w:rPr>
      <w:rFonts w:ascii="Times New Roman" w:hAnsi="Times New Roman"/>
      <w:bCs w:val="0"/>
      <w:kern w:val="0"/>
      <w:sz w:val="24"/>
      <w:szCs w:val="20"/>
    </w:rPr>
  </w:style>
  <w:style w:type="paragraph" w:customStyle="1" w:styleId="-5">
    <w:name w:val="Табл-название"/>
    <w:basedOn w:val="1"/>
    <w:rsid w:val="005201D9"/>
    <w:pPr>
      <w:suppressAutoHyphens w:val="0"/>
      <w:spacing w:before="360" w:after="120" w:line="240" w:lineRule="exact"/>
      <w:ind w:firstLine="567"/>
      <w:jc w:val="center"/>
    </w:pPr>
    <w:rPr>
      <w:rFonts w:ascii="Times New Roman" w:hAnsi="Times New Roman"/>
      <w:bCs w:val="0"/>
      <w:kern w:val="0"/>
      <w:sz w:val="28"/>
      <w:szCs w:val="20"/>
    </w:rPr>
  </w:style>
  <w:style w:type="paragraph" w:customStyle="1" w:styleId="affff5">
    <w:name w:val="Абзац с отступом"/>
    <w:basedOn w:val="affff4"/>
    <w:rsid w:val="005201D9"/>
    <w:pPr>
      <w:spacing w:line="340" w:lineRule="exact"/>
      <w:ind w:firstLine="0"/>
    </w:pPr>
    <w:rPr>
      <w:rFonts w:ascii="Times New Roman" w:hAnsi="Times New Roman"/>
    </w:rPr>
  </w:style>
  <w:style w:type="paragraph" w:customStyle="1" w:styleId="affff6">
    <w:name w:val="вопр"/>
    <w:basedOn w:val="ac"/>
    <w:rsid w:val="005201D9"/>
    <w:pPr>
      <w:widowControl/>
      <w:shd w:val="clear" w:color="auto" w:fill="auto"/>
      <w:spacing w:after="120"/>
      <w:ind w:left="426" w:hanging="426"/>
    </w:pPr>
    <w:rPr>
      <w:rFonts w:ascii="Arial" w:eastAsia="Times New Roman" w:hAnsi="Arial"/>
      <w:b/>
      <w:color w:val="auto"/>
      <w:sz w:val="30"/>
      <w:szCs w:val="20"/>
      <w:lang w:eastAsia="ar-SA"/>
    </w:rPr>
  </w:style>
  <w:style w:type="paragraph" w:customStyle="1" w:styleId="affff7">
    <w:name w:val="текст"/>
    <w:basedOn w:val="a0"/>
    <w:rsid w:val="005201D9"/>
    <w:pPr>
      <w:spacing w:after="120" w:line="240" w:lineRule="auto"/>
      <w:ind w:firstLine="624"/>
      <w:jc w:val="both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Bullet">
    <w:name w:val="Bullet"/>
    <w:basedOn w:val="afd"/>
    <w:rsid w:val="005201D9"/>
    <w:pPr>
      <w:tabs>
        <w:tab w:val="num" w:pos="360"/>
        <w:tab w:val="left" w:pos="567"/>
      </w:tabs>
      <w:suppressAutoHyphens w:val="0"/>
      <w:spacing w:before="120" w:line="360" w:lineRule="auto"/>
      <w:ind w:left="360" w:hanging="360"/>
      <w:jc w:val="both"/>
    </w:pPr>
    <w:rPr>
      <w:i w:val="0"/>
      <w:sz w:val="24"/>
    </w:rPr>
  </w:style>
  <w:style w:type="paragraph" w:customStyle="1" w:styleId="Blockquote">
    <w:name w:val="Blockquote"/>
    <w:basedOn w:val="a0"/>
    <w:rsid w:val="005201D9"/>
    <w:pPr>
      <w:tabs>
        <w:tab w:val="num" w:pos="0"/>
      </w:tabs>
      <w:spacing w:before="100" w:after="100" w:line="240" w:lineRule="auto"/>
      <w:ind w:left="360" w:right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810">
    <w:name w:val="çàãîëîâîê 8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color w:val="0000FF"/>
      <w:sz w:val="20"/>
      <w:szCs w:val="20"/>
      <w:lang w:eastAsia="ru-RU"/>
    </w:rPr>
  </w:style>
  <w:style w:type="paragraph" w:customStyle="1" w:styleId="214">
    <w:name w:val="çàãîëîâîê 2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612">
    <w:name w:val="çàãîëîâîê 6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313">
    <w:name w:val="çàãîëîâîê 3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u w:val="single"/>
      <w:lang w:eastAsia="ru-RU"/>
    </w:rPr>
  </w:style>
  <w:style w:type="paragraph" w:customStyle="1" w:styleId="65">
    <w:name w:val="заголовок 6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8">
    <w:name w:val="Block Text"/>
    <w:basedOn w:val="a0"/>
    <w:rsid w:val="005201D9"/>
    <w:pPr>
      <w:spacing w:after="0" w:line="240" w:lineRule="auto"/>
      <w:ind w:left="-125" w:right="-185" w:firstLine="567"/>
      <w:jc w:val="both"/>
    </w:pPr>
    <w:rPr>
      <w:rFonts w:ascii="Times New Roman" w:eastAsia="Times New Roman" w:hAnsi="Times New Roman" w:cs="Times New Roman"/>
      <w:color w:val="FF0000"/>
      <w:sz w:val="20"/>
      <w:szCs w:val="24"/>
      <w:lang w:eastAsia="ru-RU"/>
    </w:rPr>
  </w:style>
  <w:style w:type="paragraph" w:customStyle="1" w:styleId="Heading">
    <w:name w:val="Heading"/>
    <w:rsid w:val="005201D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411">
    <w:name w:val="Заголовок 4_1_1"/>
    <w:basedOn w:val="a0"/>
    <w:autoRedefine/>
    <w:rsid w:val="005201D9"/>
    <w:pPr>
      <w:keepNext/>
      <w:tabs>
        <w:tab w:val="num" w:pos="0"/>
      </w:tabs>
      <w:spacing w:after="0" w:line="240" w:lineRule="auto"/>
      <w:ind w:right="992" w:firstLine="1789"/>
      <w:jc w:val="center"/>
      <w:outlineLvl w:val="1"/>
    </w:pPr>
    <w:rPr>
      <w:rFonts w:ascii="Times New Roman" w:eastAsia="Times New Roman" w:hAnsi="Times New Roman" w:cs="Times New Roman"/>
      <w:iCs/>
      <w:w w:val="85"/>
      <w:sz w:val="24"/>
      <w:szCs w:val="24"/>
      <w:lang w:eastAsia="ru-RU"/>
    </w:rPr>
  </w:style>
  <w:style w:type="paragraph" w:customStyle="1" w:styleId="3d">
    <w:name w:val="Стиль3"/>
    <w:basedOn w:val="a0"/>
    <w:rsid w:val="005201D9"/>
    <w:pPr>
      <w:spacing w:after="0" w:line="240" w:lineRule="auto"/>
      <w:ind w:firstLine="54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9">
    <w:name w:val="Направление расшифрофка Знак"/>
    <w:rsid w:val="005201D9"/>
    <w:rPr>
      <w:rFonts w:ascii="Arial" w:hAnsi="Arial" w:cs="Arial" w:hint="default"/>
      <w:b/>
      <w:bCs/>
      <w:i/>
      <w:iCs/>
      <w:sz w:val="24"/>
      <w:szCs w:val="24"/>
      <w:lang w:val="ru-RU" w:eastAsia="ru-RU" w:bidi="ar-SA"/>
    </w:rPr>
  </w:style>
  <w:style w:type="paragraph" w:customStyle="1" w:styleId="affffa">
    <w:name w:val="Маркер Смыслов"/>
    <w:basedOn w:val="a0"/>
    <w:rsid w:val="005201D9"/>
    <w:pPr>
      <w:tabs>
        <w:tab w:val="num" w:pos="0"/>
        <w:tab w:val="left" w:pos="284"/>
      </w:tabs>
      <w:spacing w:before="40"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eft">
    <w:name w:val="Обычный_Left"/>
    <w:basedOn w:val="a0"/>
    <w:rsid w:val="005201D9"/>
    <w:pPr>
      <w:spacing w:before="240" w:after="24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b">
    <w:name w:val="Основные задачи Знак Знак Знак"/>
    <w:rsid w:val="005201D9"/>
    <w:rPr>
      <w:rFonts w:ascii="Arial" w:hAnsi="Arial" w:cs="Arial" w:hint="default"/>
      <w:b/>
      <w:bCs/>
      <w:sz w:val="24"/>
      <w:szCs w:val="24"/>
      <w:lang w:val="ru-RU" w:eastAsia="ru-RU" w:bidi="ar-SA"/>
    </w:rPr>
  </w:style>
  <w:style w:type="paragraph" w:styleId="20">
    <w:name w:val="List Bullet 2"/>
    <w:basedOn w:val="a0"/>
    <w:autoRedefine/>
    <w:rsid w:val="005201D9"/>
    <w:pPr>
      <w:numPr>
        <w:numId w:val="22"/>
      </w:numPr>
      <w:tabs>
        <w:tab w:val="clear" w:pos="1080"/>
        <w:tab w:val="num" w:pos="1065"/>
      </w:tabs>
      <w:spacing w:after="0" w:line="240" w:lineRule="auto"/>
      <w:ind w:left="10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3">
    <w:name w:val="Стиль По ширине Перед:  6 пт1"/>
    <w:basedOn w:val="a0"/>
    <w:rsid w:val="005201D9"/>
    <w:pPr>
      <w:tabs>
        <w:tab w:val="num" w:pos="0"/>
      </w:tabs>
      <w:spacing w:before="120" w:after="0" w:line="240" w:lineRule="auto"/>
      <w:ind w:left="785" w:hanging="36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fa">
    <w:name w:val="заголовок 1"/>
    <w:basedOn w:val="a0"/>
    <w:next w:val="a0"/>
    <w:rsid w:val="005201D9"/>
    <w:pPr>
      <w:keepNext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niiaiieoaeno2">
    <w:name w:val="Iniiaiie oaeno 2"/>
    <w:basedOn w:val="Iauiue"/>
    <w:rsid w:val="005201D9"/>
    <w:pPr>
      <w:widowControl/>
    </w:pPr>
    <w:rPr>
      <w:rFonts w:ascii="Times New Roman" w:eastAsia="Times New Roman" w:hAnsi="Times New Roman"/>
    </w:rPr>
  </w:style>
  <w:style w:type="paragraph" w:customStyle="1" w:styleId="322">
    <w:name w:val="Основной текст 32"/>
    <w:basedOn w:val="a0"/>
    <w:rsid w:val="005201D9"/>
    <w:pPr>
      <w:spacing w:after="0" w:line="24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First Indent"/>
    <w:basedOn w:val="ac"/>
    <w:link w:val="af5"/>
    <w:rsid w:val="005201D9"/>
    <w:pPr>
      <w:widowControl/>
      <w:shd w:val="clear" w:color="auto" w:fill="auto"/>
      <w:spacing w:after="120"/>
      <w:ind w:firstLine="210"/>
    </w:pPr>
    <w:rPr>
      <w:rFonts w:ascii="Calibri" w:eastAsia="Times New Roman" w:hAnsi="Calibri"/>
      <w:color w:val="auto"/>
    </w:rPr>
  </w:style>
  <w:style w:type="character" w:customStyle="1" w:styleId="1fb">
    <w:name w:val="Красная строка Знак1"/>
    <w:basedOn w:val="11"/>
    <w:uiPriority w:val="99"/>
    <w:semiHidden/>
    <w:rsid w:val="005201D9"/>
    <w:rPr>
      <w:rFonts w:ascii="Times New Roman" w:hAnsi="Times New Roman" w:cs="Times New Roman"/>
      <w:color w:val="323232"/>
      <w:shd w:val="clear" w:color="auto" w:fill="FFFFFF"/>
    </w:rPr>
  </w:style>
  <w:style w:type="paragraph" w:styleId="2f3">
    <w:name w:val="Body Text First Indent 2"/>
    <w:basedOn w:val="afd"/>
    <w:link w:val="2f4"/>
    <w:rsid w:val="005201D9"/>
    <w:pPr>
      <w:suppressAutoHyphens w:val="0"/>
      <w:spacing w:after="120"/>
      <w:ind w:left="283" w:firstLine="210"/>
      <w:jc w:val="both"/>
    </w:pPr>
    <w:rPr>
      <w:sz w:val="24"/>
      <w:szCs w:val="24"/>
    </w:rPr>
  </w:style>
  <w:style w:type="character" w:customStyle="1" w:styleId="2f4">
    <w:name w:val="Красная строка 2 Знак"/>
    <w:basedOn w:val="1a"/>
    <w:link w:val="2f3"/>
    <w:rsid w:val="005201D9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2f5">
    <w:name w:val="Стиль2"/>
    <w:basedOn w:val="1fc"/>
    <w:rsid w:val="005201D9"/>
    <w:rPr>
      <w:b w:val="0"/>
    </w:rPr>
  </w:style>
  <w:style w:type="paragraph" w:customStyle="1" w:styleId="1fc">
    <w:name w:val="Стиль1"/>
    <w:basedOn w:val="a0"/>
    <w:rsid w:val="005201D9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bCs/>
      <w:i/>
      <w:iCs/>
      <w:sz w:val="28"/>
      <w:szCs w:val="24"/>
      <w:lang w:eastAsia="ru-RU"/>
    </w:rPr>
  </w:style>
  <w:style w:type="paragraph" w:customStyle="1" w:styleId="FR2">
    <w:name w:val="FR2"/>
    <w:rsid w:val="005201D9"/>
    <w:pPr>
      <w:widowControl w:val="0"/>
      <w:snapToGri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FR3">
    <w:name w:val="FR3"/>
    <w:rsid w:val="005201D9"/>
    <w:pPr>
      <w:widowControl w:val="0"/>
      <w:snapToGrid w:val="0"/>
      <w:spacing w:before="6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ont5">
    <w:name w:val="font5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7">
    <w:name w:val="xl67"/>
    <w:basedOn w:val="a0"/>
    <w:rsid w:val="005201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5201D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0">
    <w:name w:val="xl70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1">
    <w:name w:val="xl71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0"/>
    <w:rsid w:val="005201D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5">
    <w:name w:val="xl75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5201D9"/>
    <w:pPr>
      <w:pBdr>
        <w:bottom w:val="single" w:sz="8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520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5201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5201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201D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6">
    <w:name w:val="xl86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9">
    <w:name w:val="xl89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2">
    <w:name w:val="xl92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4">
    <w:name w:val="xl94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201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201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201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0"/>
    <w:rsid w:val="005201D9"/>
    <w:pPr>
      <w:pBdr>
        <w:bottom w:val="single" w:sz="8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6">
    <w:name w:val="xl106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0"/>
    <w:rsid w:val="005201D9"/>
    <w:pPr>
      <w:spacing w:before="100" w:beforeAutospacing="1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Стратегия"/>
    <w:basedOn w:val="a0"/>
    <w:link w:val="affffd"/>
    <w:qFormat/>
    <w:rsid w:val="005201D9"/>
    <w:pPr>
      <w:keepNext/>
      <w:spacing w:after="0" w:line="240" w:lineRule="auto"/>
      <w:ind w:firstLine="709"/>
      <w:contextualSpacing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32"/>
    </w:rPr>
  </w:style>
  <w:style w:type="character" w:customStyle="1" w:styleId="affffd">
    <w:name w:val="Стратегия Знак"/>
    <w:link w:val="affffc"/>
    <w:rsid w:val="005201D9"/>
    <w:rPr>
      <w:rFonts w:ascii="Times New Roman" w:eastAsia="Times New Roman" w:hAnsi="Times New Roman" w:cs="Times New Roman"/>
      <w:b/>
      <w:caps/>
      <w:sz w:val="32"/>
      <w:szCs w:val="32"/>
    </w:rPr>
  </w:style>
  <w:style w:type="paragraph" w:customStyle="1" w:styleId="2f6">
    <w:name w:val="Стратегия2"/>
    <w:basedOn w:val="a0"/>
    <w:link w:val="2f7"/>
    <w:qFormat/>
    <w:rsid w:val="005201D9"/>
    <w:pPr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sz w:val="32"/>
      <w:szCs w:val="28"/>
    </w:rPr>
  </w:style>
  <w:style w:type="character" w:customStyle="1" w:styleId="2f7">
    <w:name w:val="Стратегия2 Знак"/>
    <w:link w:val="2f6"/>
    <w:rsid w:val="005201D9"/>
    <w:rPr>
      <w:rFonts w:ascii="Times New Roman" w:eastAsia="Times New Roman" w:hAnsi="Times New Roman" w:cs="Times New Roman"/>
      <w:sz w:val="32"/>
      <w:szCs w:val="28"/>
    </w:rPr>
  </w:style>
  <w:style w:type="paragraph" w:customStyle="1" w:styleId="3e">
    <w:name w:val="Стратегия3"/>
    <w:basedOn w:val="a0"/>
    <w:link w:val="3f"/>
    <w:qFormat/>
    <w:rsid w:val="005201D9"/>
    <w:pPr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3f">
    <w:name w:val="Стратегия3 Знак"/>
    <w:link w:val="3e"/>
    <w:rsid w:val="005201D9"/>
    <w:rPr>
      <w:rFonts w:ascii="Times New Roman" w:eastAsia="Times New Roman" w:hAnsi="Times New Roman" w:cs="Times New Roman"/>
      <w:i/>
      <w:sz w:val="28"/>
      <w:szCs w:val="28"/>
    </w:rPr>
  </w:style>
  <w:style w:type="paragraph" w:styleId="affffe">
    <w:name w:val="TOC Heading"/>
    <w:basedOn w:val="1"/>
    <w:next w:val="a0"/>
    <w:uiPriority w:val="99"/>
    <w:qFormat/>
    <w:rsid w:val="005201D9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3f0">
    <w:name w:val="toc 3"/>
    <w:basedOn w:val="a0"/>
    <w:next w:val="a0"/>
    <w:autoRedefine/>
    <w:qFormat/>
    <w:rsid w:val="005201D9"/>
    <w:pPr>
      <w:tabs>
        <w:tab w:val="right" w:leader="dot" w:pos="9628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44">
    <w:name w:val="toc 4"/>
    <w:basedOn w:val="a0"/>
    <w:next w:val="a0"/>
    <w:autoRedefine/>
    <w:uiPriority w:val="99"/>
    <w:rsid w:val="005201D9"/>
    <w:pPr>
      <w:spacing w:after="0" w:line="240" w:lineRule="auto"/>
      <w:ind w:left="48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7">
    <w:name w:val="toc 5"/>
    <w:basedOn w:val="a0"/>
    <w:next w:val="a0"/>
    <w:autoRedefine/>
    <w:uiPriority w:val="99"/>
    <w:rsid w:val="005201D9"/>
    <w:pPr>
      <w:spacing w:after="0" w:line="240" w:lineRule="auto"/>
      <w:ind w:left="72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6">
    <w:name w:val="toc 6"/>
    <w:basedOn w:val="a0"/>
    <w:next w:val="a0"/>
    <w:autoRedefine/>
    <w:uiPriority w:val="99"/>
    <w:rsid w:val="005201D9"/>
    <w:pPr>
      <w:spacing w:after="0" w:line="240" w:lineRule="auto"/>
      <w:ind w:left="96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rsid w:val="005201D9"/>
    <w:pPr>
      <w:spacing w:after="0" w:line="240" w:lineRule="auto"/>
      <w:ind w:left="120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2">
    <w:name w:val="toc 8"/>
    <w:basedOn w:val="a0"/>
    <w:next w:val="a0"/>
    <w:autoRedefine/>
    <w:uiPriority w:val="99"/>
    <w:rsid w:val="005201D9"/>
    <w:pPr>
      <w:spacing w:after="0" w:line="240" w:lineRule="auto"/>
      <w:ind w:left="144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3">
    <w:name w:val="toc 9"/>
    <w:basedOn w:val="a0"/>
    <w:next w:val="a0"/>
    <w:autoRedefine/>
    <w:uiPriority w:val="99"/>
    <w:rsid w:val="005201D9"/>
    <w:pPr>
      <w:spacing w:after="0" w:line="240" w:lineRule="auto"/>
      <w:ind w:left="168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9">
    <w:name w:val="Оглавление 1 Знак"/>
    <w:link w:val="1f8"/>
    <w:rsid w:val="005201D9"/>
    <w:rPr>
      <w:rFonts w:ascii="Times New Roman" w:eastAsia="Times New Roman" w:hAnsi="Times New Roman" w:cs="Times New Roman"/>
      <w:bCs/>
      <w:caps/>
      <w:sz w:val="28"/>
      <w:szCs w:val="24"/>
    </w:rPr>
  </w:style>
  <w:style w:type="paragraph" w:customStyle="1" w:styleId="afffff">
    <w:name w:val="Стратегия текст"/>
    <w:basedOn w:val="a0"/>
    <w:link w:val="afffff0"/>
    <w:qFormat/>
    <w:rsid w:val="005201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0">
    <w:name w:val="Стратегия текст Знак"/>
    <w:link w:val="afffff"/>
    <w:rsid w:val="005201D9"/>
    <w:rPr>
      <w:rFonts w:ascii="Times New Roman" w:eastAsia="Times New Roman" w:hAnsi="Times New Roman" w:cs="Times New Roman"/>
      <w:sz w:val="28"/>
      <w:szCs w:val="28"/>
    </w:rPr>
  </w:style>
  <w:style w:type="character" w:customStyle="1" w:styleId="Normal">
    <w:name w:val="Normal Знак"/>
    <w:link w:val="1f3"/>
    <w:uiPriority w:val="99"/>
    <w:locked/>
    <w:rsid w:val="005201D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s4">
    <w:name w:val="s4"/>
    <w:rsid w:val="005201D9"/>
    <w:rPr>
      <w:rFonts w:cs="Times New Roman"/>
    </w:rPr>
  </w:style>
  <w:style w:type="character" w:customStyle="1" w:styleId="Candara">
    <w:name w:val="Основной текст + Candara"/>
    <w:aliases w:val="10,5 pt,Не полужирный2,Основной текст + 10,Основной текст + Times New Roman,12,Основной текст + Times New Roman1,5 pt2,Интервал 0 pt3,11 pt,Основной текст + Times New Roman6,5 pt3,Интервал 0 pt4,Основной текст + Times New Roman2"/>
    <w:rsid w:val="005201D9"/>
    <w:rPr>
      <w:rFonts w:ascii="Candara" w:hAnsi="Candara" w:cs="Candara"/>
      <w:b/>
      <w:bCs/>
      <w:noProof/>
      <w:sz w:val="21"/>
      <w:szCs w:val="21"/>
      <w:u w:val="none"/>
      <w:lang w:bidi="ar-SA"/>
    </w:rPr>
  </w:style>
  <w:style w:type="character" w:customStyle="1" w:styleId="0pt">
    <w:name w:val="Основной текст + Интервал 0 pt"/>
    <w:rsid w:val="005201D9"/>
    <w:rPr>
      <w:rFonts w:ascii="Times New Roman" w:hAnsi="Times New Roman" w:cs="Times New Roman"/>
      <w:b/>
      <w:bCs/>
      <w:spacing w:val="9"/>
      <w:sz w:val="19"/>
      <w:szCs w:val="19"/>
      <w:u w:val="none"/>
      <w:lang w:bidi="ar-SA"/>
    </w:rPr>
  </w:style>
  <w:style w:type="character" w:customStyle="1" w:styleId="TimesNewRoman7">
    <w:name w:val="Основной текст + Times New Roman7"/>
    <w:aliases w:val="11 pt3,Интервал 0 pt6,Основной текст + Franklin Gothic Book,9 pt"/>
    <w:rsid w:val="005201D9"/>
    <w:rPr>
      <w:rFonts w:ascii="Times New Roman" w:hAnsi="Times New Roman" w:cs="Times New Roman"/>
      <w:b/>
      <w:bCs/>
      <w:spacing w:val="1"/>
      <w:sz w:val="22"/>
      <w:szCs w:val="22"/>
      <w:u w:val="none"/>
      <w:lang w:bidi="ar-SA"/>
    </w:rPr>
  </w:style>
  <w:style w:type="character" w:customStyle="1" w:styleId="1210">
    <w:name w:val="Основной текст + 121"/>
    <w:aliases w:val="5 pt4"/>
    <w:rsid w:val="005201D9"/>
    <w:rPr>
      <w:rFonts w:ascii="Times New Roman" w:hAnsi="Times New Roman" w:cs="Times New Roman"/>
      <w:b/>
      <w:bCs/>
      <w:spacing w:val="2"/>
      <w:sz w:val="25"/>
      <w:szCs w:val="25"/>
      <w:u w:val="none"/>
      <w:lang w:bidi="ar-SA"/>
    </w:rPr>
  </w:style>
  <w:style w:type="character" w:customStyle="1" w:styleId="LucidaSansUnicode2">
    <w:name w:val="Основной текст + Lucida Sans Unicode2"/>
    <w:aliases w:val="6 pt,Интервал 0 pt2,Основной текст (4) + Times New Roman2,Полужирный1"/>
    <w:rsid w:val="005201D9"/>
    <w:rPr>
      <w:rFonts w:ascii="Lucida Sans Unicode" w:hAnsi="Lucida Sans Unicode" w:cs="Lucida Sans Unicode"/>
      <w:b/>
      <w:bCs/>
      <w:spacing w:val="-6"/>
      <w:sz w:val="12"/>
      <w:szCs w:val="12"/>
      <w:u w:val="none"/>
      <w:lang w:bidi="ar-SA"/>
    </w:rPr>
  </w:style>
  <w:style w:type="character" w:customStyle="1" w:styleId="style8">
    <w:name w:val="style8"/>
    <w:basedOn w:val="a1"/>
    <w:rsid w:val="005201D9"/>
  </w:style>
  <w:style w:type="paragraph" w:customStyle="1" w:styleId="afffff1">
    <w:name w:val="Базовый"/>
    <w:rsid w:val="005201D9"/>
    <w:pPr>
      <w:tabs>
        <w:tab w:val="left" w:pos="709"/>
      </w:tabs>
      <w:suppressAutoHyphens/>
      <w:spacing w:after="0" w:line="276" w:lineRule="atLeast"/>
    </w:pPr>
    <w:rPr>
      <w:rFonts w:ascii="Calibri" w:eastAsia="SimSun" w:hAnsi="Calibri" w:cs="Calibri"/>
      <w:sz w:val="20"/>
      <w:szCs w:val="20"/>
      <w:lang w:eastAsia="ru-RU"/>
    </w:rPr>
  </w:style>
  <w:style w:type="paragraph" w:customStyle="1" w:styleId="afffff2">
    <w:name w:val="ГЛАВА"/>
    <w:basedOn w:val="a0"/>
    <w:link w:val="afffff3"/>
    <w:autoRedefine/>
    <w:qFormat/>
    <w:rsid w:val="005201D9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zh-CN"/>
    </w:rPr>
  </w:style>
  <w:style w:type="character" w:customStyle="1" w:styleId="afffff3">
    <w:name w:val="ГЛАВА Знак"/>
    <w:link w:val="afffff2"/>
    <w:rsid w:val="005201D9"/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zh-CN"/>
    </w:rPr>
  </w:style>
  <w:style w:type="character" w:customStyle="1" w:styleId="11pt">
    <w:name w:val="Основной текст + 11 pt;Не полужирный"/>
    <w:rsid w:val="005201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xl78">
    <w:name w:val="xl78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0"/>
    <w:rsid w:val="005201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0"/>
    <w:rsid w:val="005201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0"/>
    <w:rsid w:val="005201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7">
    <w:name w:val="font7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8">
    <w:name w:val="font8"/>
    <w:basedOn w:val="a0"/>
    <w:rsid w:val="005201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36">
    <w:name w:val="xl136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40">
    <w:name w:val="xl14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DocList">
    <w:name w:val="ConsPlusDocList"/>
    <w:rsid w:val="005201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20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20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63">
    <w:name w:val="xl6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extended-textshort">
    <w:name w:val="extended-text__short"/>
    <w:basedOn w:val="a1"/>
    <w:rsid w:val="005201D9"/>
  </w:style>
  <w:style w:type="character" w:customStyle="1" w:styleId="graytitle">
    <w:name w:val="graytitle"/>
    <w:basedOn w:val="a1"/>
    <w:rsid w:val="005201D9"/>
  </w:style>
  <w:style w:type="paragraph" w:customStyle="1" w:styleId="2f8">
    <w:name w:val="Знак Знак Знак2 Знак Знак Знак Знак"/>
    <w:basedOn w:val="a0"/>
    <w:rsid w:val="005201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4">
    <w:name w:val="Перечисление"/>
    <w:basedOn w:val="a0"/>
    <w:qFormat/>
    <w:rsid w:val="005201D9"/>
    <w:pPr>
      <w:spacing w:after="0" w:line="312" w:lineRule="auto"/>
      <w:ind w:left="993" w:hanging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0">
    <w:name w:val="Стиль Слева:  0"/>
    <w:aliases w:val="5 см"/>
    <w:basedOn w:val="a0"/>
    <w:rsid w:val="005201D9"/>
    <w:pPr>
      <w:spacing w:after="0" w:line="312" w:lineRule="auto"/>
      <w:ind w:left="284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ffff5">
    <w:name w:val="Note Heading"/>
    <w:basedOn w:val="a0"/>
    <w:next w:val="a0"/>
    <w:link w:val="afffff6"/>
    <w:rsid w:val="005201D9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afffff6">
    <w:name w:val="Заголовок записки Знак"/>
    <w:basedOn w:val="a1"/>
    <w:link w:val="afffff5"/>
    <w:rsid w:val="005201D9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plainlinksneverexpand1">
    <w:name w:val="plainlinksneverexpand1"/>
    <w:basedOn w:val="a1"/>
    <w:rsid w:val="005201D9"/>
  </w:style>
  <w:style w:type="character" w:customStyle="1" w:styleId="geo-lat1">
    <w:name w:val="geo-lat1"/>
    <w:basedOn w:val="a1"/>
    <w:rsid w:val="005201D9"/>
  </w:style>
  <w:style w:type="character" w:customStyle="1" w:styleId="geo-lon1">
    <w:name w:val="geo-lon1"/>
    <w:basedOn w:val="a1"/>
    <w:rsid w:val="005201D9"/>
  </w:style>
  <w:style w:type="character" w:customStyle="1" w:styleId="geo-multi-punct1">
    <w:name w:val="geo-multi-punct1"/>
    <w:rsid w:val="005201D9"/>
    <w:rPr>
      <w:vanish/>
      <w:webHidden w:val="0"/>
      <w:specVanish w:val="0"/>
    </w:rPr>
  </w:style>
  <w:style w:type="character" w:customStyle="1" w:styleId="geo">
    <w:name w:val="geo"/>
    <w:basedOn w:val="a1"/>
    <w:rsid w:val="005201D9"/>
  </w:style>
  <w:style w:type="character" w:customStyle="1" w:styleId="latitude">
    <w:name w:val="latitude"/>
    <w:basedOn w:val="a1"/>
    <w:rsid w:val="005201D9"/>
  </w:style>
  <w:style w:type="character" w:customStyle="1" w:styleId="longitude">
    <w:name w:val="longitude"/>
    <w:basedOn w:val="a1"/>
    <w:rsid w:val="005201D9"/>
  </w:style>
  <w:style w:type="character" w:customStyle="1" w:styleId="coordinatesplainlinksneverexpand">
    <w:name w:val="coordinates plainlinksneverexpand"/>
    <w:basedOn w:val="a1"/>
    <w:rsid w:val="005201D9"/>
  </w:style>
  <w:style w:type="character" w:customStyle="1" w:styleId="HeaderChar">
    <w:name w:val="Header Char"/>
    <w:locked/>
    <w:rsid w:val="005201D9"/>
    <w:rPr>
      <w:rFonts w:eastAsia="Calibri"/>
      <w:sz w:val="24"/>
      <w:szCs w:val="24"/>
      <w:lang w:val="ru-RU" w:eastAsia="ru-RU" w:bidi="ar-SA"/>
    </w:rPr>
  </w:style>
  <w:style w:type="paragraph" w:styleId="afffff7">
    <w:name w:val="List Bullet"/>
    <w:basedOn w:val="a0"/>
    <w:uiPriority w:val="99"/>
    <w:unhideWhenUsed/>
    <w:rsid w:val="005201D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титул"/>
    <w:basedOn w:val="a0"/>
    <w:uiPriority w:val="99"/>
    <w:rsid w:val="005201D9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9">
    <w:name w:val=".."/>
    <w:basedOn w:val="a0"/>
    <w:uiPriority w:val="99"/>
    <w:rsid w:val="005201D9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oy">
    <w:name w:val="moy"/>
    <w:basedOn w:val="a0"/>
    <w:uiPriority w:val="99"/>
    <w:rsid w:val="005201D9"/>
    <w:pPr>
      <w:widowControl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a">
    <w:name w:val="endnote text"/>
    <w:basedOn w:val="a0"/>
    <w:link w:val="afffffb"/>
    <w:uiPriority w:val="99"/>
    <w:semiHidden/>
    <w:rsid w:val="005201D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fffb">
    <w:name w:val="Текст концевой сноски Знак"/>
    <w:basedOn w:val="a1"/>
    <w:link w:val="afffffa"/>
    <w:uiPriority w:val="99"/>
    <w:semiHidden/>
    <w:rsid w:val="005201D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ffffc">
    <w:name w:val="endnote reference"/>
    <w:semiHidden/>
    <w:rsid w:val="005201D9"/>
    <w:rPr>
      <w:vertAlign w:val="superscript"/>
    </w:rPr>
  </w:style>
  <w:style w:type="character" w:customStyle="1" w:styleId="grame">
    <w:name w:val="grame"/>
    <w:basedOn w:val="a1"/>
    <w:uiPriority w:val="99"/>
    <w:rsid w:val="005201D9"/>
  </w:style>
  <w:style w:type="paragraph" w:customStyle="1" w:styleId="332">
    <w:name w:val="Основной текст 33"/>
    <w:basedOn w:val="a0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character" w:customStyle="1" w:styleId="1fd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uiPriority w:val="99"/>
    <w:locked/>
    <w:rsid w:val="005201D9"/>
    <w:rPr>
      <w:color w:val="000000"/>
      <w:lang w:val="ru-RU" w:eastAsia="ru-RU" w:bidi="ar-SA"/>
    </w:rPr>
  </w:style>
  <w:style w:type="paragraph" w:customStyle="1" w:styleId="Noeeu1">
    <w:name w:val="Noeeu1"/>
    <w:basedOn w:val="a0"/>
    <w:uiPriority w:val="99"/>
    <w:rsid w:val="005201D9"/>
    <w:pPr>
      <w:spacing w:before="240" w:after="0" w:line="240" w:lineRule="auto"/>
      <w:ind w:left="284"/>
      <w:jc w:val="both"/>
    </w:pPr>
    <w:rPr>
      <w:rFonts w:ascii="Cyrvetica" w:eastAsia="Times New Roman" w:hAnsi="Cyrvetica" w:cs="Times New Roman"/>
      <w:color w:val="000000"/>
      <w:szCs w:val="20"/>
      <w:lang w:eastAsia="ru-RU"/>
    </w:rPr>
  </w:style>
  <w:style w:type="paragraph" w:customStyle="1" w:styleId="text19">
    <w:name w:val="text19"/>
    <w:basedOn w:val="a0"/>
    <w:uiPriority w:val="99"/>
    <w:rsid w:val="005201D9"/>
    <w:pPr>
      <w:spacing w:after="216" w:line="312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ffffd">
    <w:name w:val="Òàáëè÷íûé"/>
    <w:basedOn w:val="a0"/>
    <w:uiPriority w:val="99"/>
    <w:rsid w:val="005201D9"/>
    <w:pPr>
      <w:spacing w:after="120" w:line="240" w:lineRule="auto"/>
      <w:jc w:val="both"/>
    </w:pPr>
    <w:rPr>
      <w:rFonts w:ascii="T_LR_Baltica" w:eastAsia="Times New Roman" w:hAnsi="T_LR_Baltica" w:cs="Times New Roman"/>
      <w:color w:val="000000"/>
      <w:sz w:val="24"/>
      <w:szCs w:val="20"/>
      <w:lang w:eastAsia="ru-RU"/>
    </w:rPr>
  </w:style>
  <w:style w:type="paragraph" w:customStyle="1" w:styleId="221">
    <w:name w:val="Основной текст 22"/>
    <w:basedOn w:val="a0"/>
    <w:rsid w:val="005201D9"/>
    <w:pPr>
      <w:spacing w:after="0" w:line="24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2f9">
    <w:name w:val="Обычный2"/>
    <w:rsid w:val="005201D9"/>
    <w:pPr>
      <w:widowControl w:val="0"/>
      <w:spacing w:after="0" w:line="28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20">
    <w:name w:val="text20"/>
    <w:basedOn w:val="a0"/>
    <w:uiPriority w:val="99"/>
    <w:rsid w:val="005201D9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e">
    <w:name w:val="1"/>
    <w:basedOn w:val="a0"/>
    <w:uiPriority w:val="99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fe">
    <w:name w:val="Формула"/>
    <w:basedOn w:val="ac"/>
    <w:uiPriority w:val="99"/>
    <w:rsid w:val="005201D9"/>
    <w:pPr>
      <w:widowControl/>
      <w:shd w:val="clear" w:color="auto" w:fill="auto"/>
      <w:spacing w:after="60"/>
      <w:ind w:left="709" w:firstLine="0"/>
    </w:pPr>
    <w:rPr>
      <w:rFonts w:eastAsia="Times New Roman"/>
      <w:b/>
      <w:color w:val="auto"/>
      <w:sz w:val="24"/>
      <w:szCs w:val="20"/>
      <w:lang w:eastAsia="ar-SA"/>
    </w:rPr>
  </w:style>
  <w:style w:type="character" w:customStyle="1" w:styleId="TimesNewRoman">
    <w:name w:val="Стиль Times New Roman"/>
    <w:uiPriority w:val="99"/>
    <w:rsid w:val="005201D9"/>
    <w:rPr>
      <w:rFonts w:ascii="Times New Roman" w:hAnsi="Times New Roman"/>
      <w:sz w:val="20"/>
    </w:rPr>
  </w:style>
  <w:style w:type="character" w:customStyle="1" w:styleId="large">
    <w:name w:val="large"/>
    <w:basedOn w:val="a1"/>
    <w:uiPriority w:val="99"/>
    <w:rsid w:val="005201D9"/>
  </w:style>
  <w:style w:type="character" w:customStyle="1" w:styleId="tuchatext1">
    <w:name w:val="tucha_text1"/>
    <w:basedOn w:val="a1"/>
    <w:uiPriority w:val="99"/>
    <w:rsid w:val="005201D9"/>
  </w:style>
  <w:style w:type="character" w:styleId="affffff">
    <w:name w:val="annotation reference"/>
    <w:uiPriority w:val="99"/>
    <w:semiHidden/>
    <w:rsid w:val="005201D9"/>
    <w:rPr>
      <w:sz w:val="16"/>
      <w:szCs w:val="16"/>
    </w:rPr>
  </w:style>
  <w:style w:type="paragraph" w:styleId="affffff0">
    <w:name w:val="annotation text"/>
    <w:basedOn w:val="a0"/>
    <w:link w:val="affffff1"/>
    <w:uiPriority w:val="99"/>
    <w:semiHidden/>
    <w:rsid w:val="005201D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ffff1">
    <w:name w:val="Текст примечания Знак"/>
    <w:basedOn w:val="a1"/>
    <w:link w:val="affffff0"/>
    <w:uiPriority w:val="99"/>
    <w:semiHidden/>
    <w:rsid w:val="005201D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ffff2">
    <w:name w:val="annotation subject"/>
    <w:basedOn w:val="affffff0"/>
    <w:next w:val="affffff0"/>
    <w:link w:val="affffff3"/>
    <w:uiPriority w:val="99"/>
    <w:semiHidden/>
    <w:rsid w:val="005201D9"/>
    <w:rPr>
      <w:b/>
      <w:bCs/>
    </w:rPr>
  </w:style>
  <w:style w:type="character" w:customStyle="1" w:styleId="affffff3">
    <w:name w:val="Тема примечания Знак"/>
    <w:basedOn w:val="affffff1"/>
    <w:link w:val="affffff2"/>
    <w:uiPriority w:val="99"/>
    <w:semiHidden/>
    <w:rsid w:val="005201D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2fa">
    <w:name w:val="сновной текст с отступом 2"/>
    <w:basedOn w:val="a0"/>
    <w:uiPriority w:val="99"/>
    <w:rsid w:val="005201D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BodyText31">
    <w:name w:val="Body Text 31"/>
    <w:basedOn w:val="a0"/>
    <w:uiPriority w:val="99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msonormaltable0">
    <w:name w:val="msonormaltable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4">
    <w:name w:val="Обычный для таблиц"/>
    <w:basedOn w:val="a0"/>
    <w:next w:val="a0"/>
    <w:uiPriority w:val="99"/>
    <w:rsid w:val="005201D9"/>
    <w:pPr>
      <w:widowControl w:val="0"/>
      <w:adjustRightInd w:val="0"/>
      <w:spacing w:after="0" w:line="360" w:lineRule="atLeast"/>
      <w:ind w:firstLine="567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99"/>
    <w:semiHidden/>
    <w:unhideWhenUsed/>
    <w:qFormat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4">
    <w:name w:val="Заголовок 31"/>
    <w:basedOn w:val="a0"/>
    <w:uiPriority w:val="99"/>
    <w:qFormat/>
    <w:rsid w:val="005201D9"/>
    <w:pPr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affffff5">
    <w:name w:val="Список нумерация"/>
    <w:basedOn w:val="a0"/>
    <w:link w:val="affffff6"/>
    <w:uiPriority w:val="99"/>
    <w:rsid w:val="005201D9"/>
    <w:pPr>
      <w:tabs>
        <w:tab w:val="num" w:pos="1273"/>
      </w:tabs>
      <w:spacing w:after="0"/>
      <w:ind w:left="1273" w:hanging="705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6">
    <w:name w:val="Список нумерация Знак"/>
    <w:link w:val="affffff5"/>
    <w:uiPriority w:val="99"/>
    <w:locked/>
    <w:rsid w:val="005201D9"/>
    <w:rPr>
      <w:rFonts w:ascii="Calibri" w:eastAsia="Times New Roman" w:hAnsi="Calibri" w:cs="Times New Roman"/>
      <w:sz w:val="24"/>
      <w:szCs w:val="24"/>
    </w:rPr>
  </w:style>
  <w:style w:type="character" w:customStyle="1" w:styleId="FontStyle25">
    <w:name w:val="Font Style25"/>
    <w:uiPriority w:val="99"/>
    <w:rsid w:val="005201D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5201D9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0"/>
    <w:uiPriority w:val="99"/>
    <w:rsid w:val="005201D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pt">
    <w:name w:val="Основной текст (2) + Интервал 2 pt"/>
    <w:uiPriority w:val="99"/>
    <w:rsid w:val="005201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fb">
    <w:name w:val="Абзац списка2"/>
    <w:basedOn w:val="a0"/>
    <w:uiPriority w:val="99"/>
    <w:rsid w:val="005201D9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fc">
    <w:name w:val="Заголовок №2_"/>
    <w:link w:val="2fd"/>
    <w:uiPriority w:val="99"/>
    <w:rsid w:val="005201D9"/>
    <w:rPr>
      <w:b/>
      <w:bCs/>
      <w:i/>
      <w:iCs/>
      <w:sz w:val="28"/>
      <w:szCs w:val="28"/>
      <w:shd w:val="clear" w:color="auto" w:fill="FFFFFF"/>
    </w:rPr>
  </w:style>
  <w:style w:type="paragraph" w:customStyle="1" w:styleId="2fd">
    <w:name w:val="Заголовок №2"/>
    <w:basedOn w:val="a0"/>
    <w:link w:val="2fc"/>
    <w:uiPriority w:val="99"/>
    <w:rsid w:val="005201D9"/>
    <w:pPr>
      <w:widowControl w:val="0"/>
      <w:shd w:val="clear" w:color="auto" w:fill="FFFFFF"/>
      <w:spacing w:before="240" w:after="0" w:line="322" w:lineRule="exact"/>
      <w:outlineLvl w:val="1"/>
    </w:pPr>
    <w:rPr>
      <w:b/>
      <w:bCs/>
      <w:i/>
      <w:iCs/>
      <w:sz w:val="28"/>
      <w:szCs w:val="28"/>
    </w:rPr>
  </w:style>
  <w:style w:type="character" w:customStyle="1" w:styleId="110">
    <w:name w:val="Основной текст (11)_"/>
    <w:link w:val="112"/>
    <w:uiPriority w:val="99"/>
    <w:rsid w:val="005201D9"/>
    <w:rPr>
      <w:b/>
      <w:bCs/>
      <w:i/>
      <w:iCs/>
      <w:sz w:val="28"/>
      <w:szCs w:val="28"/>
      <w:shd w:val="clear" w:color="auto" w:fill="FFFFFF"/>
    </w:rPr>
  </w:style>
  <w:style w:type="paragraph" w:customStyle="1" w:styleId="112">
    <w:name w:val="Основной текст (11)"/>
    <w:basedOn w:val="a0"/>
    <w:link w:val="110"/>
    <w:uiPriority w:val="99"/>
    <w:rsid w:val="005201D9"/>
    <w:pPr>
      <w:widowControl w:val="0"/>
      <w:shd w:val="clear" w:color="auto" w:fill="FFFFFF"/>
      <w:spacing w:before="300" w:after="180" w:line="0" w:lineRule="atLeast"/>
      <w:jc w:val="both"/>
    </w:pPr>
    <w:rPr>
      <w:b/>
      <w:bCs/>
      <w:i/>
      <w:iCs/>
      <w:sz w:val="28"/>
      <w:szCs w:val="28"/>
    </w:rPr>
  </w:style>
  <w:style w:type="character" w:customStyle="1" w:styleId="affffff7">
    <w:name w:val="Колонтитул_"/>
    <w:link w:val="affffff8"/>
    <w:uiPriority w:val="99"/>
    <w:rsid w:val="005201D9"/>
    <w:rPr>
      <w:b/>
      <w:bCs/>
      <w:sz w:val="16"/>
      <w:szCs w:val="16"/>
      <w:shd w:val="clear" w:color="auto" w:fill="FFFFFF"/>
    </w:rPr>
  </w:style>
  <w:style w:type="character" w:customStyle="1" w:styleId="10pt">
    <w:name w:val="Колонтитул + 10 pt"/>
    <w:uiPriority w:val="99"/>
    <w:rsid w:val="005201D9"/>
    <w:rPr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e">
    <w:name w:val="Основной текст (2) + Курсив"/>
    <w:uiPriority w:val="99"/>
    <w:rsid w:val="005201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8">
    <w:name w:val="Основной текст (5) + Не курсив"/>
    <w:uiPriority w:val="99"/>
    <w:rsid w:val="005201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27pt">
    <w:name w:val="Основной текст (6) + 27 pt;Не курсив"/>
    <w:rsid w:val="005201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shd w:val="clear" w:color="auto" w:fill="FFFFFF"/>
      <w:lang w:val="ru-RU" w:eastAsia="ru-RU" w:bidi="ru-RU"/>
    </w:rPr>
  </w:style>
  <w:style w:type="paragraph" w:customStyle="1" w:styleId="affffff8">
    <w:name w:val="Колонтитул"/>
    <w:basedOn w:val="a0"/>
    <w:link w:val="affffff7"/>
    <w:uiPriority w:val="99"/>
    <w:rsid w:val="005201D9"/>
    <w:pPr>
      <w:widowControl w:val="0"/>
      <w:shd w:val="clear" w:color="auto" w:fill="FFFFFF"/>
      <w:spacing w:after="0" w:line="0" w:lineRule="atLeast"/>
    </w:pPr>
    <w:rPr>
      <w:b/>
      <w:bCs/>
      <w:sz w:val="16"/>
      <w:szCs w:val="16"/>
    </w:rPr>
  </w:style>
  <w:style w:type="paragraph" w:customStyle="1" w:styleId="affffff9">
    <w:name w:val="ГП_Обычный"/>
    <w:link w:val="affffffa"/>
    <w:uiPriority w:val="99"/>
    <w:qFormat/>
    <w:rsid w:val="005201D9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a">
    <w:name w:val="ГП_Обычный Знак"/>
    <w:link w:val="affffff9"/>
    <w:uiPriority w:val="99"/>
    <w:rsid w:val="00520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сновной текст4"/>
    <w:basedOn w:val="a0"/>
    <w:uiPriority w:val="99"/>
    <w:rsid w:val="005201D9"/>
    <w:pPr>
      <w:shd w:val="clear" w:color="auto" w:fill="FFFFFF"/>
      <w:spacing w:after="49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p3">
    <w:name w:val="p3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uiPriority w:val="99"/>
    <w:rsid w:val="005201D9"/>
    <w:rPr>
      <w:rFonts w:cs="Times New Roman"/>
    </w:rPr>
  </w:style>
  <w:style w:type="paragraph" w:customStyle="1" w:styleId="3f1">
    <w:name w:val="Абзац списка3"/>
    <w:basedOn w:val="a0"/>
    <w:rsid w:val="005201D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fffffb">
    <w:name w:val="АААОбычн"/>
    <w:basedOn w:val="a0"/>
    <w:link w:val="affffffc"/>
    <w:uiPriority w:val="99"/>
    <w:rsid w:val="005201D9"/>
    <w:pPr>
      <w:spacing w:before="120" w:after="120" w:line="300" w:lineRule="auto"/>
      <w:ind w:firstLine="567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ffffc">
    <w:name w:val="АААОбычн Знак"/>
    <w:link w:val="affffffb"/>
    <w:uiPriority w:val="99"/>
    <w:locked/>
    <w:rsid w:val="005201D9"/>
    <w:rPr>
      <w:rFonts w:ascii="Times New Roman" w:eastAsia="Calibri" w:hAnsi="Times New Roman" w:cs="Times New Roman"/>
      <w:sz w:val="24"/>
      <w:szCs w:val="20"/>
    </w:rPr>
  </w:style>
  <w:style w:type="paragraph" w:customStyle="1" w:styleId="a">
    <w:name w:val="АПереч"/>
    <w:basedOn w:val="affffffb"/>
    <w:link w:val="affffffd"/>
    <w:uiPriority w:val="99"/>
    <w:rsid w:val="005201D9"/>
    <w:pPr>
      <w:numPr>
        <w:numId w:val="28"/>
      </w:numPr>
      <w:tabs>
        <w:tab w:val="left" w:pos="1134"/>
      </w:tabs>
      <w:ind w:left="0" w:firstLine="567"/>
    </w:pPr>
  </w:style>
  <w:style w:type="character" w:customStyle="1" w:styleId="affffffd">
    <w:name w:val="АПереч Знак"/>
    <w:link w:val="a"/>
    <w:uiPriority w:val="99"/>
    <w:locked/>
    <w:rsid w:val="005201D9"/>
    <w:rPr>
      <w:rFonts w:ascii="Times New Roman" w:eastAsia="Calibri" w:hAnsi="Times New Roman" w:cs="Times New Roman"/>
      <w:sz w:val="24"/>
      <w:szCs w:val="20"/>
    </w:rPr>
  </w:style>
  <w:style w:type="table" w:customStyle="1" w:styleId="TableNormal11">
    <w:name w:val="Table Normal11"/>
    <w:uiPriority w:val="99"/>
    <w:semiHidden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27pt0">
    <w:name w:val="Основной текст (6) + 27 pt"/>
    <w:aliases w:val="Не курсив"/>
    <w:uiPriority w:val="99"/>
    <w:rsid w:val="005201D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shd w:val="clear" w:color="auto" w:fill="FFFFFF"/>
      <w:lang w:val="ru-RU" w:eastAsia="ru-RU"/>
    </w:rPr>
  </w:style>
  <w:style w:type="character" w:customStyle="1" w:styleId="FontStyle24">
    <w:name w:val="Font Style24"/>
    <w:uiPriority w:val="99"/>
    <w:rsid w:val="005201D9"/>
    <w:rPr>
      <w:rFonts w:ascii="Times New Roman" w:hAnsi="Times New Roman" w:cs="Times New Roman"/>
      <w:color w:val="000000"/>
      <w:sz w:val="26"/>
      <w:szCs w:val="26"/>
    </w:rPr>
  </w:style>
  <w:style w:type="paragraph" w:customStyle="1" w:styleId="msonormalcxspmiddle">
    <w:name w:val="msonormalcxspmiddle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fe">
    <w:name w:val="Стиль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locked/>
    <w:rsid w:val="005201D9"/>
    <w:rPr>
      <w:rFonts w:ascii="Calibri" w:eastAsia="Times New Roman" w:hAnsi="Calibri" w:cs="Times New Roman"/>
      <w:sz w:val="20"/>
      <w:szCs w:val="20"/>
    </w:rPr>
  </w:style>
  <w:style w:type="paragraph" w:customStyle="1" w:styleId="p61">
    <w:name w:val="p61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f">
    <w:name w:val="Подпись1"/>
    <w:basedOn w:val="ac"/>
    <w:rsid w:val="005201D9"/>
    <w:pPr>
      <w:widowControl/>
      <w:shd w:val="clear" w:color="auto" w:fill="auto"/>
      <w:tabs>
        <w:tab w:val="right" w:pos="9072"/>
      </w:tabs>
      <w:suppressAutoHyphens/>
      <w:ind w:firstLine="709"/>
    </w:pPr>
    <w:rPr>
      <w:rFonts w:eastAsia="Arial"/>
      <w:color w:val="auto"/>
      <w:sz w:val="28"/>
      <w:szCs w:val="20"/>
      <w:lang w:eastAsia="ar-SA"/>
    </w:rPr>
  </w:style>
  <w:style w:type="paragraph" w:customStyle="1" w:styleId="46">
    <w:name w:val="Абзац списка4"/>
    <w:basedOn w:val="a0"/>
    <w:rsid w:val="005451D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59">
    <w:name w:val="Абзац списка5"/>
    <w:basedOn w:val="a0"/>
    <w:rsid w:val="00EE202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ff">
    <w:name w:val="Знак2"/>
    <w:basedOn w:val="a0"/>
    <w:rsid w:val="00EA2EBC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ff0">
    <w:name w:val="Знак Знак Знак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2">
    <w:name w:val="Знак Знак41"/>
    <w:basedOn w:val="a0"/>
    <w:rsid w:val="00EA2E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0">
    <w:name w:val="Основной текст 211"/>
    <w:basedOn w:val="a0"/>
    <w:uiPriority w:val="99"/>
    <w:rsid w:val="00EA2EBC"/>
    <w:pPr>
      <w:widowControl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13">
    <w:name w:val="Обычный11"/>
    <w:uiPriority w:val="99"/>
    <w:rsid w:val="00EA2EBC"/>
    <w:rPr>
      <w:rFonts w:ascii="Times New Roman" w:eastAsia="Calibri" w:hAnsi="Times New Roman" w:cs="Times New Roman"/>
      <w:sz w:val="24"/>
      <w:lang w:eastAsia="ru-RU"/>
    </w:rPr>
  </w:style>
  <w:style w:type="paragraph" w:customStyle="1" w:styleId="1ff1">
    <w:name w:val="Знак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">
    <w:name w:val="Char Char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2">
    <w:name w:val="Знак Знак Знак Знак1"/>
    <w:basedOn w:val="a0"/>
    <w:rsid w:val="00EA2E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">
    <w:name w:val="S_Обычный жирный"/>
    <w:basedOn w:val="a0"/>
    <w:link w:val="S0"/>
    <w:qFormat/>
    <w:rsid w:val="00D546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0">
    <w:name w:val="S_Обычный жирный Знак"/>
    <w:link w:val="S"/>
    <w:locked/>
    <w:rsid w:val="00D546E7"/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">
    <w:name w:val="Основной(РПЗ)"/>
    <w:basedOn w:val="a0"/>
    <w:link w:val="1ff3"/>
    <w:qFormat/>
    <w:rsid w:val="003F733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ff3">
    <w:name w:val="Основной(РПЗ) Знак1"/>
    <w:basedOn w:val="a1"/>
    <w:link w:val="afffffff"/>
    <w:locked/>
    <w:rsid w:val="003F733E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b">
    <w:name w:val="b_обычный"/>
    <w:link w:val="b0"/>
    <w:qFormat/>
    <w:rsid w:val="003F73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b0">
    <w:name w:val="b_обычный Знак"/>
    <w:basedOn w:val="a1"/>
    <w:link w:val="b"/>
    <w:locked/>
    <w:rsid w:val="003F733E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S1">
    <w:name w:val="S_Маркированный"/>
    <w:basedOn w:val="a0"/>
    <w:link w:val="S20"/>
    <w:rsid w:val="003F733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20">
    <w:name w:val="S_Маркированный Знак2"/>
    <w:basedOn w:val="a1"/>
    <w:link w:val="S1"/>
    <w:locked/>
    <w:rsid w:val="003F733E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b1">
    <w:name w:val="b_табл_номер"/>
    <w:basedOn w:val="b"/>
    <w:next w:val="b2"/>
    <w:qFormat/>
    <w:rsid w:val="003F733E"/>
    <w:pPr>
      <w:ind w:firstLine="0"/>
      <w:jc w:val="right"/>
    </w:pPr>
    <w:rPr>
      <w:i/>
      <w:shd w:val="clear" w:color="auto" w:fill="FFFFFF"/>
    </w:rPr>
  </w:style>
  <w:style w:type="paragraph" w:customStyle="1" w:styleId="b2">
    <w:name w:val="b_табл_назв"/>
    <w:basedOn w:val="a0"/>
    <w:qFormat/>
    <w:rsid w:val="003F733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hd w:val="clear" w:color="auto" w:fill="FFFFFF"/>
    </w:rPr>
  </w:style>
  <w:style w:type="numbering" w:customStyle="1" w:styleId="2">
    <w:name w:val="Статья / Раздел2"/>
    <w:rsid w:val="005855C8"/>
    <w:pPr>
      <w:numPr>
        <w:numId w:val="35"/>
      </w:numPr>
    </w:pPr>
  </w:style>
  <w:style w:type="character" w:styleId="afffffff0">
    <w:name w:val="Placeholder Text"/>
    <w:basedOn w:val="a1"/>
    <w:uiPriority w:val="99"/>
    <w:semiHidden/>
    <w:rsid w:val="00AB48B6"/>
    <w:rPr>
      <w:color w:val="808080"/>
    </w:rPr>
  </w:style>
  <w:style w:type="paragraph" w:customStyle="1" w:styleId="afffffff1">
    <w:name w:val="Документ в списке"/>
    <w:basedOn w:val="a0"/>
    <w:next w:val="a0"/>
    <w:uiPriority w:val="99"/>
    <w:rsid w:val="000114CE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footnote text" w:uiPriority="0"/>
    <w:lsdException w:name="header" w:uiPriority="0"/>
    <w:lsdException w:name="caption" w:qFormat="1"/>
    <w:lsdException w:name="footnote reference" w:uiPriority="0"/>
    <w:lsdException w:name="page number" w:uiPriority="0"/>
    <w:lsdException w:name="endnote reference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277B3"/>
  </w:style>
  <w:style w:type="paragraph" w:styleId="1">
    <w:name w:val="heading 1"/>
    <w:basedOn w:val="a0"/>
    <w:next w:val="a0"/>
    <w:link w:val="10"/>
    <w:qFormat/>
    <w:rsid w:val="005201D9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1">
    <w:name w:val="heading 2"/>
    <w:basedOn w:val="a0"/>
    <w:next w:val="a0"/>
    <w:link w:val="22"/>
    <w:uiPriority w:val="99"/>
    <w:qFormat/>
    <w:rsid w:val="005201D9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0"/>
    <w:link w:val="30"/>
    <w:uiPriority w:val="99"/>
    <w:qFormat/>
    <w:rsid w:val="005201D9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5201D9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sz w:val="28"/>
      <w:szCs w:val="20"/>
    </w:rPr>
  </w:style>
  <w:style w:type="paragraph" w:styleId="5">
    <w:name w:val="heading 5"/>
    <w:basedOn w:val="a0"/>
    <w:next w:val="a0"/>
    <w:link w:val="50"/>
    <w:uiPriority w:val="99"/>
    <w:unhideWhenUsed/>
    <w:qFormat/>
    <w:rsid w:val="005201D9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uiPriority w:val="99"/>
    <w:qFormat/>
    <w:rsid w:val="005201D9"/>
    <w:pPr>
      <w:spacing w:before="240" w:after="60" w:line="240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5201D9"/>
    <w:pPr>
      <w:tabs>
        <w:tab w:val="num" w:pos="0"/>
      </w:tabs>
      <w:suppressAutoHyphens/>
      <w:spacing w:before="240" w:after="6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8">
    <w:name w:val="heading 8"/>
    <w:basedOn w:val="a0"/>
    <w:next w:val="a0"/>
    <w:link w:val="80"/>
    <w:uiPriority w:val="99"/>
    <w:qFormat/>
    <w:rsid w:val="005201D9"/>
    <w:pPr>
      <w:spacing w:before="240" w:after="6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201D9"/>
    <w:pPr>
      <w:spacing w:before="240" w:after="60" w:line="240" w:lineRule="auto"/>
      <w:ind w:firstLine="567"/>
      <w:jc w:val="both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ВерхКолонтитул,encabezado"/>
    <w:basedOn w:val="a0"/>
    <w:link w:val="a5"/>
    <w:unhideWhenUsed/>
    <w:rsid w:val="00B9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encabezado Знак"/>
    <w:basedOn w:val="a1"/>
    <w:link w:val="a4"/>
    <w:uiPriority w:val="99"/>
    <w:rsid w:val="00B96B62"/>
  </w:style>
  <w:style w:type="paragraph" w:styleId="a6">
    <w:name w:val="footer"/>
    <w:basedOn w:val="a0"/>
    <w:link w:val="a7"/>
    <w:uiPriority w:val="99"/>
    <w:unhideWhenUsed/>
    <w:rsid w:val="00B9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96B62"/>
  </w:style>
  <w:style w:type="paragraph" w:styleId="a8">
    <w:name w:val="Balloon Text"/>
    <w:basedOn w:val="a0"/>
    <w:link w:val="a9"/>
    <w:uiPriority w:val="99"/>
    <w:unhideWhenUsed/>
    <w:rsid w:val="00B9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B96B62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59"/>
    <w:rsid w:val="006268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0"/>
    <w:uiPriority w:val="34"/>
    <w:qFormat/>
    <w:rsid w:val="00D81A95"/>
    <w:pPr>
      <w:ind w:left="720"/>
      <w:contextualSpacing/>
    </w:pPr>
  </w:style>
  <w:style w:type="paragraph" w:customStyle="1" w:styleId="oaenoniinee">
    <w:name w:val="oaeno niinee"/>
    <w:basedOn w:val="a0"/>
    <w:rsid w:val="00C84D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сновной текст Знак1"/>
    <w:aliases w:val="Body Text Char Знак Знак1,Body Text Char Знак2"/>
    <w:basedOn w:val="a1"/>
    <w:link w:val="ac"/>
    <w:uiPriority w:val="99"/>
    <w:rsid w:val="00835C11"/>
    <w:rPr>
      <w:rFonts w:ascii="Times New Roman" w:hAnsi="Times New Roman" w:cs="Times New Roman"/>
      <w:color w:val="323232"/>
      <w:shd w:val="clear" w:color="auto" w:fill="FFFFFF"/>
    </w:rPr>
  </w:style>
  <w:style w:type="paragraph" w:styleId="ac">
    <w:name w:val="Body Text"/>
    <w:aliases w:val="Body Text Char Знак,Body Text Char"/>
    <w:basedOn w:val="a0"/>
    <w:link w:val="11"/>
    <w:uiPriority w:val="99"/>
    <w:rsid w:val="00835C11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hAnsi="Times New Roman" w:cs="Times New Roman"/>
      <w:color w:val="323232"/>
    </w:rPr>
  </w:style>
  <w:style w:type="character" w:customStyle="1" w:styleId="ad">
    <w:name w:val="Основной текст Знак"/>
    <w:aliases w:val="Body Text Char Знак Знак,Body Text Char Знак1"/>
    <w:basedOn w:val="a1"/>
    <w:uiPriority w:val="99"/>
    <w:rsid w:val="00835C11"/>
  </w:style>
  <w:style w:type="character" w:customStyle="1" w:styleId="ae">
    <w:name w:val="Другое_"/>
    <w:basedOn w:val="a1"/>
    <w:link w:val="af"/>
    <w:uiPriority w:val="99"/>
    <w:rsid w:val="00A31943"/>
    <w:rPr>
      <w:rFonts w:ascii="Times New Roman" w:hAnsi="Times New Roman" w:cs="Times New Roman"/>
      <w:color w:val="323232"/>
      <w:shd w:val="clear" w:color="auto" w:fill="FFFFFF"/>
    </w:rPr>
  </w:style>
  <w:style w:type="character" w:customStyle="1" w:styleId="31">
    <w:name w:val="Основной текст (3)_"/>
    <w:basedOn w:val="a1"/>
    <w:link w:val="32"/>
    <w:uiPriority w:val="99"/>
    <w:rsid w:val="00A31943"/>
    <w:rPr>
      <w:rFonts w:ascii="Calibri" w:hAnsi="Calibri" w:cs="Calibri"/>
      <w:color w:val="323232"/>
      <w:sz w:val="20"/>
      <w:szCs w:val="20"/>
      <w:shd w:val="clear" w:color="auto" w:fill="FFFFFF"/>
    </w:rPr>
  </w:style>
  <w:style w:type="paragraph" w:customStyle="1" w:styleId="af">
    <w:name w:val="Другое"/>
    <w:basedOn w:val="a0"/>
    <w:link w:val="ae"/>
    <w:uiPriority w:val="99"/>
    <w:rsid w:val="00A31943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hAnsi="Times New Roman" w:cs="Times New Roman"/>
      <w:color w:val="323232"/>
    </w:rPr>
  </w:style>
  <w:style w:type="paragraph" w:customStyle="1" w:styleId="32">
    <w:name w:val="Основной текст (3)"/>
    <w:basedOn w:val="a0"/>
    <w:link w:val="31"/>
    <w:uiPriority w:val="99"/>
    <w:rsid w:val="00A31943"/>
    <w:pPr>
      <w:widowControl w:val="0"/>
      <w:shd w:val="clear" w:color="auto" w:fill="FFFFFF"/>
      <w:spacing w:before="520" w:after="1060" w:line="240" w:lineRule="auto"/>
      <w:ind w:left="720" w:hanging="200"/>
    </w:pPr>
    <w:rPr>
      <w:rFonts w:ascii="Calibri" w:hAnsi="Calibri" w:cs="Calibri"/>
      <w:color w:val="323232"/>
      <w:sz w:val="20"/>
      <w:szCs w:val="20"/>
    </w:rPr>
  </w:style>
  <w:style w:type="paragraph" w:customStyle="1" w:styleId="doktekstj">
    <w:name w:val="doktekstj"/>
    <w:basedOn w:val="a0"/>
    <w:rsid w:val="00671F09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Web)1,Знак Знак4,Обычный (Web) Знак Знак,Обычный (Web) Знак"/>
    <w:basedOn w:val="a0"/>
    <w:uiPriority w:val="99"/>
    <w:rsid w:val="00671F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p11">
    <w:name w:val="p11"/>
    <w:basedOn w:val="a0"/>
    <w:rsid w:val="00C21AD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0"/>
    <w:rsid w:val="004416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D729F4"/>
  </w:style>
  <w:style w:type="paragraph" w:customStyle="1" w:styleId="ConsPlusNormal">
    <w:name w:val="ConsPlusNormal"/>
    <w:link w:val="ConsPlusNormal0"/>
    <w:rsid w:val="00CC6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01D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2">
    <w:name w:val="Заголовок 2 Знак"/>
    <w:basedOn w:val="a1"/>
    <w:link w:val="21"/>
    <w:uiPriority w:val="99"/>
    <w:rsid w:val="00520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uiPriority w:val="99"/>
    <w:rsid w:val="005201D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5201D9"/>
    <w:rPr>
      <w:rFonts w:ascii="Times New Roman" w:eastAsia="Arial Unicode MS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1"/>
    <w:link w:val="5"/>
    <w:uiPriority w:val="99"/>
    <w:rsid w:val="005201D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9"/>
    <w:rsid w:val="005201D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5201D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80">
    <w:name w:val="Заголовок 8 Знак"/>
    <w:basedOn w:val="a1"/>
    <w:link w:val="8"/>
    <w:uiPriority w:val="99"/>
    <w:rsid w:val="005201D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201D9"/>
    <w:rPr>
      <w:rFonts w:ascii="Arial" w:eastAsia="Times New Roman" w:hAnsi="Arial" w:cs="Times New Roman"/>
    </w:rPr>
  </w:style>
  <w:style w:type="paragraph" w:customStyle="1" w:styleId="12">
    <w:name w:val="Основной текст1"/>
    <w:basedOn w:val="a0"/>
    <w:rsid w:val="005201D9"/>
    <w:pPr>
      <w:widowControl w:val="0"/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2"/>
      <w:sz w:val="16"/>
      <w:szCs w:val="16"/>
      <w:lang w:eastAsia="ru-RU"/>
    </w:rPr>
  </w:style>
  <w:style w:type="character" w:customStyle="1" w:styleId="Arial7pt0pt">
    <w:name w:val="Основной текст + Arial;7 pt;Интервал 0 pt"/>
    <w:rsid w:val="005201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/>
    </w:rPr>
  </w:style>
  <w:style w:type="character" w:customStyle="1" w:styleId="WW8Num2z0">
    <w:name w:val="WW8Num2z0"/>
    <w:rsid w:val="005201D9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201D9"/>
    <w:rPr>
      <w:rFonts w:ascii="Symbol" w:hAnsi="Symbol" w:cs="OpenSymbol"/>
    </w:rPr>
  </w:style>
  <w:style w:type="character" w:customStyle="1" w:styleId="WW8Num4z0">
    <w:name w:val="WW8Num4z0"/>
    <w:rsid w:val="005201D9"/>
    <w:rPr>
      <w:i w:val="0"/>
    </w:rPr>
  </w:style>
  <w:style w:type="character" w:customStyle="1" w:styleId="WW8Num6z0">
    <w:name w:val="WW8Num6z0"/>
    <w:rsid w:val="005201D9"/>
    <w:rPr>
      <w:i w:val="0"/>
    </w:rPr>
  </w:style>
  <w:style w:type="character" w:customStyle="1" w:styleId="WW8Num12z0">
    <w:name w:val="WW8Num12z0"/>
    <w:rsid w:val="005201D9"/>
    <w:rPr>
      <w:rFonts w:ascii="Symbol" w:hAnsi="Symbol"/>
    </w:rPr>
  </w:style>
  <w:style w:type="character" w:customStyle="1" w:styleId="WW8Num13z0">
    <w:name w:val="WW8Num13z0"/>
    <w:rsid w:val="005201D9"/>
    <w:rPr>
      <w:i w:val="0"/>
    </w:rPr>
  </w:style>
  <w:style w:type="character" w:customStyle="1" w:styleId="Absatz-Standardschriftart">
    <w:name w:val="Absatz-Standardschriftart"/>
    <w:rsid w:val="005201D9"/>
  </w:style>
  <w:style w:type="character" w:customStyle="1" w:styleId="WW8Num3z0">
    <w:name w:val="WW8Num3z0"/>
    <w:rsid w:val="005201D9"/>
    <w:rPr>
      <w:sz w:val="24"/>
    </w:rPr>
  </w:style>
  <w:style w:type="character" w:customStyle="1" w:styleId="WW8Num5z0">
    <w:name w:val="WW8Num5z0"/>
    <w:rsid w:val="005201D9"/>
    <w:rPr>
      <w:sz w:val="24"/>
    </w:rPr>
  </w:style>
  <w:style w:type="character" w:customStyle="1" w:styleId="WW8Num7z0">
    <w:name w:val="WW8Num7z0"/>
    <w:rsid w:val="005201D9"/>
    <w:rPr>
      <w:sz w:val="24"/>
    </w:rPr>
  </w:style>
  <w:style w:type="character" w:customStyle="1" w:styleId="WW8Num8z0">
    <w:name w:val="WW8Num8z0"/>
    <w:rsid w:val="005201D9"/>
    <w:rPr>
      <w:sz w:val="24"/>
    </w:rPr>
  </w:style>
  <w:style w:type="character" w:customStyle="1" w:styleId="WW8Num9z0">
    <w:name w:val="WW8Num9z0"/>
    <w:rsid w:val="005201D9"/>
    <w:rPr>
      <w:rFonts w:ascii="Wingdings" w:hAnsi="Wingdings"/>
    </w:rPr>
  </w:style>
  <w:style w:type="character" w:customStyle="1" w:styleId="WW8Num10z0">
    <w:name w:val="WW8Num10z0"/>
    <w:rsid w:val="005201D9"/>
    <w:rPr>
      <w:sz w:val="24"/>
    </w:rPr>
  </w:style>
  <w:style w:type="character" w:customStyle="1" w:styleId="WW8Num11z0">
    <w:name w:val="WW8Num11z0"/>
    <w:rsid w:val="005201D9"/>
    <w:rPr>
      <w:sz w:val="24"/>
    </w:rPr>
  </w:style>
  <w:style w:type="character" w:customStyle="1" w:styleId="WW8Num15z0">
    <w:name w:val="WW8Num15z0"/>
    <w:rsid w:val="005201D9"/>
    <w:rPr>
      <w:sz w:val="24"/>
    </w:rPr>
  </w:style>
  <w:style w:type="character" w:customStyle="1" w:styleId="WW8Num16z0">
    <w:name w:val="WW8Num16z0"/>
    <w:rsid w:val="005201D9"/>
    <w:rPr>
      <w:sz w:val="24"/>
    </w:rPr>
  </w:style>
  <w:style w:type="character" w:customStyle="1" w:styleId="WW8Num18z0">
    <w:name w:val="WW8Num18z0"/>
    <w:rsid w:val="005201D9"/>
    <w:rPr>
      <w:sz w:val="24"/>
    </w:rPr>
  </w:style>
  <w:style w:type="character" w:customStyle="1" w:styleId="WW8Num19z0">
    <w:name w:val="WW8Num19z0"/>
    <w:rsid w:val="005201D9"/>
    <w:rPr>
      <w:rFonts w:ascii="Symbol" w:hAnsi="Symbol"/>
    </w:rPr>
  </w:style>
  <w:style w:type="character" w:customStyle="1" w:styleId="WW8Num25z0">
    <w:name w:val="WW8Num25z0"/>
    <w:rsid w:val="005201D9"/>
    <w:rPr>
      <w:sz w:val="24"/>
    </w:rPr>
  </w:style>
  <w:style w:type="character" w:customStyle="1" w:styleId="WW8Num28z0">
    <w:name w:val="WW8Num28z0"/>
    <w:rsid w:val="005201D9"/>
    <w:rPr>
      <w:sz w:val="24"/>
    </w:rPr>
  </w:style>
  <w:style w:type="character" w:customStyle="1" w:styleId="WW8Num29z0">
    <w:name w:val="WW8Num29z0"/>
    <w:rsid w:val="005201D9"/>
    <w:rPr>
      <w:sz w:val="24"/>
    </w:rPr>
  </w:style>
  <w:style w:type="character" w:customStyle="1" w:styleId="WW8Num31z0">
    <w:name w:val="WW8Num31z0"/>
    <w:rsid w:val="005201D9"/>
    <w:rPr>
      <w:rFonts w:ascii="Univers" w:hAnsi="Univers"/>
      <w:sz w:val="24"/>
    </w:rPr>
  </w:style>
  <w:style w:type="character" w:customStyle="1" w:styleId="33">
    <w:name w:val="Основной шрифт абзаца3"/>
    <w:rsid w:val="005201D9"/>
  </w:style>
  <w:style w:type="character" w:customStyle="1" w:styleId="WW8Num14z0">
    <w:name w:val="WW8Num14z0"/>
    <w:rsid w:val="005201D9"/>
    <w:rPr>
      <w:sz w:val="22"/>
      <w:szCs w:val="22"/>
    </w:rPr>
  </w:style>
  <w:style w:type="character" w:customStyle="1" w:styleId="WW8Num17z0">
    <w:name w:val="WW8Num17z0"/>
    <w:rsid w:val="005201D9"/>
    <w:rPr>
      <w:color w:val="auto"/>
    </w:rPr>
  </w:style>
  <w:style w:type="character" w:customStyle="1" w:styleId="WW8Num20z0">
    <w:name w:val="WW8Num20z0"/>
    <w:rsid w:val="005201D9"/>
    <w:rPr>
      <w:sz w:val="24"/>
    </w:rPr>
  </w:style>
  <w:style w:type="character" w:customStyle="1" w:styleId="WW8Num26z0">
    <w:name w:val="WW8Num26z0"/>
    <w:rsid w:val="005201D9"/>
    <w:rPr>
      <w:sz w:val="24"/>
    </w:rPr>
  </w:style>
  <w:style w:type="character" w:customStyle="1" w:styleId="WW8Num30z0">
    <w:name w:val="WW8Num30z0"/>
    <w:rsid w:val="005201D9"/>
    <w:rPr>
      <w:rFonts w:ascii="Symbol" w:hAnsi="Symbol"/>
    </w:rPr>
  </w:style>
  <w:style w:type="character" w:customStyle="1" w:styleId="WW8Num32z0">
    <w:name w:val="WW8Num32z0"/>
    <w:rsid w:val="005201D9"/>
    <w:rPr>
      <w:sz w:val="24"/>
    </w:rPr>
  </w:style>
  <w:style w:type="character" w:customStyle="1" w:styleId="23">
    <w:name w:val="Основной шрифт абзаца2"/>
    <w:rsid w:val="005201D9"/>
  </w:style>
  <w:style w:type="character" w:customStyle="1" w:styleId="WW8Num1z0">
    <w:name w:val="WW8Num1z0"/>
    <w:rsid w:val="005201D9"/>
    <w:rPr>
      <w:rFonts w:ascii="Symbol" w:hAnsi="Symbol" w:cs="OpenSymbol"/>
    </w:rPr>
  </w:style>
  <w:style w:type="character" w:customStyle="1" w:styleId="WW8Num9z1">
    <w:name w:val="WW8Num9z1"/>
    <w:rsid w:val="005201D9"/>
    <w:rPr>
      <w:rFonts w:ascii="Courier New" w:hAnsi="Courier New" w:cs="Courier New"/>
    </w:rPr>
  </w:style>
  <w:style w:type="character" w:customStyle="1" w:styleId="WW8Num9z3">
    <w:name w:val="WW8Num9z3"/>
    <w:rsid w:val="005201D9"/>
    <w:rPr>
      <w:rFonts w:ascii="Symbol" w:hAnsi="Symbol"/>
    </w:rPr>
  </w:style>
  <w:style w:type="character" w:customStyle="1" w:styleId="WW8Num19z1">
    <w:name w:val="WW8Num19z1"/>
    <w:rsid w:val="005201D9"/>
    <w:rPr>
      <w:rFonts w:ascii="Courier New" w:hAnsi="Courier New" w:cs="Courier New"/>
    </w:rPr>
  </w:style>
  <w:style w:type="character" w:customStyle="1" w:styleId="WW8Num19z2">
    <w:name w:val="WW8Num19z2"/>
    <w:rsid w:val="005201D9"/>
    <w:rPr>
      <w:rFonts w:ascii="Wingdings" w:hAnsi="Wingdings"/>
    </w:rPr>
  </w:style>
  <w:style w:type="character" w:customStyle="1" w:styleId="WW8Num23z0">
    <w:name w:val="WW8Num23z0"/>
    <w:rsid w:val="005201D9"/>
    <w:rPr>
      <w:sz w:val="22"/>
      <w:szCs w:val="22"/>
    </w:rPr>
  </w:style>
  <w:style w:type="character" w:customStyle="1" w:styleId="WW8Num24z0">
    <w:name w:val="WW8Num24z0"/>
    <w:rsid w:val="005201D9"/>
    <w:rPr>
      <w:b/>
    </w:rPr>
  </w:style>
  <w:style w:type="character" w:customStyle="1" w:styleId="WW8Num27z0">
    <w:name w:val="WW8Num27z0"/>
    <w:rsid w:val="005201D9"/>
    <w:rPr>
      <w:rFonts w:ascii="Symbol" w:hAnsi="Symbol"/>
    </w:rPr>
  </w:style>
  <w:style w:type="character" w:customStyle="1" w:styleId="WW8Num27z1">
    <w:name w:val="WW8Num27z1"/>
    <w:rsid w:val="005201D9"/>
    <w:rPr>
      <w:rFonts w:ascii="Courier New" w:hAnsi="Courier New" w:cs="Courier New"/>
    </w:rPr>
  </w:style>
  <w:style w:type="character" w:customStyle="1" w:styleId="WW8Num27z2">
    <w:name w:val="WW8Num27z2"/>
    <w:rsid w:val="005201D9"/>
    <w:rPr>
      <w:rFonts w:ascii="Wingdings" w:hAnsi="Wingdings"/>
    </w:rPr>
  </w:style>
  <w:style w:type="character" w:customStyle="1" w:styleId="WW8Num30z1">
    <w:name w:val="WW8Num30z1"/>
    <w:rsid w:val="005201D9"/>
    <w:rPr>
      <w:rFonts w:ascii="Courier New" w:hAnsi="Courier New"/>
    </w:rPr>
  </w:style>
  <w:style w:type="character" w:customStyle="1" w:styleId="WW8Num30z2">
    <w:name w:val="WW8Num30z2"/>
    <w:rsid w:val="005201D9"/>
    <w:rPr>
      <w:rFonts w:ascii="Wingdings" w:hAnsi="Wingdings"/>
    </w:rPr>
  </w:style>
  <w:style w:type="character" w:customStyle="1" w:styleId="WW8Num33z0">
    <w:name w:val="WW8Num33z0"/>
    <w:rsid w:val="005201D9"/>
    <w:rPr>
      <w:sz w:val="24"/>
    </w:rPr>
  </w:style>
  <w:style w:type="character" w:customStyle="1" w:styleId="WW8Num39z0">
    <w:name w:val="WW8Num39z0"/>
    <w:rsid w:val="005201D9"/>
    <w:rPr>
      <w:sz w:val="24"/>
    </w:rPr>
  </w:style>
  <w:style w:type="character" w:customStyle="1" w:styleId="WW8Num42z0">
    <w:name w:val="WW8Num42z0"/>
    <w:rsid w:val="005201D9"/>
    <w:rPr>
      <w:rFonts w:ascii="Univers" w:hAnsi="Univers"/>
    </w:rPr>
  </w:style>
  <w:style w:type="character" w:customStyle="1" w:styleId="WW8Num43z0">
    <w:name w:val="WW8Num43z0"/>
    <w:rsid w:val="005201D9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5201D9"/>
    <w:rPr>
      <w:rFonts w:ascii="Courier New" w:hAnsi="Courier New" w:cs="Courier New"/>
    </w:rPr>
  </w:style>
  <w:style w:type="character" w:customStyle="1" w:styleId="WW8Num43z2">
    <w:name w:val="WW8Num43z2"/>
    <w:rsid w:val="005201D9"/>
    <w:rPr>
      <w:rFonts w:ascii="Wingdings" w:hAnsi="Wingdings"/>
    </w:rPr>
  </w:style>
  <w:style w:type="character" w:customStyle="1" w:styleId="WW8Num43z3">
    <w:name w:val="WW8Num43z3"/>
    <w:rsid w:val="005201D9"/>
    <w:rPr>
      <w:rFonts w:ascii="Symbol" w:hAnsi="Symbol"/>
    </w:rPr>
  </w:style>
  <w:style w:type="character" w:customStyle="1" w:styleId="WW8Num46z0">
    <w:name w:val="WW8Num46z0"/>
    <w:rsid w:val="005201D9"/>
    <w:rPr>
      <w:sz w:val="24"/>
    </w:rPr>
  </w:style>
  <w:style w:type="character" w:customStyle="1" w:styleId="WW8Num47z0">
    <w:name w:val="WW8Num47z0"/>
    <w:rsid w:val="005201D9"/>
    <w:rPr>
      <w:rFonts w:ascii="Wingdings" w:hAnsi="Wingdings"/>
    </w:rPr>
  </w:style>
  <w:style w:type="character" w:customStyle="1" w:styleId="WW8Num47z1">
    <w:name w:val="WW8Num47z1"/>
    <w:rsid w:val="005201D9"/>
    <w:rPr>
      <w:rFonts w:ascii="Courier New" w:hAnsi="Courier New" w:cs="Courier New"/>
    </w:rPr>
  </w:style>
  <w:style w:type="character" w:customStyle="1" w:styleId="WW8Num47z3">
    <w:name w:val="WW8Num47z3"/>
    <w:rsid w:val="005201D9"/>
    <w:rPr>
      <w:rFonts w:ascii="Symbol" w:hAnsi="Symbol"/>
    </w:rPr>
  </w:style>
  <w:style w:type="character" w:customStyle="1" w:styleId="13">
    <w:name w:val="Основной шрифт абзаца1"/>
    <w:rsid w:val="005201D9"/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uiPriority w:val="99"/>
    <w:rsid w:val="005201D9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FontStyle28">
    <w:name w:val="Font Style28"/>
    <w:rsid w:val="005201D9"/>
    <w:rPr>
      <w:rFonts w:ascii="Times New Roman" w:hAnsi="Times New Roman" w:cs="Times New Roman"/>
      <w:sz w:val="24"/>
      <w:szCs w:val="24"/>
    </w:rPr>
  </w:style>
  <w:style w:type="character" w:styleId="af2">
    <w:name w:val="Hyperlink"/>
    <w:rsid w:val="005201D9"/>
    <w:rPr>
      <w:color w:val="0000FF"/>
      <w:u w:val="single"/>
    </w:rPr>
  </w:style>
  <w:style w:type="character" w:styleId="af3">
    <w:name w:val="Strong"/>
    <w:uiPriority w:val="22"/>
    <w:qFormat/>
    <w:rsid w:val="005201D9"/>
    <w:rPr>
      <w:b/>
      <w:bCs/>
    </w:rPr>
  </w:style>
  <w:style w:type="character" w:styleId="af4">
    <w:name w:val="Emphasis"/>
    <w:uiPriority w:val="99"/>
    <w:qFormat/>
    <w:rsid w:val="005201D9"/>
    <w:rPr>
      <w:i/>
      <w:iCs/>
    </w:rPr>
  </w:style>
  <w:style w:type="character" w:customStyle="1" w:styleId="af5">
    <w:name w:val="Красная строка Знак"/>
    <w:basedOn w:val="ad"/>
    <w:link w:val="af6"/>
    <w:rsid w:val="005201D9"/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link w:val="25"/>
    <w:uiPriority w:val="99"/>
    <w:rsid w:val="005201D9"/>
    <w:rPr>
      <w:rFonts w:ascii="Calibri" w:eastAsia="Times New Roman" w:hAnsi="Calibri" w:cs="Times New Roman"/>
    </w:rPr>
  </w:style>
  <w:style w:type="character" w:customStyle="1" w:styleId="af7">
    <w:name w:val="Абзац списка Знак"/>
    <w:aliases w:val="Варианты ответов Знак,Абзац списка1 Знак,Абзац списка11 Знак"/>
    <w:uiPriority w:val="34"/>
    <w:rsid w:val="005201D9"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Без интервала Знак"/>
    <w:uiPriority w:val="99"/>
    <w:rsid w:val="005201D9"/>
    <w:rPr>
      <w:sz w:val="22"/>
      <w:szCs w:val="22"/>
      <w:lang w:eastAsia="ar-SA" w:bidi="ar-SA"/>
    </w:rPr>
  </w:style>
  <w:style w:type="character" w:customStyle="1" w:styleId="ff2">
    <w:name w:val="ff2"/>
    <w:basedOn w:val="13"/>
    <w:rsid w:val="005201D9"/>
  </w:style>
  <w:style w:type="character" w:customStyle="1" w:styleId="af9">
    <w:name w:val="Обычный (веб) Знак"/>
    <w:aliases w:val="Знак Знак4 Знак,Обычный (Web) Знак Знак Знак,Обычный (Web) Знак Знак1,Обычный (Web) Знак1,Обычный (Web)1 Знак"/>
    <w:rsid w:val="005201D9"/>
    <w:rPr>
      <w:rFonts w:ascii="Times New Roman" w:hAnsi="Times New Roman"/>
      <w:sz w:val="24"/>
      <w:szCs w:val="24"/>
    </w:rPr>
  </w:style>
  <w:style w:type="character" w:customStyle="1" w:styleId="afa">
    <w:name w:val="Название Знак"/>
    <w:uiPriority w:val="99"/>
    <w:rsid w:val="005201D9"/>
    <w:rPr>
      <w:rFonts w:ascii="Times New Roman" w:hAnsi="Times New Roman"/>
      <w:b/>
      <w:bCs/>
      <w:sz w:val="24"/>
      <w:szCs w:val="24"/>
    </w:rPr>
  </w:style>
  <w:style w:type="paragraph" w:customStyle="1" w:styleId="14">
    <w:name w:val="Заголовок1"/>
    <w:basedOn w:val="a0"/>
    <w:next w:val="ac"/>
    <w:rsid w:val="005201D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b">
    <w:name w:val="List"/>
    <w:basedOn w:val="ac"/>
    <w:uiPriority w:val="99"/>
    <w:rsid w:val="005201D9"/>
    <w:pPr>
      <w:widowControl/>
      <w:shd w:val="clear" w:color="auto" w:fill="auto"/>
      <w:suppressAutoHyphens/>
      <w:spacing w:after="120" w:line="276" w:lineRule="auto"/>
      <w:ind w:firstLine="0"/>
      <w:jc w:val="left"/>
    </w:pPr>
    <w:rPr>
      <w:rFonts w:ascii="Arial" w:eastAsia="Times New Roman" w:hAnsi="Arial" w:cs="Mangal"/>
      <w:color w:val="auto"/>
      <w:lang w:eastAsia="ar-SA"/>
    </w:rPr>
  </w:style>
  <w:style w:type="paragraph" w:customStyle="1" w:styleId="34">
    <w:name w:val="Название3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5">
    <w:name w:val="Указатель3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26">
    <w:name w:val="Название2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7">
    <w:name w:val="Указатель2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15">
    <w:name w:val="Название1"/>
    <w:basedOn w:val="a0"/>
    <w:rsid w:val="005201D9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6">
    <w:name w:val="Указатель1"/>
    <w:basedOn w:val="a0"/>
    <w:rsid w:val="005201D9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afc">
    <w:name w:val="МОЙ СТИЛЬ"/>
    <w:basedOn w:val="a0"/>
    <w:rsid w:val="005201D9"/>
    <w:pPr>
      <w:suppressAutoHyphens/>
      <w:spacing w:after="0" w:line="240" w:lineRule="auto"/>
      <w:ind w:left="567"/>
    </w:pPr>
    <w:rPr>
      <w:rFonts w:ascii="Times New Roman" w:eastAsia="Times New Roman" w:hAnsi="Times New Roman" w:cs="Times New Roman"/>
      <w:b/>
      <w:sz w:val="24"/>
      <w:szCs w:val="28"/>
      <w:lang w:eastAsia="ar-SA"/>
    </w:rPr>
  </w:style>
  <w:style w:type="character" w:customStyle="1" w:styleId="17">
    <w:name w:val="Верхний колонтитул Знак1"/>
    <w:aliases w:val="ВерхКолонтитул Знак1,encabezado Знак1"/>
    <w:basedOn w:val="a1"/>
    <w:rsid w:val="005201D9"/>
    <w:rPr>
      <w:rFonts w:ascii="Calibri" w:eastAsia="Times New Roman" w:hAnsi="Calibri" w:cs="Calibri"/>
      <w:lang w:eastAsia="ar-SA"/>
    </w:rPr>
  </w:style>
  <w:style w:type="character" w:customStyle="1" w:styleId="18">
    <w:name w:val="Нижний колонтитул Знак1"/>
    <w:basedOn w:val="a1"/>
    <w:rsid w:val="005201D9"/>
    <w:rPr>
      <w:rFonts w:ascii="Calibri" w:eastAsia="Times New Roman" w:hAnsi="Calibri" w:cs="Times New Roman"/>
      <w:lang w:eastAsia="ar-SA"/>
    </w:rPr>
  </w:style>
  <w:style w:type="paragraph" w:customStyle="1" w:styleId="ConsPlusTextList">
    <w:name w:val="ConsPlusTextList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9">
    <w:name w:val="Текст выноски Знак1"/>
    <w:basedOn w:val="a1"/>
    <w:uiPriority w:val="99"/>
    <w:rsid w:val="005201D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uiPriority w:val="99"/>
    <w:rsid w:val="005201D9"/>
    <w:pPr>
      <w:suppressAutoHyphens/>
      <w:autoSpaceDE w:val="0"/>
      <w:spacing w:after="0" w:line="240" w:lineRule="auto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customStyle="1" w:styleId="western">
    <w:name w:val="western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Body Text Indent"/>
    <w:aliases w:val="Основной текст 1,Нумерованный список !!,Надин стиль,Основной текст без отступа,Мой Заголовок 1,Основной текст с отступом Знак Знак,Основной текст с отступом Знак Знак Знак"/>
    <w:basedOn w:val="a0"/>
    <w:link w:val="1a"/>
    <w:rsid w:val="005201D9"/>
    <w:pPr>
      <w:suppressAutoHyphens/>
      <w:spacing w:after="0" w:line="240" w:lineRule="auto"/>
      <w:ind w:left="482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1a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Мой Заголовок 1 Знак1,Основной текст с отступом Знак Знак Знак2,Основной текст с отступом Знак Знак Знак Знак1"/>
    <w:basedOn w:val="a1"/>
    <w:link w:val="afd"/>
    <w:rsid w:val="005201D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customStyle="1" w:styleId="afe">
    <w:name w:val="Знак Знак Знак Знак"/>
    <w:basedOn w:val="a0"/>
    <w:rsid w:val="005201D9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tyle20">
    <w:name w:val="Style20"/>
    <w:basedOn w:val="a0"/>
    <w:rsid w:val="005201D9"/>
    <w:pPr>
      <w:widowControl w:val="0"/>
      <w:suppressAutoHyphens/>
      <w:autoSpaceDE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Без интервала1"/>
    <w:uiPriority w:val="99"/>
    <w:rsid w:val="005201D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1c">
    <w:name w:val="Красная строка1"/>
    <w:basedOn w:val="ac"/>
    <w:rsid w:val="005201D9"/>
    <w:pPr>
      <w:widowControl/>
      <w:shd w:val="clear" w:color="auto" w:fill="auto"/>
      <w:suppressAutoHyphens/>
      <w:spacing w:after="200" w:line="276" w:lineRule="auto"/>
      <w:ind w:firstLine="360"/>
      <w:jc w:val="left"/>
    </w:pPr>
    <w:rPr>
      <w:rFonts w:ascii="Calibri" w:eastAsia="Times New Roman" w:hAnsi="Calibri"/>
      <w:color w:val="auto"/>
      <w:lang w:eastAsia="ar-SA"/>
    </w:rPr>
  </w:style>
  <w:style w:type="paragraph" w:customStyle="1" w:styleId="aff">
    <w:name w:val="Абзац_пост"/>
    <w:basedOn w:val="a0"/>
    <w:rsid w:val="005201D9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220">
    <w:name w:val="Основной текст с отступом 22"/>
    <w:basedOn w:val="a0"/>
    <w:rsid w:val="005201D9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28">
    <w:name w:val="Основной текст (2)"/>
    <w:basedOn w:val="a0"/>
    <w:uiPriority w:val="99"/>
    <w:rsid w:val="005201D9"/>
    <w:pPr>
      <w:widowControl w:val="0"/>
      <w:shd w:val="clear" w:color="auto" w:fill="FFFFFF"/>
      <w:suppressAutoHyphens/>
      <w:spacing w:after="0" w:line="274" w:lineRule="exact"/>
    </w:pPr>
    <w:rPr>
      <w:rFonts w:ascii="Times New Roman" w:eastAsia="Times New Roman" w:hAnsi="Times New Roman" w:cs="Calibri"/>
      <w:color w:val="000000"/>
      <w:sz w:val="24"/>
      <w:szCs w:val="24"/>
      <w:lang w:eastAsia="ru-RU" w:bidi="ru-RU"/>
    </w:rPr>
  </w:style>
  <w:style w:type="paragraph" w:customStyle="1" w:styleId="voice">
    <w:name w:val="voice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17">
    <w:name w:val="p17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18">
    <w:name w:val="p18"/>
    <w:basedOn w:val="a0"/>
    <w:rsid w:val="005201D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0">
    <w:name w:val="Основной текст с отступом 21"/>
    <w:basedOn w:val="a0"/>
    <w:rsid w:val="005201D9"/>
    <w:pPr>
      <w:suppressAutoHyphens/>
      <w:spacing w:after="120" w:line="480" w:lineRule="auto"/>
      <w:ind w:left="283"/>
    </w:pPr>
    <w:rPr>
      <w:rFonts w:ascii="Calibri" w:eastAsia="Times New Roman" w:hAnsi="Calibri" w:cs="Calibri"/>
      <w:kern w:val="1"/>
      <w:lang w:eastAsia="ar-SA"/>
    </w:rPr>
  </w:style>
  <w:style w:type="paragraph" w:customStyle="1" w:styleId="ConsPlusCell">
    <w:name w:val="ConsPlusCell"/>
    <w:uiPriority w:val="99"/>
    <w:rsid w:val="005201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0">
    <w:name w:val="Знак"/>
    <w:basedOn w:val="a0"/>
    <w:rsid w:val="005201D9"/>
    <w:pPr>
      <w:suppressAutoHyphens/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36">
    <w:name w:val="Основной текст3"/>
    <w:basedOn w:val="a0"/>
    <w:rsid w:val="005201D9"/>
    <w:pPr>
      <w:widowControl w:val="0"/>
      <w:suppressAutoHyphens/>
      <w:spacing w:after="0" w:line="413" w:lineRule="exact"/>
      <w:ind w:hanging="740"/>
    </w:pPr>
    <w:rPr>
      <w:rFonts w:ascii="Times New Roman" w:eastAsia="Times New Roman" w:hAnsi="Times New Roman" w:cs="Calibri"/>
      <w:sz w:val="23"/>
      <w:szCs w:val="23"/>
      <w:lang w:eastAsia="ar-SA"/>
    </w:rPr>
  </w:style>
  <w:style w:type="paragraph" w:customStyle="1" w:styleId="29">
    <w:name w:val="Основной текст2"/>
    <w:basedOn w:val="a0"/>
    <w:rsid w:val="005201D9"/>
    <w:pPr>
      <w:shd w:val="clear" w:color="auto" w:fill="FFFFFF"/>
      <w:suppressAutoHyphens/>
      <w:spacing w:after="0" w:line="274" w:lineRule="exact"/>
      <w:jc w:val="both"/>
    </w:pPr>
    <w:rPr>
      <w:rFonts w:ascii="Times New Roman" w:eastAsia="Times New Roman" w:hAnsi="Times New Roman" w:cs="Calibri"/>
      <w:color w:val="000000"/>
      <w:lang w:eastAsia="ar-SA"/>
    </w:rPr>
  </w:style>
  <w:style w:type="paragraph" w:styleId="aff1">
    <w:name w:val="No Spacing"/>
    <w:uiPriority w:val="99"/>
    <w:qFormat/>
    <w:rsid w:val="005201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f2">
    <w:name w:val="Title"/>
    <w:basedOn w:val="a0"/>
    <w:next w:val="aff3"/>
    <w:link w:val="1d"/>
    <w:uiPriority w:val="99"/>
    <w:qFormat/>
    <w:rsid w:val="005201D9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1d">
    <w:name w:val="Название Знак1"/>
    <w:basedOn w:val="a1"/>
    <w:link w:val="aff2"/>
    <w:uiPriority w:val="99"/>
    <w:rsid w:val="005201D9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ff3">
    <w:name w:val="Subtitle"/>
    <w:basedOn w:val="14"/>
    <w:next w:val="ac"/>
    <w:link w:val="aff4"/>
    <w:qFormat/>
    <w:rsid w:val="005201D9"/>
    <w:pPr>
      <w:jc w:val="center"/>
    </w:pPr>
    <w:rPr>
      <w:rFonts w:cs="Times New Roman"/>
      <w:i/>
      <w:iCs/>
    </w:rPr>
  </w:style>
  <w:style w:type="character" w:customStyle="1" w:styleId="aff4">
    <w:name w:val="Подзаголовок Знак"/>
    <w:basedOn w:val="a1"/>
    <w:link w:val="aff3"/>
    <w:rsid w:val="005201D9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aff5">
    <w:name w:val="Содержимое таблицы"/>
    <w:basedOn w:val="a0"/>
    <w:rsid w:val="005201D9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f6">
    <w:name w:val="Заголовок таблицы"/>
    <w:basedOn w:val="aff5"/>
    <w:rsid w:val="005201D9"/>
    <w:pPr>
      <w:jc w:val="center"/>
    </w:pPr>
    <w:rPr>
      <w:b/>
      <w:bCs/>
    </w:rPr>
  </w:style>
  <w:style w:type="paragraph" w:customStyle="1" w:styleId="aff7">
    <w:name w:val="Содержимое врезки"/>
    <w:basedOn w:val="ac"/>
    <w:rsid w:val="005201D9"/>
    <w:pPr>
      <w:widowControl/>
      <w:shd w:val="clear" w:color="auto" w:fill="auto"/>
      <w:suppressAutoHyphens/>
      <w:spacing w:after="120" w:line="276" w:lineRule="auto"/>
      <w:ind w:firstLine="0"/>
      <w:jc w:val="left"/>
    </w:pPr>
    <w:rPr>
      <w:rFonts w:ascii="Calibri" w:eastAsia="Times New Roman" w:hAnsi="Calibri"/>
      <w:color w:val="auto"/>
      <w:lang w:eastAsia="ar-SA"/>
    </w:rPr>
  </w:style>
  <w:style w:type="paragraph" w:customStyle="1" w:styleId="msonormalmailrucssattributepostfixmailrucssattributepostfix">
    <w:name w:val="msonormal_mailru_css_attribute_postfix_mailru_css_attribute_postfix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_"/>
    <w:link w:val="51"/>
    <w:uiPriority w:val="99"/>
    <w:rsid w:val="005201D9"/>
    <w:rPr>
      <w:spacing w:val="3"/>
      <w:sz w:val="21"/>
      <w:szCs w:val="21"/>
      <w:shd w:val="clear" w:color="auto" w:fill="FFFFFF"/>
    </w:rPr>
  </w:style>
  <w:style w:type="character" w:customStyle="1" w:styleId="aff9">
    <w:name w:val="Основной текст + Полужирный"/>
    <w:aliases w:val="Основной текст + 10 pt,Не полужирный,Интервал 0 pt,Основной текст + 12 pt,Основной текст (2) + Не полужирный"/>
    <w:rsid w:val="005201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51">
    <w:name w:val="Основной текст5"/>
    <w:basedOn w:val="a0"/>
    <w:link w:val="aff8"/>
    <w:uiPriority w:val="99"/>
    <w:rsid w:val="005201D9"/>
    <w:pPr>
      <w:widowControl w:val="0"/>
      <w:shd w:val="clear" w:color="auto" w:fill="FFFFFF"/>
      <w:spacing w:before="420" w:after="0" w:line="317" w:lineRule="exact"/>
      <w:ind w:hanging="360"/>
      <w:jc w:val="both"/>
    </w:pPr>
    <w:rPr>
      <w:spacing w:val="3"/>
      <w:sz w:val="21"/>
      <w:szCs w:val="21"/>
    </w:rPr>
  </w:style>
  <w:style w:type="character" w:customStyle="1" w:styleId="Arial7pt0pt0">
    <w:name w:val="Основной текст + Arial;7 pt;Полужирный;Интервал 0 pt"/>
    <w:rsid w:val="005201D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table" w:customStyle="1" w:styleId="1e">
    <w:name w:val="Сетка таблицы1"/>
    <w:basedOn w:val="a2"/>
    <w:next w:val="aa"/>
    <w:uiPriority w:val="59"/>
    <w:rsid w:val="005201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">
    <w:name w:val="Нет списка1"/>
    <w:next w:val="a3"/>
    <w:uiPriority w:val="99"/>
    <w:semiHidden/>
    <w:unhideWhenUsed/>
    <w:rsid w:val="005201D9"/>
  </w:style>
  <w:style w:type="table" w:customStyle="1" w:styleId="2a">
    <w:name w:val="Сетка таблицы2"/>
    <w:basedOn w:val="a2"/>
    <w:next w:val="aa"/>
    <w:uiPriority w:val="59"/>
    <w:rsid w:val="005201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b">
    <w:name w:val="Нет списка2"/>
    <w:next w:val="a3"/>
    <w:uiPriority w:val="99"/>
    <w:semiHidden/>
    <w:unhideWhenUsed/>
    <w:rsid w:val="005201D9"/>
  </w:style>
  <w:style w:type="character" w:customStyle="1" w:styleId="61">
    <w:name w:val="Основной текст (6)_"/>
    <w:link w:val="62"/>
    <w:uiPriority w:val="99"/>
    <w:rsid w:val="005201D9"/>
    <w:rPr>
      <w:b/>
      <w:bCs/>
      <w:sz w:val="32"/>
      <w:szCs w:val="32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5201D9"/>
    <w:pPr>
      <w:widowControl w:val="0"/>
      <w:shd w:val="clear" w:color="auto" w:fill="FFFFFF"/>
      <w:spacing w:after="320" w:line="240" w:lineRule="auto"/>
      <w:ind w:left="7000" w:right="960"/>
    </w:pPr>
    <w:rPr>
      <w:b/>
      <w:bCs/>
      <w:sz w:val="32"/>
      <w:szCs w:val="32"/>
    </w:rPr>
  </w:style>
  <w:style w:type="paragraph" w:customStyle="1" w:styleId="1f0">
    <w:name w:val="Обычный (веб)1"/>
    <w:basedOn w:val="a0"/>
    <w:rsid w:val="005201D9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1">
    <w:name w:val="Основной текст + 111"/>
    <w:aliases w:val="5 pt1,Body text + 101,Bold1,Italic1,Основной текст + 12,Интервал 0 pt1,Основной текст (4) + Times New Roman1,Курсив"/>
    <w:rsid w:val="005201D9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1f1">
    <w:name w:val="Абзац списка1"/>
    <w:aliases w:val="Варианты ответов,Абзац списка11,Абзац списка111"/>
    <w:basedOn w:val="a0"/>
    <w:uiPriority w:val="99"/>
    <w:qFormat/>
    <w:rsid w:val="005201D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fa">
    <w:name w:val="page number"/>
    <w:basedOn w:val="a1"/>
    <w:rsid w:val="005201D9"/>
  </w:style>
  <w:style w:type="paragraph" w:customStyle="1" w:styleId="TextBodyIndent">
    <w:name w:val="Text Body Indent"/>
    <w:basedOn w:val="a0"/>
    <w:rsid w:val="005201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bullit">
    <w:name w:val="! L=bullit ! Знак Знак"/>
    <w:basedOn w:val="a0"/>
    <w:link w:val="Lbullit0"/>
    <w:rsid w:val="005201D9"/>
    <w:pPr>
      <w:numPr>
        <w:numId w:val="15"/>
      </w:numPr>
      <w:tabs>
        <w:tab w:val="clear" w:pos="567"/>
        <w:tab w:val="num" w:pos="360"/>
        <w:tab w:val="num" w:pos="720"/>
      </w:tabs>
      <w:spacing w:before="60" w:after="60" w:line="240" w:lineRule="auto"/>
      <w:ind w:left="0" w:firstLine="0"/>
      <w:jc w:val="both"/>
    </w:pPr>
    <w:rPr>
      <w:rFonts w:ascii="Times New Roman" w:eastAsia="Times New Roman" w:hAnsi="Times New Roman" w:cs="Times New Roman"/>
      <w:color w:val="000000"/>
      <w:sz w:val="24"/>
      <w:szCs w:val="16"/>
    </w:rPr>
  </w:style>
  <w:style w:type="character" w:customStyle="1" w:styleId="Lbullit0">
    <w:name w:val="! L=bullit ! Знак Знак Знак"/>
    <w:link w:val="Lbullit"/>
    <w:rsid w:val="005201D9"/>
    <w:rPr>
      <w:rFonts w:ascii="Times New Roman" w:eastAsia="Times New Roman" w:hAnsi="Times New Roman" w:cs="Times New Roman"/>
      <w:color w:val="000000"/>
      <w:sz w:val="24"/>
      <w:szCs w:val="16"/>
    </w:rPr>
  </w:style>
  <w:style w:type="paragraph" w:customStyle="1" w:styleId="pcenter">
    <w:name w:val="pcenter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201D9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Style1">
    <w:name w:val="Style1"/>
    <w:basedOn w:val="a0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rsid w:val="005201D9"/>
    <w:rPr>
      <w:rFonts w:ascii="Times New Roman" w:hAnsi="Times New Roman" w:cs="Times New Roman"/>
      <w:sz w:val="18"/>
      <w:szCs w:val="18"/>
    </w:rPr>
  </w:style>
  <w:style w:type="paragraph" w:customStyle="1" w:styleId="TableContents">
    <w:name w:val="Table Contents"/>
    <w:basedOn w:val="a0"/>
    <w:rsid w:val="005201D9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2c">
    <w:name w:val="Основной текст (2)_"/>
    <w:link w:val="211"/>
    <w:uiPriority w:val="99"/>
    <w:locked/>
    <w:rsid w:val="005201D9"/>
    <w:rPr>
      <w:sz w:val="28"/>
      <w:shd w:val="clear" w:color="auto" w:fill="FFFFFF"/>
    </w:rPr>
  </w:style>
  <w:style w:type="paragraph" w:customStyle="1" w:styleId="211">
    <w:name w:val="Основной текст (2)1"/>
    <w:basedOn w:val="a0"/>
    <w:link w:val="2c"/>
    <w:uiPriority w:val="99"/>
    <w:rsid w:val="005201D9"/>
    <w:pPr>
      <w:widowControl w:val="0"/>
      <w:shd w:val="clear" w:color="auto" w:fill="FFFFFF"/>
      <w:spacing w:after="0" w:line="322" w:lineRule="exact"/>
    </w:pPr>
    <w:rPr>
      <w:sz w:val="28"/>
    </w:rPr>
  </w:style>
  <w:style w:type="character" w:customStyle="1" w:styleId="230">
    <w:name w:val="Основной текст (2)3"/>
    <w:uiPriority w:val="99"/>
    <w:rsid w:val="005201D9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bl0">
    <w:name w:val="bl0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7">
    <w:name w:val="Сетка таблицы3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2"/>
    <w:next w:val="aa"/>
    <w:uiPriority w:val="59"/>
    <w:rsid w:val="005201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3"/>
    <w:rsid w:val="005201D9"/>
    <w:pPr>
      <w:numPr>
        <w:numId w:val="20"/>
      </w:numPr>
    </w:pPr>
  </w:style>
  <w:style w:type="paragraph" w:customStyle="1" w:styleId="ConsPlusNonformat">
    <w:name w:val="ConsPlusNonformat"/>
    <w:rsid w:val="005201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b">
    <w:name w:val="footnote reference"/>
    <w:semiHidden/>
    <w:rsid w:val="005201D9"/>
    <w:rPr>
      <w:vertAlign w:val="superscript"/>
    </w:rPr>
  </w:style>
  <w:style w:type="paragraph" w:styleId="affc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0"/>
    <w:link w:val="affd"/>
    <w:rsid w:val="0052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сноски Знак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basedOn w:val="a1"/>
    <w:link w:val="affc"/>
    <w:rsid w:val="005201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e">
    <w:name w:val="Прижатый влево"/>
    <w:basedOn w:val="a0"/>
    <w:next w:val="a0"/>
    <w:rsid w:val="00520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5201D9"/>
    <w:rPr>
      <w:b/>
      <w:bCs/>
      <w:color w:val="000080"/>
    </w:rPr>
  </w:style>
  <w:style w:type="character" w:customStyle="1" w:styleId="FontStyle30">
    <w:name w:val="Font Style30"/>
    <w:rsid w:val="005201D9"/>
    <w:rPr>
      <w:rFonts w:ascii="Times New Roman" w:hAnsi="Times New Roman" w:cs="Times New Roman"/>
      <w:sz w:val="24"/>
      <w:szCs w:val="24"/>
    </w:rPr>
  </w:style>
  <w:style w:type="character" w:customStyle="1" w:styleId="afff0">
    <w:name w:val="Гипертекстовая ссылка"/>
    <w:rsid w:val="005201D9"/>
    <w:rPr>
      <w:b/>
      <w:bCs/>
      <w:color w:val="auto"/>
    </w:rPr>
  </w:style>
  <w:style w:type="paragraph" w:customStyle="1" w:styleId="afff1">
    <w:name w:val="Нормальный (таблица)"/>
    <w:basedOn w:val="a0"/>
    <w:next w:val="a0"/>
    <w:rsid w:val="005201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5201D9"/>
    <w:rPr>
      <w:rFonts w:ascii="Times New Roman" w:hAnsi="Times New Roman" w:cs="Times New Roman"/>
      <w:sz w:val="26"/>
      <w:szCs w:val="26"/>
    </w:rPr>
  </w:style>
  <w:style w:type="paragraph" w:styleId="afff2">
    <w:name w:val="Plain Text"/>
    <w:basedOn w:val="a0"/>
    <w:link w:val="afff3"/>
    <w:rsid w:val="005201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3">
    <w:name w:val="Текст Знак"/>
    <w:basedOn w:val="a1"/>
    <w:link w:val="afff2"/>
    <w:rsid w:val="005201D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"/>
    <w:basedOn w:val="a0"/>
    <w:rsid w:val="005201D9"/>
    <w:pPr>
      <w:spacing w:after="0" w:line="255" w:lineRule="atLeast"/>
      <w:ind w:left="75" w:right="75" w:firstLine="720"/>
      <w:jc w:val="both"/>
    </w:pPr>
    <w:rPr>
      <w:rFonts w:ascii="Verdana" w:eastAsia="Times New Roman" w:hAnsi="Verdana" w:cs="Verdana"/>
      <w:sz w:val="17"/>
      <w:szCs w:val="17"/>
      <w:lang w:eastAsia="ru-RU"/>
    </w:rPr>
  </w:style>
  <w:style w:type="paragraph" w:styleId="HTML">
    <w:name w:val="HTML Preformatted"/>
    <w:basedOn w:val="a0"/>
    <w:link w:val="HTML0"/>
    <w:rsid w:val="00520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201D9"/>
    <w:rPr>
      <w:rFonts w:ascii="Courier New" w:eastAsia="Times New Roman" w:hAnsi="Courier New" w:cs="Times New Roman"/>
      <w:sz w:val="20"/>
      <w:szCs w:val="20"/>
    </w:rPr>
  </w:style>
  <w:style w:type="paragraph" w:styleId="25">
    <w:name w:val="Body Text Indent 2"/>
    <w:basedOn w:val="a0"/>
    <w:link w:val="24"/>
    <w:uiPriority w:val="99"/>
    <w:rsid w:val="005201D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201D9"/>
  </w:style>
  <w:style w:type="paragraph" w:customStyle="1" w:styleId="afff4">
    <w:name w:val="Знак Знак Знак"/>
    <w:basedOn w:val="a0"/>
    <w:rsid w:val="005201D9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2d">
    <w:name w:val="Body Text 2"/>
    <w:basedOn w:val="a0"/>
    <w:link w:val="2e"/>
    <w:rsid w:val="005201D9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">
    <w:name w:val="Основной текст 2 Знак"/>
    <w:basedOn w:val="a1"/>
    <w:link w:val="2d"/>
    <w:rsid w:val="005201D9"/>
    <w:rPr>
      <w:rFonts w:ascii="Times New Roman" w:eastAsia="Times New Roman" w:hAnsi="Times New Roman" w:cs="Times New Roman"/>
      <w:sz w:val="28"/>
      <w:szCs w:val="28"/>
    </w:rPr>
  </w:style>
  <w:style w:type="paragraph" w:customStyle="1" w:styleId="310">
    <w:name w:val="Основной текст (3)1"/>
    <w:basedOn w:val="a0"/>
    <w:uiPriority w:val="99"/>
    <w:rsid w:val="005201D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paragraph" w:customStyle="1" w:styleId="1f2">
    <w:name w:val="Знак Знак1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">
    <w:name w:val="Без интервала2"/>
    <w:rsid w:val="00520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0"/>
    <w:link w:val="39"/>
    <w:rsid w:val="005201D9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</w:rPr>
  </w:style>
  <w:style w:type="character" w:customStyle="1" w:styleId="39">
    <w:name w:val="Основной текст с отступом 3 Знак"/>
    <w:basedOn w:val="a1"/>
    <w:link w:val="38"/>
    <w:rsid w:val="005201D9"/>
    <w:rPr>
      <w:rFonts w:ascii="Calibri" w:eastAsia="Times New Roman" w:hAnsi="Calibri" w:cs="Times New Roman"/>
      <w:sz w:val="16"/>
      <w:szCs w:val="16"/>
    </w:rPr>
  </w:style>
  <w:style w:type="paragraph" w:customStyle="1" w:styleId="1f3">
    <w:name w:val="Обычный1"/>
    <w:link w:val="Normal"/>
    <w:rsid w:val="005201D9"/>
    <w:pPr>
      <w:widowControl w:val="0"/>
      <w:spacing w:after="0" w:line="280" w:lineRule="auto"/>
      <w:ind w:left="680" w:hanging="34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4">
    <w:name w:val="Style4"/>
    <w:basedOn w:val="a0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3">
    <w:name w:val="Основной текст (5)_"/>
    <w:link w:val="54"/>
    <w:uiPriority w:val="99"/>
    <w:locked/>
    <w:rsid w:val="005201D9"/>
    <w:rPr>
      <w:rFonts w:ascii="Gungsuh" w:eastAsia="Gungsuh"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5201D9"/>
    <w:pPr>
      <w:shd w:val="clear" w:color="auto" w:fill="FFFFFF"/>
      <w:spacing w:after="0" w:line="240" w:lineRule="atLeast"/>
      <w:jc w:val="both"/>
    </w:pPr>
    <w:rPr>
      <w:rFonts w:ascii="Gungsuh" w:eastAsia="Gungsuh"/>
      <w:sz w:val="18"/>
      <w:szCs w:val="18"/>
    </w:rPr>
  </w:style>
  <w:style w:type="paragraph" w:customStyle="1" w:styleId="headertext">
    <w:name w:val="headertext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Текст1"/>
    <w:basedOn w:val="a0"/>
    <w:rsid w:val="005201D9"/>
    <w:pPr>
      <w:suppressAutoHyphens/>
      <w:spacing w:after="0" w:line="340" w:lineRule="exact"/>
      <w:ind w:firstLine="289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311">
    <w:name w:val="Основной текст 31"/>
    <w:basedOn w:val="a0"/>
    <w:uiPriority w:val="99"/>
    <w:rsid w:val="005201D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610">
    <w:name w:val="Основной текст (6)1"/>
    <w:basedOn w:val="a0"/>
    <w:rsid w:val="005201D9"/>
    <w:pPr>
      <w:shd w:val="clear" w:color="auto" w:fill="FFFFFF"/>
      <w:spacing w:before="60" w:after="0" w:line="322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5">
    <w:name w:val="caption"/>
    <w:basedOn w:val="a0"/>
    <w:uiPriority w:val="99"/>
    <w:qFormat/>
    <w:rsid w:val="005201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201D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5201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01D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f6">
    <w:name w:val="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5">
    <w:name w:val="Знак Знак5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rsid w:val="005201D9"/>
    <w:rPr>
      <w:rFonts w:ascii="Calibri" w:eastAsia="Times New Roman" w:hAnsi="Calibri" w:cs="Calibri"/>
      <w:szCs w:val="20"/>
      <w:lang w:eastAsia="ru-RU"/>
    </w:rPr>
  </w:style>
  <w:style w:type="paragraph" w:customStyle="1" w:styleId="14pt125">
    <w:name w:val="Стиль Основной текст + 14 pt по ширине Первая строка:  125 см"/>
    <w:basedOn w:val="ac"/>
    <w:autoRedefine/>
    <w:rsid w:val="005201D9"/>
    <w:pPr>
      <w:widowControl/>
      <w:shd w:val="clear" w:color="auto" w:fill="auto"/>
      <w:autoSpaceDE w:val="0"/>
      <w:autoSpaceDN w:val="0"/>
      <w:ind w:firstLine="720"/>
      <w:jc w:val="center"/>
    </w:pPr>
    <w:rPr>
      <w:rFonts w:eastAsia="Times New Roman"/>
      <w:b/>
      <w:snapToGrid w:val="0"/>
      <w:color w:val="auto"/>
      <w:sz w:val="32"/>
      <w:szCs w:val="32"/>
      <w:lang w:eastAsia="ar-SA"/>
    </w:rPr>
  </w:style>
  <w:style w:type="character" w:customStyle="1" w:styleId="42">
    <w:name w:val="Основной текст (4)_"/>
    <w:link w:val="410"/>
    <w:locked/>
    <w:rsid w:val="005201D9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2"/>
    <w:rsid w:val="005201D9"/>
    <w:pPr>
      <w:shd w:val="clear" w:color="auto" w:fill="FFFFFF"/>
      <w:spacing w:after="0" w:line="269" w:lineRule="exact"/>
      <w:ind w:hanging="420"/>
      <w:jc w:val="center"/>
    </w:pPr>
    <w:rPr>
      <w:sz w:val="23"/>
      <w:szCs w:val="23"/>
    </w:rPr>
  </w:style>
  <w:style w:type="paragraph" w:customStyle="1" w:styleId="afff8">
    <w:name w:val="Знак Знак Знак Знак Знак Знак Знак Знак Знак Знак"/>
    <w:basedOn w:val="a0"/>
    <w:rsid w:val="005201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3a">
    <w:name w:val="Body Text 3"/>
    <w:basedOn w:val="a0"/>
    <w:link w:val="3b"/>
    <w:uiPriority w:val="99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3 Знак"/>
    <w:basedOn w:val="a1"/>
    <w:link w:val="3a"/>
    <w:uiPriority w:val="99"/>
    <w:rsid w:val="005201D9"/>
    <w:rPr>
      <w:rFonts w:ascii="Times New Roman" w:eastAsia="Times New Roman" w:hAnsi="Times New Roman" w:cs="Times New Roman"/>
      <w:sz w:val="24"/>
      <w:szCs w:val="20"/>
    </w:rPr>
  </w:style>
  <w:style w:type="paragraph" w:customStyle="1" w:styleId="1f5">
    <w:name w:val="1 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9">
    <w:name w:val="Знак Знак Знак Знак Знак Знак Знак Знак Знак Знак Знак Знак Знак"/>
    <w:basedOn w:val="a0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6">
    <w:name w:val="Знак Знак1 Знак Знак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7">
    <w:name w:val="Знак Знак1 Знак Знак Знак Знак Знак Знак Знак Знак"/>
    <w:basedOn w:val="a0"/>
    <w:rsid w:val="005201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0"/>
    <w:uiPriority w:val="99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20">
    <w:name w:val="Заголовок №3 (2)"/>
    <w:link w:val="321"/>
    <w:rsid w:val="005201D9"/>
    <w:rPr>
      <w:b/>
      <w:bCs/>
      <w:sz w:val="28"/>
      <w:szCs w:val="28"/>
      <w:shd w:val="clear" w:color="auto" w:fill="FFFFFF"/>
    </w:rPr>
  </w:style>
  <w:style w:type="paragraph" w:customStyle="1" w:styleId="321">
    <w:name w:val="Заголовок №3 (2)1"/>
    <w:basedOn w:val="a0"/>
    <w:link w:val="320"/>
    <w:rsid w:val="005201D9"/>
    <w:pPr>
      <w:shd w:val="clear" w:color="auto" w:fill="FFFFFF"/>
      <w:spacing w:before="840" w:after="300" w:line="331" w:lineRule="exact"/>
      <w:jc w:val="center"/>
      <w:outlineLvl w:val="2"/>
    </w:pPr>
    <w:rPr>
      <w:b/>
      <w:bCs/>
      <w:sz w:val="28"/>
      <w:szCs w:val="28"/>
    </w:rPr>
  </w:style>
  <w:style w:type="character" w:customStyle="1" w:styleId="3c">
    <w:name w:val="Заголовок №3"/>
    <w:link w:val="312"/>
    <w:rsid w:val="005201D9"/>
    <w:rPr>
      <w:b/>
      <w:bCs/>
      <w:sz w:val="28"/>
      <w:szCs w:val="28"/>
      <w:shd w:val="clear" w:color="auto" w:fill="FFFFFF"/>
    </w:rPr>
  </w:style>
  <w:style w:type="paragraph" w:customStyle="1" w:styleId="312">
    <w:name w:val="Заголовок №31"/>
    <w:basedOn w:val="a0"/>
    <w:link w:val="3c"/>
    <w:rsid w:val="005201D9"/>
    <w:pPr>
      <w:shd w:val="clear" w:color="auto" w:fill="FFFFFF"/>
      <w:spacing w:before="300" w:after="420" w:line="240" w:lineRule="atLeast"/>
      <w:outlineLvl w:val="2"/>
    </w:pPr>
    <w:rPr>
      <w:b/>
      <w:bCs/>
      <w:sz w:val="28"/>
      <w:szCs w:val="28"/>
    </w:rPr>
  </w:style>
  <w:style w:type="character" w:customStyle="1" w:styleId="91">
    <w:name w:val="Основной текст (9)"/>
    <w:link w:val="910"/>
    <w:uiPriority w:val="99"/>
    <w:rsid w:val="005201D9"/>
    <w:rPr>
      <w:sz w:val="28"/>
      <w:szCs w:val="28"/>
      <w:shd w:val="clear" w:color="auto" w:fill="FFFFFF"/>
    </w:rPr>
  </w:style>
  <w:style w:type="paragraph" w:customStyle="1" w:styleId="910">
    <w:name w:val="Основной текст (9)1"/>
    <w:basedOn w:val="a0"/>
    <w:link w:val="91"/>
    <w:uiPriority w:val="99"/>
    <w:rsid w:val="005201D9"/>
    <w:pPr>
      <w:shd w:val="clear" w:color="auto" w:fill="FFFFFF"/>
      <w:spacing w:after="0" w:line="326" w:lineRule="exact"/>
      <w:jc w:val="both"/>
    </w:pPr>
    <w:rPr>
      <w:sz w:val="28"/>
      <w:szCs w:val="28"/>
    </w:rPr>
  </w:style>
  <w:style w:type="character" w:customStyle="1" w:styleId="330">
    <w:name w:val="Заголовок №3 (3)"/>
    <w:link w:val="331"/>
    <w:rsid w:val="005201D9"/>
    <w:rPr>
      <w:b/>
      <w:bCs/>
      <w:sz w:val="28"/>
      <w:szCs w:val="28"/>
      <w:shd w:val="clear" w:color="auto" w:fill="FFFFFF"/>
    </w:rPr>
  </w:style>
  <w:style w:type="character" w:customStyle="1" w:styleId="100">
    <w:name w:val="Основной текст (10)"/>
    <w:link w:val="101"/>
    <w:rsid w:val="005201D9"/>
    <w:rPr>
      <w:sz w:val="28"/>
      <w:szCs w:val="28"/>
      <w:shd w:val="clear" w:color="auto" w:fill="FFFFFF"/>
    </w:rPr>
  </w:style>
  <w:style w:type="character" w:customStyle="1" w:styleId="340">
    <w:name w:val="Заголовок №3 (4)"/>
    <w:link w:val="341"/>
    <w:rsid w:val="005201D9"/>
    <w:rPr>
      <w:b/>
      <w:bCs/>
      <w:sz w:val="28"/>
      <w:szCs w:val="28"/>
      <w:shd w:val="clear" w:color="auto" w:fill="FFFFFF"/>
    </w:rPr>
  </w:style>
  <w:style w:type="character" w:customStyle="1" w:styleId="350">
    <w:name w:val="Заголовок №3 (5)"/>
    <w:link w:val="351"/>
    <w:rsid w:val="005201D9"/>
    <w:rPr>
      <w:b/>
      <w:bCs/>
      <w:sz w:val="28"/>
      <w:szCs w:val="28"/>
      <w:shd w:val="clear" w:color="auto" w:fill="FFFFFF"/>
    </w:rPr>
  </w:style>
  <w:style w:type="character" w:customStyle="1" w:styleId="611">
    <w:name w:val="Основной текст (6) + Полужирный1"/>
    <w:rsid w:val="005201D9"/>
    <w:rPr>
      <w:rFonts w:ascii="Times New Roman" w:hAnsi="Times New Roman" w:cs="Times New Roman"/>
      <w:b/>
      <w:bCs/>
      <w:sz w:val="28"/>
      <w:szCs w:val="28"/>
      <w:lang w:bidi="ar-SA"/>
    </w:rPr>
  </w:style>
  <w:style w:type="paragraph" w:customStyle="1" w:styleId="331">
    <w:name w:val="Заголовок №3 (3)1"/>
    <w:basedOn w:val="a0"/>
    <w:link w:val="330"/>
    <w:rsid w:val="005201D9"/>
    <w:pPr>
      <w:shd w:val="clear" w:color="auto" w:fill="FFFFFF"/>
      <w:spacing w:before="240" w:after="240" w:line="322" w:lineRule="exact"/>
      <w:ind w:firstLine="1100"/>
      <w:outlineLvl w:val="2"/>
    </w:pPr>
    <w:rPr>
      <w:b/>
      <w:bCs/>
      <w:sz w:val="28"/>
      <w:szCs w:val="28"/>
    </w:rPr>
  </w:style>
  <w:style w:type="paragraph" w:customStyle="1" w:styleId="101">
    <w:name w:val="Основной текст (10)1"/>
    <w:basedOn w:val="a0"/>
    <w:link w:val="100"/>
    <w:rsid w:val="005201D9"/>
    <w:pPr>
      <w:shd w:val="clear" w:color="auto" w:fill="FFFFFF"/>
      <w:spacing w:after="0" w:line="322" w:lineRule="exact"/>
      <w:ind w:hanging="360"/>
    </w:pPr>
    <w:rPr>
      <w:sz w:val="28"/>
      <w:szCs w:val="28"/>
    </w:rPr>
  </w:style>
  <w:style w:type="paragraph" w:customStyle="1" w:styleId="341">
    <w:name w:val="Заголовок №3 (4)1"/>
    <w:basedOn w:val="a0"/>
    <w:link w:val="340"/>
    <w:rsid w:val="005201D9"/>
    <w:pPr>
      <w:shd w:val="clear" w:color="auto" w:fill="FFFFFF"/>
      <w:spacing w:before="300" w:after="300" w:line="326" w:lineRule="exact"/>
      <w:ind w:hanging="360"/>
      <w:outlineLvl w:val="2"/>
    </w:pPr>
    <w:rPr>
      <w:b/>
      <w:bCs/>
      <w:sz w:val="28"/>
      <w:szCs w:val="28"/>
    </w:rPr>
  </w:style>
  <w:style w:type="paragraph" w:customStyle="1" w:styleId="351">
    <w:name w:val="Заголовок №3 (5)1"/>
    <w:basedOn w:val="a0"/>
    <w:link w:val="350"/>
    <w:rsid w:val="005201D9"/>
    <w:pPr>
      <w:shd w:val="clear" w:color="auto" w:fill="FFFFFF"/>
      <w:spacing w:before="300" w:after="300" w:line="322" w:lineRule="exact"/>
      <w:jc w:val="right"/>
      <w:outlineLvl w:val="2"/>
    </w:pPr>
    <w:rPr>
      <w:b/>
      <w:bCs/>
      <w:sz w:val="28"/>
      <w:szCs w:val="28"/>
    </w:rPr>
  </w:style>
  <w:style w:type="character" w:customStyle="1" w:styleId="120">
    <w:name w:val="Основной текст (12)"/>
    <w:link w:val="121"/>
    <w:rsid w:val="005201D9"/>
    <w:rPr>
      <w:shd w:val="clear" w:color="auto" w:fill="FFFFFF"/>
    </w:rPr>
  </w:style>
  <w:style w:type="character" w:customStyle="1" w:styleId="130">
    <w:name w:val="Основной текст (13)"/>
    <w:link w:val="131"/>
    <w:rsid w:val="005201D9"/>
    <w:rPr>
      <w:shd w:val="clear" w:color="auto" w:fill="FFFFFF"/>
    </w:rPr>
  </w:style>
  <w:style w:type="character" w:customStyle="1" w:styleId="140">
    <w:name w:val="Основной текст (14)"/>
    <w:link w:val="141"/>
    <w:rsid w:val="005201D9"/>
    <w:rPr>
      <w:shd w:val="clear" w:color="auto" w:fill="FFFFFF"/>
    </w:rPr>
  </w:style>
  <w:style w:type="character" w:customStyle="1" w:styleId="150">
    <w:name w:val="Основной текст (15)"/>
    <w:link w:val="151"/>
    <w:rsid w:val="005201D9"/>
    <w:rPr>
      <w:b/>
      <w:bCs/>
      <w:shd w:val="clear" w:color="auto" w:fill="FFFFFF"/>
    </w:rPr>
  </w:style>
  <w:style w:type="paragraph" w:customStyle="1" w:styleId="121">
    <w:name w:val="Основной текст (12)1"/>
    <w:basedOn w:val="a0"/>
    <w:link w:val="120"/>
    <w:rsid w:val="005201D9"/>
    <w:pPr>
      <w:shd w:val="clear" w:color="auto" w:fill="FFFFFF"/>
      <w:spacing w:after="0" w:line="240" w:lineRule="atLeast"/>
      <w:jc w:val="both"/>
    </w:pPr>
  </w:style>
  <w:style w:type="paragraph" w:customStyle="1" w:styleId="131">
    <w:name w:val="Основной текст (13)1"/>
    <w:basedOn w:val="a0"/>
    <w:link w:val="130"/>
    <w:rsid w:val="005201D9"/>
    <w:pPr>
      <w:shd w:val="clear" w:color="auto" w:fill="FFFFFF"/>
      <w:spacing w:after="0" w:line="240" w:lineRule="atLeast"/>
      <w:jc w:val="center"/>
    </w:pPr>
  </w:style>
  <w:style w:type="paragraph" w:customStyle="1" w:styleId="141">
    <w:name w:val="Основной текст (14)1"/>
    <w:basedOn w:val="a0"/>
    <w:link w:val="140"/>
    <w:rsid w:val="005201D9"/>
    <w:pPr>
      <w:shd w:val="clear" w:color="auto" w:fill="FFFFFF"/>
      <w:spacing w:after="0" w:line="240" w:lineRule="atLeast"/>
      <w:jc w:val="right"/>
    </w:pPr>
  </w:style>
  <w:style w:type="paragraph" w:customStyle="1" w:styleId="151">
    <w:name w:val="Основной текст (15)1"/>
    <w:basedOn w:val="a0"/>
    <w:link w:val="150"/>
    <w:rsid w:val="005201D9"/>
    <w:pPr>
      <w:shd w:val="clear" w:color="auto" w:fill="FFFFFF"/>
      <w:spacing w:after="0" w:line="240" w:lineRule="atLeast"/>
    </w:pPr>
    <w:rPr>
      <w:b/>
      <w:bCs/>
    </w:rPr>
  </w:style>
  <w:style w:type="character" w:customStyle="1" w:styleId="92">
    <w:name w:val="Знак Знак9"/>
    <w:rsid w:val="005201D9"/>
    <w:rPr>
      <w:b/>
      <w:bCs/>
      <w:sz w:val="28"/>
      <w:szCs w:val="24"/>
      <w:lang w:val="ru-RU" w:eastAsia="ru-RU" w:bidi="ar-SA"/>
    </w:rPr>
  </w:style>
  <w:style w:type="paragraph" w:customStyle="1" w:styleId="43">
    <w:name w:val="çàãîëîâîê 4"/>
    <w:basedOn w:val="a0"/>
    <w:next w:val="a0"/>
    <w:rsid w:val="005201D9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4">
    <w:name w:val="çàãîëîâîê 6"/>
    <w:basedOn w:val="a0"/>
    <w:next w:val="a0"/>
    <w:rsid w:val="005201D9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1">
    <w:name w:val="çàãîëîâîê 8"/>
    <w:basedOn w:val="a0"/>
    <w:next w:val="a0"/>
    <w:uiPriority w:val="99"/>
    <w:rsid w:val="005201D9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a">
    <w:name w:val="Document Map"/>
    <w:basedOn w:val="a0"/>
    <w:link w:val="afffb"/>
    <w:unhideWhenUsed/>
    <w:rsid w:val="005201D9"/>
    <w:pPr>
      <w:suppressAutoHyphens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ffb">
    <w:name w:val="Схема документа Знак"/>
    <w:basedOn w:val="a1"/>
    <w:link w:val="afffa"/>
    <w:rsid w:val="005201D9"/>
    <w:rPr>
      <w:rFonts w:ascii="Tahoma" w:eastAsia="Times New Roman" w:hAnsi="Tahoma" w:cs="Times New Roman"/>
      <w:sz w:val="16"/>
      <w:szCs w:val="16"/>
      <w:lang w:eastAsia="ar-SA"/>
    </w:rPr>
  </w:style>
  <w:style w:type="character" w:styleId="afffc">
    <w:name w:val="FollowedHyperlink"/>
    <w:unhideWhenUsed/>
    <w:rsid w:val="005201D9"/>
    <w:rPr>
      <w:color w:val="800080"/>
      <w:u w:val="single"/>
    </w:rPr>
  </w:style>
  <w:style w:type="paragraph" w:customStyle="1" w:styleId="afffd">
    <w:name w:val="текст стратег"/>
    <w:basedOn w:val="a0"/>
    <w:rsid w:val="005201D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Iauiue">
    <w:name w:val="Iau?iue"/>
    <w:rsid w:val="005201D9"/>
    <w:pPr>
      <w:widowControl w:val="0"/>
      <w:spacing w:after="0" w:line="240" w:lineRule="auto"/>
      <w:ind w:firstLine="567"/>
      <w:jc w:val="both"/>
    </w:pPr>
    <w:rPr>
      <w:rFonts w:ascii="Peterburg" w:eastAsia="Cambria" w:hAnsi="Peterburg" w:cs="Times New Roman"/>
      <w:sz w:val="24"/>
      <w:szCs w:val="20"/>
      <w:lang w:eastAsia="ru-RU"/>
    </w:rPr>
  </w:style>
  <w:style w:type="table" w:styleId="afffe">
    <w:name w:val="Table Contemporary"/>
    <w:basedOn w:val="a2"/>
    <w:rsid w:val="0052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ffff">
    <w:name w:val="Верхний колонтитул с тенью"/>
    <w:basedOn w:val="a0"/>
    <w:uiPriority w:val="99"/>
    <w:rsid w:val="005201D9"/>
    <w:pPr>
      <w:pBdr>
        <w:top w:val="single" w:sz="2" w:space="6" w:color="7E97AD"/>
        <w:left w:val="single" w:sz="2" w:space="20" w:color="7E97AD"/>
        <w:bottom w:val="single" w:sz="2" w:space="6" w:color="7E97AD"/>
        <w:right w:val="single" w:sz="2" w:space="20" w:color="7E97AD"/>
      </w:pBdr>
      <w:shd w:val="clear" w:color="auto" w:fill="7E97AD"/>
      <w:spacing w:before="40" w:after="0" w:line="240" w:lineRule="auto"/>
      <w:ind w:firstLine="567"/>
      <w:jc w:val="both"/>
    </w:pPr>
    <w:rPr>
      <w:rFonts w:ascii="Calibri" w:eastAsia="Times New Roman" w:hAnsi="Calibri" w:cs="Times New Roman"/>
      <w:caps/>
      <w:color w:val="FFFFFF"/>
      <w:kern w:val="20"/>
      <w:sz w:val="40"/>
      <w:szCs w:val="20"/>
      <w:lang w:eastAsia="ru-RU"/>
    </w:rPr>
  </w:style>
  <w:style w:type="paragraph" w:styleId="1f8">
    <w:name w:val="toc 1"/>
    <w:basedOn w:val="a0"/>
    <w:next w:val="a0"/>
    <w:link w:val="1f9"/>
    <w:autoRedefine/>
    <w:qFormat/>
    <w:rsid w:val="005201D9"/>
    <w:pPr>
      <w:keepNext/>
      <w:keepLines/>
      <w:widowControl w:val="0"/>
      <w:tabs>
        <w:tab w:val="right" w:leader="dot" w:pos="9628"/>
      </w:tabs>
      <w:spacing w:after="0" w:line="240" w:lineRule="auto"/>
      <w:jc w:val="center"/>
    </w:pPr>
    <w:rPr>
      <w:rFonts w:ascii="Times New Roman" w:eastAsia="Times New Roman" w:hAnsi="Times New Roman" w:cs="Times New Roman"/>
      <w:bCs/>
      <w:caps/>
      <w:sz w:val="28"/>
      <w:szCs w:val="24"/>
    </w:rPr>
  </w:style>
  <w:style w:type="paragraph" w:styleId="2f0">
    <w:name w:val="toc 2"/>
    <w:basedOn w:val="a0"/>
    <w:next w:val="a0"/>
    <w:autoRedefine/>
    <w:qFormat/>
    <w:rsid w:val="005201D9"/>
    <w:pPr>
      <w:tabs>
        <w:tab w:val="right" w:leader="dot" w:pos="9628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8"/>
      <w:lang w:eastAsia="ru-RU"/>
    </w:rPr>
  </w:style>
  <w:style w:type="paragraph" w:customStyle="1" w:styleId="213">
    <w:name w:val="Основной текст 21"/>
    <w:basedOn w:val="a0"/>
    <w:rsid w:val="005201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1">
    <w:name w:val="Основной текст с отступом 23"/>
    <w:basedOn w:val="a0"/>
    <w:rsid w:val="005201D9"/>
    <w:pPr>
      <w:widowControl w:val="0"/>
      <w:spacing w:before="680" w:after="0" w:line="240" w:lineRule="auto"/>
      <w:ind w:right="20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0">
    <w:name w:val="текст сноски"/>
    <w:basedOn w:val="a0"/>
    <w:rsid w:val="005201D9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f1">
    <w:name w:val="заголовок 2"/>
    <w:basedOn w:val="a0"/>
    <w:next w:val="a0"/>
    <w:rsid w:val="005201D9"/>
    <w:pPr>
      <w:keepNext/>
      <w:autoSpaceDE w:val="0"/>
      <w:autoSpaceDN w:val="0"/>
      <w:spacing w:after="0" w:line="240" w:lineRule="auto"/>
      <w:ind w:firstLine="567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6">
    <w:name w:val="заголовок 5"/>
    <w:basedOn w:val="a0"/>
    <w:next w:val="a0"/>
    <w:rsid w:val="005201D9"/>
    <w:pPr>
      <w:keepNext/>
      <w:autoSpaceDE w:val="0"/>
      <w:autoSpaceDN w:val="0"/>
      <w:spacing w:after="0" w:line="240" w:lineRule="auto"/>
      <w:ind w:firstLine="567"/>
      <w:jc w:val="both"/>
      <w:outlineLvl w:val="4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affff1">
    <w:name w:val="пун"/>
    <w:basedOn w:val="a0"/>
    <w:rsid w:val="005201D9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Табл-номер"/>
    <w:basedOn w:val="afff2"/>
    <w:rsid w:val="005201D9"/>
    <w:pPr>
      <w:spacing w:before="120" w:after="120" w:line="340" w:lineRule="exact"/>
      <w:ind w:firstLine="289"/>
      <w:jc w:val="right"/>
    </w:pPr>
    <w:rPr>
      <w:rFonts w:ascii="Times New Roman" w:hAnsi="Times New Roman"/>
      <w:spacing w:val="40"/>
      <w:sz w:val="26"/>
    </w:rPr>
  </w:style>
  <w:style w:type="paragraph" w:customStyle="1" w:styleId="-0">
    <w:name w:val="табл-заг"/>
    <w:basedOn w:val="a0"/>
    <w:rsid w:val="005201D9"/>
    <w:pPr>
      <w:widowControl w:val="0"/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-1">
    <w:name w:val="Табл-шапка"/>
    <w:basedOn w:val="afff2"/>
    <w:rsid w:val="005201D9"/>
    <w:pPr>
      <w:jc w:val="center"/>
    </w:pPr>
    <w:rPr>
      <w:rFonts w:ascii="Times New Roman" w:hAnsi="Times New Roman"/>
      <w:b/>
      <w:sz w:val="22"/>
    </w:rPr>
  </w:style>
  <w:style w:type="paragraph" w:customStyle="1" w:styleId="affff2">
    <w:name w:val="пунк"/>
    <w:basedOn w:val="affff3"/>
    <w:rsid w:val="005201D9"/>
    <w:pPr>
      <w:ind w:left="720" w:hanging="720"/>
    </w:pPr>
    <w:rPr>
      <w:sz w:val="23"/>
    </w:rPr>
  </w:style>
  <w:style w:type="paragraph" w:customStyle="1" w:styleId="affff3">
    <w:name w:val="Буклет"/>
    <w:basedOn w:val="a0"/>
    <w:rsid w:val="005201D9"/>
    <w:pPr>
      <w:spacing w:after="120" w:line="240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-2">
    <w:name w:val="табл-шапка"/>
    <w:basedOn w:val="affff4"/>
    <w:rsid w:val="005201D9"/>
    <w:pPr>
      <w:spacing w:line="240" w:lineRule="auto"/>
      <w:ind w:firstLine="0"/>
      <w:jc w:val="center"/>
    </w:pPr>
    <w:rPr>
      <w:rFonts w:ascii="Times New Roman" w:hAnsi="Times New Roman"/>
      <w:b/>
      <w:sz w:val="20"/>
    </w:rPr>
  </w:style>
  <w:style w:type="paragraph" w:customStyle="1" w:styleId="affff4">
    <w:name w:val="Абзац"/>
    <w:basedOn w:val="a0"/>
    <w:rsid w:val="005201D9"/>
    <w:pPr>
      <w:spacing w:after="0" w:line="360" w:lineRule="exact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2f2">
    <w:name w:val="Назвакние2"/>
    <w:basedOn w:val="1"/>
    <w:rsid w:val="005201D9"/>
    <w:pPr>
      <w:suppressAutoHyphens w:val="0"/>
      <w:spacing w:before="360" w:after="120" w:line="240" w:lineRule="exact"/>
      <w:ind w:firstLine="567"/>
      <w:jc w:val="center"/>
    </w:pPr>
    <w:rPr>
      <w:rFonts w:ascii="Times New Roman" w:hAnsi="Times New Roman"/>
      <w:b w:val="0"/>
      <w:bCs w:val="0"/>
      <w:kern w:val="0"/>
      <w:sz w:val="28"/>
      <w:szCs w:val="20"/>
      <w:u w:val="single"/>
    </w:rPr>
  </w:style>
  <w:style w:type="paragraph" w:customStyle="1" w:styleId="-3">
    <w:name w:val="Табл-основной текст"/>
    <w:basedOn w:val="ac"/>
    <w:rsid w:val="005201D9"/>
    <w:pPr>
      <w:widowControl/>
      <w:shd w:val="clear" w:color="auto" w:fill="auto"/>
      <w:ind w:firstLine="567"/>
    </w:pPr>
    <w:rPr>
      <w:rFonts w:eastAsia="Times New Roman"/>
      <w:b/>
      <w:color w:val="auto"/>
      <w:sz w:val="24"/>
      <w:szCs w:val="20"/>
      <w:lang w:eastAsia="ar-SA"/>
    </w:rPr>
  </w:style>
  <w:style w:type="paragraph" w:customStyle="1" w:styleId="-4">
    <w:name w:val="Табл-цифровой текст"/>
    <w:basedOn w:val="1"/>
    <w:rsid w:val="005201D9"/>
    <w:pPr>
      <w:suppressAutoHyphens w:val="0"/>
      <w:spacing w:before="0" w:after="0" w:line="240" w:lineRule="exact"/>
      <w:ind w:firstLine="567"/>
      <w:jc w:val="center"/>
    </w:pPr>
    <w:rPr>
      <w:rFonts w:ascii="Times New Roman" w:hAnsi="Times New Roman"/>
      <w:bCs w:val="0"/>
      <w:kern w:val="0"/>
      <w:sz w:val="24"/>
      <w:szCs w:val="20"/>
    </w:rPr>
  </w:style>
  <w:style w:type="paragraph" w:customStyle="1" w:styleId="-5">
    <w:name w:val="Табл-название"/>
    <w:basedOn w:val="1"/>
    <w:rsid w:val="005201D9"/>
    <w:pPr>
      <w:suppressAutoHyphens w:val="0"/>
      <w:spacing w:before="360" w:after="120" w:line="240" w:lineRule="exact"/>
      <w:ind w:firstLine="567"/>
      <w:jc w:val="center"/>
    </w:pPr>
    <w:rPr>
      <w:rFonts w:ascii="Times New Roman" w:hAnsi="Times New Roman"/>
      <w:bCs w:val="0"/>
      <w:kern w:val="0"/>
      <w:sz w:val="28"/>
      <w:szCs w:val="20"/>
    </w:rPr>
  </w:style>
  <w:style w:type="paragraph" w:customStyle="1" w:styleId="affff5">
    <w:name w:val="Абзац с отступом"/>
    <w:basedOn w:val="affff4"/>
    <w:rsid w:val="005201D9"/>
    <w:pPr>
      <w:spacing w:line="340" w:lineRule="exact"/>
      <w:ind w:firstLine="0"/>
    </w:pPr>
    <w:rPr>
      <w:rFonts w:ascii="Times New Roman" w:hAnsi="Times New Roman"/>
    </w:rPr>
  </w:style>
  <w:style w:type="paragraph" w:customStyle="1" w:styleId="affff6">
    <w:name w:val="вопр"/>
    <w:basedOn w:val="ac"/>
    <w:rsid w:val="005201D9"/>
    <w:pPr>
      <w:widowControl/>
      <w:shd w:val="clear" w:color="auto" w:fill="auto"/>
      <w:spacing w:after="120"/>
      <w:ind w:left="426" w:hanging="426"/>
    </w:pPr>
    <w:rPr>
      <w:rFonts w:ascii="Arial" w:eastAsia="Times New Roman" w:hAnsi="Arial"/>
      <w:b/>
      <w:color w:val="auto"/>
      <w:sz w:val="30"/>
      <w:szCs w:val="20"/>
      <w:lang w:eastAsia="ar-SA"/>
    </w:rPr>
  </w:style>
  <w:style w:type="paragraph" w:customStyle="1" w:styleId="affff7">
    <w:name w:val="текст"/>
    <w:basedOn w:val="a0"/>
    <w:rsid w:val="005201D9"/>
    <w:pPr>
      <w:spacing w:after="120" w:line="240" w:lineRule="auto"/>
      <w:ind w:firstLine="624"/>
      <w:jc w:val="both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Bullet">
    <w:name w:val="Bullet"/>
    <w:basedOn w:val="afd"/>
    <w:rsid w:val="005201D9"/>
    <w:pPr>
      <w:tabs>
        <w:tab w:val="num" w:pos="360"/>
        <w:tab w:val="left" w:pos="567"/>
      </w:tabs>
      <w:suppressAutoHyphens w:val="0"/>
      <w:spacing w:before="120" w:line="360" w:lineRule="auto"/>
      <w:ind w:left="360" w:hanging="360"/>
      <w:jc w:val="both"/>
    </w:pPr>
    <w:rPr>
      <w:i w:val="0"/>
      <w:sz w:val="24"/>
    </w:rPr>
  </w:style>
  <w:style w:type="paragraph" w:customStyle="1" w:styleId="Blockquote">
    <w:name w:val="Blockquote"/>
    <w:basedOn w:val="a0"/>
    <w:rsid w:val="005201D9"/>
    <w:pPr>
      <w:tabs>
        <w:tab w:val="num" w:pos="0"/>
      </w:tabs>
      <w:spacing w:before="100" w:after="100" w:line="240" w:lineRule="auto"/>
      <w:ind w:left="360" w:right="3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810">
    <w:name w:val="çàãîëîâîê 8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color w:val="0000FF"/>
      <w:sz w:val="20"/>
      <w:szCs w:val="20"/>
      <w:lang w:eastAsia="ru-RU"/>
    </w:rPr>
  </w:style>
  <w:style w:type="paragraph" w:customStyle="1" w:styleId="214">
    <w:name w:val="çàãîëîâîê 2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612">
    <w:name w:val="çàãîëîâîê 6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313">
    <w:name w:val="çàãîëîâîê 31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u w:val="single"/>
      <w:lang w:eastAsia="ru-RU"/>
    </w:rPr>
  </w:style>
  <w:style w:type="paragraph" w:customStyle="1" w:styleId="65">
    <w:name w:val="заголовок 6"/>
    <w:basedOn w:val="a0"/>
    <w:next w:val="a0"/>
    <w:rsid w:val="005201D9"/>
    <w:pPr>
      <w:keepNext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8">
    <w:name w:val="Block Text"/>
    <w:basedOn w:val="a0"/>
    <w:rsid w:val="005201D9"/>
    <w:pPr>
      <w:spacing w:after="0" w:line="240" w:lineRule="auto"/>
      <w:ind w:left="-125" w:right="-185" w:firstLine="567"/>
      <w:jc w:val="both"/>
    </w:pPr>
    <w:rPr>
      <w:rFonts w:ascii="Times New Roman" w:eastAsia="Times New Roman" w:hAnsi="Times New Roman" w:cs="Times New Roman"/>
      <w:color w:val="FF0000"/>
      <w:sz w:val="20"/>
      <w:szCs w:val="24"/>
      <w:lang w:eastAsia="ru-RU"/>
    </w:rPr>
  </w:style>
  <w:style w:type="paragraph" w:customStyle="1" w:styleId="Heading">
    <w:name w:val="Heading"/>
    <w:rsid w:val="005201D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411">
    <w:name w:val="Заголовок 4_1_1"/>
    <w:basedOn w:val="a0"/>
    <w:autoRedefine/>
    <w:rsid w:val="005201D9"/>
    <w:pPr>
      <w:keepNext/>
      <w:tabs>
        <w:tab w:val="num" w:pos="0"/>
      </w:tabs>
      <w:spacing w:after="0" w:line="240" w:lineRule="auto"/>
      <w:ind w:right="992" w:firstLine="1789"/>
      <w:jc w:val="center"/>
      <w:outlineLvl w:val="1"/>
    </w:pPr>
    <w:rPr>
      <w:rFonts w:ascii="Times New Roman" w:eastAsia="Times New Roman" w:hAnsi="Times New Roman" w:cs="Times New Roman"/>
      <w:iCs/>
      <w:w w:val="85"/>
      <w:sz w:val="24"/>
      <w:szCs w:val="24"/>
      <w:lang w:eastAsia="ru-RU"/>
    </w:rPr>
  </w:style>
  <w:style w:type="paragraph" w:customStyle="1" w:styleId="3d">
    <w:name w:val="Стиль3"/>
    <w:basedOn w:val="a0"/>
    <w:rsid w:val="005201D9"/>
    <w:pPr>
      <w:spacing w:after="0" w:line="240" w:lineRule="auto"/>
      <w:ind w:firstLine="54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9">
    <w:name w:val="Направление расшифрофка Знак"/>
    <w:rsid w:val="005201D9"/>
    <w:rPr>
      <w:rFonts w:ascii="Arial" w:hAnsi="Arial" w:cs="Arial" w:hint="default"/>
      <w:b/>
      <w:bCs/>
      <w:i/>
      <w:iCs/>
      <w:sz w:val="24"/>
      <w:szCs w:val="24"/>
      <w:lang w:val="ru-RU" w:eastAsia="ru-RU" w:bidi="ar-SA"/>
    </w:rPr>
  </w:style>
  <w:style w:type="paragraph" w:customStyle="1" w:styleId="affffa">
    <w:name w:val="Маркер Смыслов"/>
    <w:basedOn w:val="a0"/>
    <w:rsid w:val="005201D9"/>
    <w:pPr>
      <w:tabs>
        <w:tab w:val="num" w:pos="0"/>
        <w:tab w:val="left" w:pos="284"/>
      </w:tabs>
      <w:spacing w:before="40"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eft">
    <w:name w:val="Обычный_Left"/>
    <w:basedOn w:val="a0"/>
    <w:rsid w:val="005201D9"/>
    <w:pPr>
      <w:spacing w:before="240" w:after="24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b">
    <w:name w:val="Основные задачи Знак Знак Знак"/>
    <w:rsid w:val="005201D9"/>
    <w:rPr>
      <w:rFonts w:ascii="Arial" w:hAnsi="Arial" w:cs="Arial" w:hint="default"/>
      <w:b/>
      <w:bCs/>
      <w:sz w:val="24"/>
      <w:szCs w:val="24"/>
      <w:lang w:val="ru-RU" w:eastAsia="ru-RU" w:bidi="ar-SA"/>
    </w:rPr>
  </w:style>
  <w:style w:type="paragraph" w:styleId="20">
    <w:name w:val="List Bullet 2"/>
    <w:basedOn w:val="a0"/>
    <w:autoRedefine/>
    <w:rsid w:val="005201D9"/>
    <w:pPr>
      <w:numPr>
        <w:numId w:val="22"/>
      </w:numPr>
      <w:tabs>
        <w:tab w:val="clear" w:pos="1080"/>
        <w:tab w:val="num" w:pos="1065"/>
      </w:tabs>
      <w:spacing w:after="0" w:line="240" w:lineRule="auto"/>
      <w:ind w:left="10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3">
    <w:name w:val="Стиль По ширине Перед:  6 пт1"/>
    <w:basedOn w:val="a0"/>
    <w:rsid w:val="005201D9"/>
    <w:pPr>
      <w:tabs>
        <w:tab w:val="num" w:pos="0"/>
      </w:tabs>
      <w:spacing w:before="120" w:after="0" w:line="240" w:lineRule="auto"/>
      <w:ind w:left="785" w:hanging="36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fa">
    <w:name w:val="заголовок 1"/>
    <w:basedOn w:val="a0"/>
    <w:next w:val="a0"/>
    <w:rsid w:val="005201D9"/>
    <w:pPr>
      <w:keepNext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niiaiieoaeno2">
    <w:name w:val="Iniiaiie oaeno 2"/>
    <w:basedOn w:val="Iauiue"/>
    <w:rsid w:val="005201D9"/>
    <w:pPr>
      <w:widowControl/>
    </w:pPr>
    <w:rPr>
      <w:rFonts w:ascii="Times New Roman" w:eastAsia="Times New Roman" w:hAnsi="Times New Roman"/>
    </w:rPr>
  </w:style>
  <w:style w:type="paragraph" w:customStyle="1" w:styleId="322">
    <w:name w:val="Основной текст 32"/>
    <w:basedOn w:val="a0"/>
    <w:rsid w:val="005201D9"/>
    <w:pPr>
      <w:spacing w:after="0" w:line="24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First Indent"/>
    <w:basedOn w:val="ac"/>
    <w:link w:val="af5"/>
    <w:rsid w:val="005201D9"/>
    <w:pPr>
      <w:widowControl/>
      <w:shd w:val="clear" w:color="auto" w:fill="auto"/>
      <w:spacing w:after="120"/>
      <w:ind w:firstLine="210"/>
    </w:pPr>
    <w:rPr>
      <w:rFonts w:ascii="Calibri" w:eastAsia="Times New Roman" w:hAnsi="Calibri"/>
      <w:color w:val="auto"/>
    </w:rPr>
  </w:style>
  <w:style w:type="character" w:customStyle="1" w:styleId="1fb">
    <w:name w:val="Красная строка Знак1"/>
    <w:basedOn w:val="11"/>
    <w:uiPriority w:val="99"/>
    <w:semiHidden/>
    <w:rsid w:val="005201D9"/>
    <w:rPr>
      <w:rFonts w:ascii="Times New Roman" w:hAnsi="Times New Roman" w:cs="Times New Roman"/>
      <w:color w:val="323232"/>
      <w:shd w:val="clear" w:color="auto" w:fill="FFFFFF"/>
    </w:rPr>
  </w:style>
  <w:style w:type="paragraph" w:styleId="2f3">
    <w:name w:val="Body Text First Indent 2"/>
    <w:basedOn w:val="afd"/>
    <w:link w:val="2f4"/>
    <w:rsid w:val="005201D9"/>
    <w:pPr>
      <w:suppressAutoHyphens w:val="0"/>
      <w:spacing w:after="120"/>
      <w:ind w:left="283" w:firstLine="210"/>
      <w:jc w:val="both"/>
    </w:pPr>
    <w:rPr>
      <w:sz w:val="24"/>
      <w:szCs w:val="24"/>
    </w:rPr>
  </w:style>
  <w:style w:type="character" w:customStyle="1" w:styleId="2f4">
    <w:name w:val="Красная строка 2 Знак"/>
    <w:basedOn w:val="1a"/>
    <w:link w:val="2f3"/>
    <w:rsid w:val="005201D9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2f5">
    <w:name w:val="Стиль2"/>
    <w:basedOn w:val="1fc"/>
    <w:rsid w:val="005201D9"/>
    <w:rPr>
      <w:b w:val="0"/>
    </w:rPr>
  </w:style>
  <w:style w:type="paragraph" w:customStyle="1" w:styleId="1fc">
    <w:name w:val="Стиль1"/>
    <w:basedOn w:val="a0"/>
    <w:rsid w:val="005201D9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bCs/>
      <w:i/>
      <w:iCs/>
      <w:sz w:val="28"/>
      <w:szCs w:val="24"/>
      <w:lang w:eastAsia="ru-RU"/>
    </w:rPr>
  </w:style>
  <w:style w:type="paragraph" w:customStyle="1" w:styleId="FR2">
    <w:name w:val="FR2"/>
    <w:rsid w:val="005201D9"/>
    <w:pPr>
      <w:widowControl w:val="0"/>
      <w:snapToGri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FR3">
    <w:name w:val="FR3"/>
    <w:rsid w:val="005201D9"/>
    <w:pPr>
      <w:widowControl w:val="0"/>
      <w:snapToGrid w:val="0"/>
      <w:spacing w:before="6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font5">
    <w:name w:val="font5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7">
    <w:name w:val="xl67"/>
    <w:basedOn w:val="a0"/>
    <w:rsid w:val="005201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0"/>
    <w:rsid w:val="005201D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0">
    <w:name w:val="xl70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1">
    <w:name w:val="xl71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0"/>
    <w:rsid w:val="005201D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5">
    <w:name w:val="xl75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5201D9"/>
    <w:pPr>
      <w:pBdr>
        <w:bottom w:val="single" w:sz="8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520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5201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5201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201D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6">
    <w:name w:val="xl86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89">
    <w:name w:val="xl89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0"/>
    <w:rsid w:val="005201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2">
    <w:name w:val="xl92"/>
    <w:basedOn w:val="a0"/>
    <w:rsid w:val="005201D9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94">
    <w:name w:val="xl94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201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201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201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0"/>
    <w:rsid w:val="005201D9"/>
    <w:pPr>
      <w:pBdr>
        <w:bottom w:val="single" w:sz="8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6">
    <w:name w:val="xl106"/>
    <w:basedOn w:val="a0"/>
    <w:rsid w:val="005201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5201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201D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201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0"/>
    <w:rsid w:val="005201D9"/>
    <w:pPr>
      <w:spacing w:before="100" w:beforeAutospacing="1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Стратегия"/>
    <w:basedOn w:val="a0"/>
    <w:link w:val="affffd"/>
    <w:qFormat/>
    <w:rsid w:val="005201D9"/>
    <w:pPr>
      <w:keepNext/>
      <w:spacing w:after="0" w:line="240" w:lineRule="auto"/>
      <w:ind w:firstLine="709"/>
      <w:contextualSpacing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32"/>
    </w:rPr>
  </w:style>
  <w:style w:type="character" w:customStyle="1" w:styleId="affffd">
    <w:name w:val="Стратегия Знак"/>
    <w:link w:val="affffc"/>
    <w:rsid w:val="005201D9"/>
    <w:rPr>
      <w:rFonts w:ascii="Times New Roman" w:eastAsia="Times New Roman" w:hAnsi="Times New Roman" w:cs="Times New Roman"/>
      <w:b/>
      <w:caps/>
      <w:sz w:val="32"/>
      <w:szCs w:val="32"/>
    </w:rPr>
  </w:style>
  <w:style w:type="paragraph" w:customStyle="1" w:styleId="2f6">
    <w:name w:val="Стратегия2"/>
    <w:basedOn w:val="a0"/>
    <w:link w:val="2f7"/>
    <w:qFormat/>
    <w:rsid w:val="005201D9"/>
    <w:pPr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sz w:val="32"/>
      <w:szCs w:val="28"/>
    </w:rPr>
  </w:style>
  <w:style w:type="character" w:customStyle="1" w:styleId="2f7">
    <w:name w:val="Стратегия2 Знак"/>
    <w:link w:val="2f6"/>
    <w:rsid w:val="005201D9"/>
    <w:rPr>
      <w:rFonts w:ascii="Times New Roman" w:eastAsia="Times New Roman" w:hAnsi="Times New Roman" w:cs="Times New Roman"/>
      <w:sz w:val="32"/>
      <w:szCs w:val="28"/>
    </w:rPr>
  </w:style>
  <w:style w:type="paragraph" w:customStyle="1" w:styleId="3e">
    <w:name w:val="Стратегия3"/>
    <w:basedOn w:val="a0"/>
    <w:link w:val="3f"/>
    <w:qFormat/>
    <w:rsid w:val="005201D9"/>
    <w:pPr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3f">
    <w:name w:val="Стратегия3 Знак"/>
    <w:link w:val="3e"/>
    <w:rsid w:val="005201D9"/>
    <w:rPr>
      <w:rFonts w:ascii="Times New Roman" w:eastAsia="Times New Roman" w:hAnsi="Times New Roman" w:cs="Times New Roman"/>
      <w:i/>
      <w:sz w:val="28"/>
      <w:szCs w:val="28"/>
    </w:rPr>
  </w:style>
  <w:style w:type="paragraph" w:styleId="affffe">
    <w:name w:val="TOC Heading"/>
    <w:basedOn w:val="1"/>
    <w:next w:val="a0"/>
    <w:uiPriority w:val="99"/>
    <w:qFormat/>
    <w:rsid w:val="005201D9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3f0">
    <w:name w:val="toc 3"/>
    <w:basedOn w:val="a0"/>
    <w:next w:val="a0"/>
    <w:autoRedefine/>
    <w:qFormat/>
    <w:rsid w:val="005201D9"/>
    <w:pPr>
      <w:tabs>
        <w:tab w:val="right" w:leader="dot" w:pos="9628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44">
    <w:name w:val="toc 4"/>
    <w:basedOn w:val="a0"/>
    <w:next w:val="a0"/>
    <w:autoRedefine/>
    <w:uiPriority w:val="99"/>
    <w:rsid w:val="005201D9"/>
    <w:pPr>
      <w:spacing w:after="0" w:line="240" w:lineRule="auto"/>
      <w:ind w:left="48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7">
    <w:name w:val="toc 5"/>
    <w:basedOn w:val="a0"/>
    <w:next w:val="a0"/>
    <w:autoRedefine/>
    <w:uiPriority w:val="99"/>
    <w:rsid w:val="005201D9"/>
    <w:pPr>
      <w:spacing w:after="0" w:line="240" w:lineRule="auto"/>
      <w:ind w:left="72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6">
    <w:name w:val="toc 6"/>
    <w:basedOn w:val="a0"/>
    <w:next w:val="a0"/>
    <w:autoRedefine/>
    <w:uiPriority w:val="99"/>
    <w:rsid w:val="005201D9"/>
    <w:pPr>
      <w:spacing w:after="0" w:line="240" w:lineRule="auto"/>
      <w:ind w:left="96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rsid w:val="005201D9"/>
    <w:pPr>
      <w:spacing w:after="0" w:line="240" w:lineRule="auto"/>
      <w:ind w:left="120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2">
    <w:name w:val="toc 8"/>
    <w:basedOn w:val="a0"/>
    <w:next w:val="a0"/>
    <w:autoRedefine/>
    <w:uiPriority w:val="99"/>
    <w:rsid w:val="005201D9"/>
    <w:pPr>
      <w:spacing w:after="0" w:line="240" w:lineRule="auto"/>
      <w:ind w:left="144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3">
    <w:name w:val="toc 9"/>
    <w:basedOn w:val="a0"/>
    <w:next w:val="a0"/>
    <w:autoRedefine/>
    <w:uiPriority w:val="99"/>
    <w:rsid w:val="005201D9"/>
    <w:pPr>
      <w:spacing w:after="0" w:line="240" w:lineRule="auto"/>
      <w:ind w:left="1680" w:firstLine="567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9">
    <w:name w:val="Оглавление 1 Знак"/>
    <w:link w:val="1f8"/>
    <w:rsid w:val="005201D9"/>
    <w:rPr>
      <w:rFonts w:ascii="Times New Roman" w:eastAsia="Times New Roman" w:hAnsi="Times New Roman" w:cs="Times New Roman"/>
      <w:bCs/>
      <w:caps/>
      <w:sz w:val="28"/>
      <w:szCs w:val="24"/>
    </w:rPr>
  </w:style>
  <w:style w:type="paragraph" w:customStyle="1" w:styleId="afffff">
    <w:name w:val="Стратегия текст"/>
    <w:basedOn w:val="a0"/>
    <w:link w:val="afffff0"/>
    <w:qFormat/>
    <w:rsid w:val="005201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0">
    <w:name w:val="Стратегия текст Знак"/>
    <w:link w:val="afffff"/>
    <w:rsid w:val="005201D9"/>
    <w:rPr>
      <w:rFonts w:ascii="Times New Roman" w:eastAsia="Times New Roman" w:hAnsi="Times New Roman" w:cs="Times New Roman"/>
      <w:sz w:val="28"/>
      <w:szCs w:val="28"/>
    </w:rPr>
  </w:style>
  <w:style w:type="character" w:customStyle="1" w:styleId="Normal">
    <w:name w:val="Normal Знак"/>
    <w:link w:val="1f3"/>
    <w:uiPriority w:val="99"/>
    <w:locked/>
    <w:rsid w:val="005201D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s4">
    <w:name w:val="s4"/>
    <w:rsid w:val="005201D9"/>
    <w:rPr>
      <w:rFonts w:cs="Times New Roman"/>
    </w:rPr>
  </w:style>
  <w:style w:type="character" w:customStyle="1" w:styleId="Candara">
    <w:name w:val="Основной текст + Candara"/>
    <w:aliases w:val="10,5 pt,Не полужирный2,Основной текст + 10,Основной текст + Times New Roman,12,Основной текст + Times New Roman1,5 pt2,Интервал 0 pt3,11 pt,Основной текст + Times New Roman6,5 pt3,Интервал 0 pt4,Основной текст + Times New Roman2"/>
    <w:rsid w:val="005201D9"/>
    <w:rPr>
      <w:rFonts w:ascii="Candara" w:hAnsi="Candara" w:cs="Candara"/>
      <w:b/>
      <w:bCs/>
      <w:noProof/>
      <w:sz w:val="21"/>
      <w:szCs w:val="21"/>
      <w:u w:val="none"/>
      <w:lang w:bidi="ar-SA"/>
    </w:rPr>
  </w:style>
  <w:style w:type="character" w:customStyle="1" w:styleId="0pt">
    <w:name w:val="Основной текст + Интервал 0 pt"/>
    <w:rsid w:val="005201D9"/>
    <w:rPr>
      <w:rFonts w:ascii="Times New Roman" w:hAnsi="Times New Roman" w:cs="Times New Roman"/>
      <w:b/>
      <w:bCs/>
      <w:spacing w:val="9"/>
      <w:sz w:val="19"/>
      <w:szCs w:val="19"/>
      <w:u w:val="none"/>
      <w:lang w:bidi="ar-SA"/>
    </w:rPr>
  </w:style>
  <w:style w:type="character" w:customStyle="1" w:styleId="TimesNewRoman7">
    <w:name w:val="Основной текст + Times New Roman7"/>
    <w:aliases w:val="11 pt3,Интервал 0 pt6,Основной текст + Franklin Gothic Book,9 pt"/>
    <w:rsid w:val="005201D9"/>
    <w:rPr>
      <w:rFonts w:ascii="Times New Roman" w:hAnsi="Times New Roman" w:cs="Times New Roman"/>
      <w:b/>
      <w:bCs/>
      <w:spacing w:val="1"/>
      <w:sz w:val="22"/>
      <w:szCs w:val="22"/>
      <w:u w:val="none"/>
      <w:lang w:bidi="ar-SA"/>
    </w:rPr>
  </w:style>
  <w:style w:type="character" w:customStyle="1" w:styleId="1210">
    <w:name w:val="Основной текст + 121"/>
    <w:aliases w:val="5 pt4"/>
    <w:rsid w:val="005201D9"/>
    <w:rPr>
      <w:rFonts w:ascii="Times New Roman" w:hAnsi="Times New Roman" w:cs="Times New Roman"/>
      <w:b/>
      <w:bCs/>
      <w:spacing w:val="2"/>
      <w:sz w:val="25"/>
      <w:szCs w:val="25"/>
      <w:u w:val="none"/>
      <w:lang w:bidi="ar-SA"/>
    </w:rPr>
  </w:style>
  <w:style w:type="character" w:customStyle="1" w:styleId="LucidaSansUnicode2">
    <w:name w:val="Основной текст + Lucida Sans Unicode2"/>
    <w:aliases w:val="6 pt,Интервал 0 pt2,Основной текст (4) + Times New Roman2,Полужирный1"/>
    <w:rsid w:val="005201D9"/>
    <w:rPr>
      <w:rFonts w:ascii="Lucida Sans Unicode" w:hAnsi="Lucida Sans Unicode" w:cs="Lucida Sans Unicode"/>
      <w:b/>
      <w:bCs/>
      <w:spacing w:val="-6"/>
      <w:sz w:val="12"/>
      <w:szCs w:val="12"/>
      <w:u w:val="none"/>
      <w:lang w:bidi="ar-SA"/>
    </w:rPr>
  </w:style>
  <w:style w:type="character" w:customStyle="1" w:styleId="style8">
    <w:name w:val="style8"/>
    <w:basedOn w:val="a1"/>
    <w:rsid w:val="005201D9"/>
  </w:style>
  <w:style w:type="paragraph" w:customStyle="1" w:styleId="afffff1">
    <w:name w:val="Базовый"/>
    <w:rsid w:val="005201D9"/>
    <w:pPr>
      <w:tabs>
        <w:tab w:val="left" w:pos="709"/>
      </w:tabs>
      <w:suppressAutoHyphens/>
      <w:spacing w:after="0" w:line="276" w:lineRule="atLeast"/>
    </w:pPr>
    <w:rPr>
      <w:rFonts w:ascii="Calibri" w:eastAsia="SimSun" w:hAnsi="Calibri" w:cs="Calibri"/>
      <w:sz w:val="20"/>
      <w:szCs w:val="20"/>
      <w:lang w:eastAsia="ru-RU"/>
    </w:rPr>
  </w:style>
  <w:style w:type="paragraph" w:customStyle="1" w:styleId="afffff2">
    <w:name w:val="ГЛАВА"/>
    <w:basedOn w:val="a0"/>
    <w:link w:val="afffff3"/>
    <w:autoRedefine/>
    <w:qFormat/>
    <w:rsid w:val="005201D9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zh-CN"/>
    </w:rPr>
  </w:style>
  <w:style w:type="character" w:customStyle="1" w:styleId="afffff3">
    <w:name w:val="ГЛАВА Знак"/>
    <w:link w:val="afffff2"/>
    <w:rsid w:val="005201D9"/>
    <w:rPr>
      <w:rFonts w:ascii="Times New Roman" w:eastAsia="Times New Roman" w:hAnsi="Times New Roman" w:cs="Times New Roman"/>
      <w:b/>
      <w:color w:val="000000"/>
      <w:kern w:val="28"/>
      <w:sz w:val="28"/>
      <w:szCs w:val="24"/>
      <w:lang w:eastAsia="zh-CN"/>
    </w:rPr>
  </w:style>
  <w:style w:type="character" w:customStyle="1" w:styleId="11pt">
    <w:name w:val="Основной текст + 11 pt;Не полужирный"/>
    <w:rsid w:val="005201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xl78">
    <w:name w:val="xl78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0"/>
    <w:rsid w:val="005201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0"/>
    <w:rsid w:val="005201D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0"/>
    <w:rsid w:val="005201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0"/>
    <w:rsid w:val="005201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0"/>
    <w:rsid w:val="005201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7">
    <w:name w:val="font7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8">
    <w:name w:val="font8"/>
    <w:basedOn w:val="a0"/>
    <w:rsid w:val="005201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36">
    <w:name w:val="xl136"/>
    <w:basedOn w:val="a0"/>
    <w:rsid w:val="005201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5201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40">
    <w:name w:val="xl140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DocList">
    <w:name w:val="ConsPlusDocList"/>
    <w:rsid w:val="005201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20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20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63">
    <w:name w:val="xl63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0"/>
    <w:rsid w:val="00520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extended-textshort">
    <w:name w:val="extended-text__short"/>
    <w:basedOn w:val="a1"/>
    <w:rsid w:val="005201D9"/>
  </w:style>
  <w:style w:type="character" w:customStyle="1" w:styleId="graytitle">
    <w:name w:val="graytitle"/>
    <w:basedOn w:val="a1"/>
    <w:rsid w:val="005201D9"/>
  </w:style>
  <w:style w:type="paragraph" w:customStyle="1" w:styleId="2f8">
    <w:name w:val="Знак Знак Знак2 Знак Знак Знак Знак"/>
    <w:basedOn w:val="a0"/>
    <w:rsid w:val="005201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4">
    <w:name w:val="Перечисление"/>
    <w:basedOn w:val="a0"/>
    <w:qFormat/>
    <w:rsid w:val="005201D9"/>
    <w:pPr>
      <w:spacing w:after="0" w:line="312" w:lineRule="auto"/>
      <w:ind w:left="993" w:hanging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0">
    <w:name w:val="Стиль Слева:  0"/>
    <w:aliases w:val="5 см"/>
    <w:basedOn w:val="a0"/>
    <w:rsid w:val="005201D9"/>
    <w:pPr>
      <w:spacing w:after="0" w:line="312" w:lineRule="auto"/>
      <w:ind w:left="284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ffff5">
    <w:name w:val="Note Heading"/>
    <w:basedOn w:val="a0"/>
    <w:next w:val="a0"/>
    <w:link w:val="afffff6"/>
    <w:rsid w:val="005201D9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afffff6">
    <w:name w:val="Заголовок записки Знак"/>
    <w:basedOn w:val="a1"/>
    <w:link w:val="afffff5"/>
    <w:rsid w:val="005201D9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plainlinksneverexpand1">
    <w:name w:val="plainlinksneverexpand1"/>
    <w:basedOn w:val="a1"/>
    <w:rsid w:val="005201D9"/>
  </w:style>
  <w:style w:type="character" w:customStyle="1" w:styleId="geo-lat1">
    <w:name w:val="geo-lat1"/>
    <w:basedOn w:val="a1"/>
    <w:rsid w:val="005201D9"/>
  </w:style>
  <w:style w:type="character" w:customStyle="1" w:styleId="geo-lon1">
    <w:name w:val="geo-lon1"/>
    <w:basedOn w:val="a1"/>
    <w:rsid w:val="005201D9"/>
  </w:style>
  <w:style w:type="character" w:customStyle="1" w:styleId="geo-multi-punct1">
    <w:name w:val="geo-multi-punct1"/>
    <w:rsid w:val="005201D9"/>
    <w:rPr>
      <w:vanish/>
      <w:webHidden w:val="0"/>
      <w:specVanish w:val="0"/>
    </w:rPr>
  </w:style>
  <w:style w:type="character" w:customStyle="1" w:styleId="geo">
    <w:name w:val="geo"/>
    <w:basedOn w:val="a1"/>
    <w:rsid w:val="005201D9"/>
  </w:style>
  <w:style w:type="character" w:customStyle="1" w:styleId="latitude">
    <w:name w:val="latitude"/>
    <w:basedOn w:val="a1"/>
    <w:rsid w:val="005201D9"/>
  </w:style>
  <w:style w:type="character" w:customStyle="1" w:styleId="longitude">
    <w:name w:val="longitude"/>
    <w:basedOn w:val="a1"/>
    <w:rsid w:val="005201D9"/>
  </w:style>
  <w:style w:type="character" w:customStyle="1" w:styleId="coordinatesplainlinksneverexpand">
    <w:name w:val="coordinates plainlinksneverexpand"/>
    <w:basedOn w:val="a1"/>
    <w:rsid w:val="005201D9"/>
  </w:style>
  <w:style w:type="character" w:customStyle="1" w:styleId="HeaderChar">
    <w:name w:val="Header Char"/>
    <w:locked/>
    <w:rsid w:val="005201D9"/>
    <w:rPr>
      <w:rFonts w:eastAsia="Calibri"/>
      <w:sz w:val="24"/>
      <w:szCs w:val="24"/>
      <w:lang w:val="ru-RU" w:eastAsia="ru-RU" w:bidi="ar-SA"/>
    </w:rPr>
  </w:style>
  <w:style w:type="paragraph" w:styleId="afffff7">
    <w:name w:val="List Bullet"/>
    <w:basedOn w:val="a0"/>
    <w:uiPriority w:val="99"/>
    <w:unhideWhenUsed/>
    <w:rsid w:val="005201D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титул"/>
    <w:basedOn w:val="a0"/>
    <w:uiPriority w:val="99"/>
    <w:rsid w:val="005201D9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9">
    <w:name w:val=".."/>
    <w:basedOn w:val="a0"/>
    <w:uiPriority w:val="99"/>
    <w:rsid w:val="005201D9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oy">
    <w:name w:val="moy"/>
    <w:basedOn w:val="a0"/>
    <w:uiPriority w:val="99"/>
    <w:rsid w:val="005201D9"/>
    <w:pPr>
      <w:widowControl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a">
    <w:name w:val="endnote text"/>
    <w:basedOn w:val="a0"/>
    <w:link w:val="afffffb"/>
    <w:uiPriority w:val="99"/>
    <w:semiHidden/>
    <w:rsid w:val="005201D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fffb">
    <w:name w:val="Текст концевой сноски Знак"/>
    <w:basedOn w:val="a1"/>
    <w:link w:val="afffffa"/>
    <w:uiPriority w:val="99"/>
    <w:semiHidden/>
    <w:rsid w:val="005201D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ffffc">
    <w:name w:val="endnote reference"/>
    <w:semiHidden/>
    <w:rsid w:val="005201D9"/>
    <w:rPr>
      <w:vertAlign w:val="superscript"/>
    </w:rPr>
  </w:style>
  <w:style w:type="character" w:customStyle="1" w:styleId="grame">
    <w:name w:val="grame"/>
    <w:basedOn w:val="a1"/>
    <w:uiPriority w:val="99"/>
    <w:rsid w:val="005201D9"/>
  </w:style>
  <w:style w:type="paragraph" w:customStyle="1" w:styleId="332">
    <w:name w:val="Основной текст 33"/>
    <w:basedOn w:val="a0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character" w:customStyle="1" w:styleId="1fd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uiPriority w:val="99"/>
    <w:locked/>
    <w:rsid w:val="005201D9"/>
    <w:rPr>
      <w:color w:val="000000"/>
      <w:lang w:val="ru-RU" w:eastAsia="ru-RU" w:bidi="ar-SA"/>
    </w:rPr>
  </w:style>
  <w:style w:type="paragraph" w:customStyle="1" w:styleId="Noeeu1">
    <w:name w:val="Noeeu1"/>
    <w:basedOn w:val="a0"/>
    <w:uiPriority w:val="99"/>
    <w:rsid w:val="005201D9"/>
    <w:pPr>
      <w:spacing w:before="240" w:after="0" w:line="240" w:lineRule="auto"/>
      <w:ind w:left="284"/>
      <w:jc w:val="both"/>
    </w:pPr>
    <w:rPr>
      <w:rFonts w:ascii="Cyrvetica" w:eastAsia="Times New Roman" w:hAnsi="Cyrvetica" w:cs="Times New Roman"/>
      <w:color w:val="000000"/>
      <w:szCs w:val="20"/>
      <w:lang w:eastAsia="ru-RU"/>
    </w:rPr>
  </w:style>
  <w:style w:type="paragraph" w:customStyle="1" w:styleId="text19">
    <w:name w:val="text19"/>
    <w:basedOn w:val="a0"/>
    <w:uiPriority w:val="99"/>
    <w:rsid w:val="005201D9"/>
    <w:pPr>
      <w:spacing w:after="216" w:line="312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fffffd">
    <w:name w:val="Òàáëè÷íûé"/>
    <w:basedOn w:val="a0"/>
    <w:uiPriority w:val="99"/>
    <w:rsid w:val="005201D9"/>
    <w:pPr>
      <w:spacing w:after="120" w:line="240" w:lineRule="auto"/>
      <w:jc w:val="both"/>
    </w:pPr>
    <w:rPr>
      <w:rFonts w:ascii="T_LR_Baltica" w:eastAsia="Times New Roman" w:hAnsi="T_LR_Baltica" w:cs="Times New Roman"/>
      <w:color w:val="000000"/>
      <w:sz w:val="24"/>
      <w:szCs w:val="20"/>
      <w:lang w:eastAsia="ru-RU"/>
    </w:rPr>
  </w:style>
  <w:style w:type="paragraph" w:customStyle="1" w:styleId="221">
    <w:name w:val="Основной текст 22"/>
    <w:basedOn w:val="a0"/>
    <w:rsid w:val="005201D9"/>
    <w:pPr>
      <w:spacing w:after="0" w:line="24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2f9">
    <w:name w:val="Обычный2"/>
    <w:rsid w:val="005201D9"/>
    <w:pPr>
      <w:widowControl w:val="0"/>
      <w:spacing w:after="0" w:line="28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20">
    <w:name w:val="text20"/>
    <w:basedOn w:val="a0"/>
    <w:uiPriority w:val="99"/>
    <w:rsid w:val="005201D9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e">
    <w:name w:val="1"/>
    <w:basedOn w:val="a0"/>
    <w:uiPriority w:val="99"/>
    <w:rsid w:val="005201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fe">
    <w:name w:val="Формула"/>
    <w:basedOn w:val="ac"/>
    <w:uiPriority w:val="99"/>
    <w:rsid w:val="005201D9"/>
    <w:pPr>
      <w:widowControl/>
      <w:shd w:val="clear" w:color="auto" w:fill="auto"/>
      <w:spacing w:after="60"/>
      <w:ind w:left="709" w:firstLine="0"/>
    </w:pPr>
    <w:rPr>
      <w:rFonts w:eastAsia="Times New Roman"/>
      <w:b/>
      <w:color w:val="auto"/>
      <w:sz w:val="24"/>
      <w:szCs w:val="20"/>
      <w:lang w:eastAsia="ar-SA"/>
    </w:rPr>
  </w:style>
  <w:style w:type="character" w:customStyle="1" w:styleId="TimesNewRoman">
    <w:name w:val="Стиль Times New Roman"/>
    <w:uiPriority w:val="99"/>
    <w:rsid w:val="005201D9"/>
    <w:rPr>
      <w:rFonts w:ascii="Times New Roman" w:hAnsi="Times New Roman"/>
      <w:sz w:val="20"/>
    </w:rPr>
  </w:style>
  <w:style w:type="character" w:customStyle="1" w:styleId="large">
    <w:name w:val="large"/>
    <w:basedOn w:val="a1"/>
    <w:uiPriority w:val="99"/>
    <w:rsid w:val="005201D9"/>
  </w:style>
  <w:style w:type="character" w:customStyle="1" w:styleId="tuchatext1">
    <w:name w:val="tucha_text1"/>
    <w:basedOn w:val="a1"/>
    <w:uiPriority w:val="99"/>
    <w:rsid w:val="005201D9"/>
  </w:style>
  <w:style w:type="character" w:styleId="affffff">
    <w:name w:val="annotation reference"/>
    <w:uiPriority w:val="99"/>
    <w:semiHidden/>
    <w:rsid w:val="005201D9"/>
    <w:rPr>
      <w:sz w:val="16"/>
      <w:szCs w:val="16"/>
    </w:rPr>
  </w:style>
  <w:style w:type="paragraph" w:styleId="affffff0">
    <w:name w:val="annotation text"/>
    <w:basedOn w:val="a0"/>
    <w:link w:val="affffff1"/>
    <w:uiPriority w:val="99"/>
    <w:semiHidden/>
    <w:rsid w:val="005201D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ffff1">
    <w:name w:val="Текст примечания Знак"/>
    <w:basedOn w:val="a1"/>
    <w:link w:val="affffff0"/>
    <w:uiPriority w:val="99"/>
    <w:semiHidden/>
    <w:rsid w:val="005201D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ffff2">
    <w:name w:val="annotation subject"/>
    <w:basedOn w:val="affffff0"/>
    <w:next w:val="affffff0"/>
    <w:link w:val="affffff3"/>
    <w:uiPriority w:val="99"/>
    <w:semiHidden/>
    <w:rsid w:val="005201D9"/>
    <w:rPr>
      <w:b/>
      <w:bCs/>
    </w:rPr>
  </w:style>
  <w:style w:type="character" w:customStyle="1" w:styleId="affffff3">
    <w:name w:val="Тема примечания Знак"/>
    <w:basedOn w:val="affffff1"/>
    <w:link w:val="affffff2"/>
    <w:uiPriority w:val="99"/>
    <w:semiHidden/>
    <w:rsid w:val="005201D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2fa">
    <w:name w:val="сновной текст с отступом 2"/>
    <w:basedOn w:val="a0"/>
    <w:uiPriority w:val="99"/>
    <w:rsid w:val="005201D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BodyText31">
    <w:name w:val="Body Text 31"/>
    <w:basedOn w:val="a0"/>
    <w:uiPriority w:val="99"/>
    <w:rsid w:val="005201D9"/>
    <w:pPr>
      <w:spacing w:after="0" w:line="240" w:lineRule="auto"/>
      <w:jc w:val="both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msonormaltable0">
    <w:name w:val="msonormaltable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4">
    <w:name w:val="Обычный для таблиц"/>
    <w:basedOn w:val="a0"/>
    <w:next w:val="a0"/>
    <w:uiPriority w:val="99"/>
    <w:rsid w:val="005201D9"/>
    <w:pPr>
      <w:widowControl w:val="0"/>
      <w:adjustRightInd w:val="0"/>
      <w:spacing w:after="0" w:line="360" w:lineRule="atLeast"/>
      <w:ind w:firstLine="567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99"/>
    <w:semiHidden/>
    <w:unhideWhenUsed/>
    <w:qFormat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4">
    <w:name w:val="Заголовок 31"/>
    <w:basedOn w:val="a0"/>
    <w:uiPriority w:val="99"/>
    <w:qFormat/>
    <w:rsid w:val="005201D9"/>
    <w:pPr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affffff5">
    <w:name w:val="Список нумерация"/>
    <w:basedOn w:val="a0"/>
    <w:link w:val="affffff6"/>
    <w:uiPriority w:val="99"/>
    <w:rsid w:val="005201D9"/>
    <w:pPr>
      <w:tabs>
        <w:tab w:val="num" w:pos="1273"/>
      </w:tabs>
      <w:spacing w:after="0"/>
      <w:ind w:left="1273" w:hanging="705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6">
    <w:name w:val="Список нумерация Знак"/>
    <w:link w:val="affffff5"/>
    <w:uiPriority w:val="99"/>
    <w:locked/>
    <w:rsid w:val="005201D9"/>
    <w:rPr>
      <w:rFonts w:ascii="Calibri" w:eastAsia="Times New Roman" w:hAnsi="Calibri" w:cs="Times New Roman"/>
      <w:sz w:val="24"/>
      <w:szCs w:val="24"/>
    </w:rPr>
  </w:style>
  <w:style w:type="character" w:customStyle="1" w:styleId="FontStyle25">
    <w:name w:val="Font Style25"/>
    <w:uiPriority w:val="99"/>
    <w:rsid w:val="005201D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5201D9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0"/>
    <w:uiPriority w:val="99"/>
    <w:rsid w:val="005201D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pt">
    <w:name w:val="Основной текст (2) + Интервал 2 pt"/>
    <w:uiPriority w:val="99"/>
    <w:rsid w:val="005201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fb">
    <w:name w:val="Абзац списка2"/>
    <w:basedOn w:val="a0"/>
    <w:uiPriority w:val="99"/>
    <w:rsid w:val="005201D9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fc">
    <w:name w:val="Заголовок №2_"/>
    <w:link w:val="2fd"/>
    <w:uiPriority w:val="99"/>
    <w:rsid w:val="005201D9"/>
    <w:rPr>
      <w:b/>
      <w:bCs/>
      <w:i/>
      <w:iCs/>
      <w:sz w:val="28"/>
      <w:szCs w:val="28"/>
      <w:shd w:val="clear" w:color="auto" w:fill="FFFFFF"/>
    </w:rPr>
  </w:style>
  <w:style w:type="paragraph" w:customStyle="1" w:styleId="2fd">
    <w:name w:val="Заголовок №2"/>
    <w:basedOn w:val="a0"/>
    <w:link w:val="2fc"/>
    <w:uiPriority w:val="99"/>
    <w:rsid w:val="005201D9"/>
    <w:pPr>
      <w:widowControl w:val="0"/>
      <w:shd w:val="clear" w:color="auto" w:fill="FFFFFF"/>
      <w:spacing w:before="240" w:after="0" w:line="322" w:lineRule="exact"/>
      <w:outlineLvl w:val="1"/>
    </w:pPr>
    <w:rPr>
      <w:b/>
      <w:bCs/>
      <w:i/>
      <w:iCs/>
      <w:sz w:val="28"/>
      <w:szCs w:val="28"/>
    </w:rPr>
  </w:style>
  <w:style w:type="character" w:customStyle="1" w:styleId="110">
    <w:name w:val="Основной текст (11)_"/>
    <w:link w:val="112"/>
    <w:uiPriority w:val="99"/>
    <w:rsid w:val="005201D9"/>
    <w:rPr>
      <w:b/>
      <w:bCs/>
      <w:i/>
      <w:iCs/>
      <w:sz w:val="28"/>
      <w:szCs w:val="28"/>
      <w:shd w:val="clear" w:color="auto" w:fill="FFFFFF"/>
    </w:rPr>
  </w:style>
  <w:style w:type="paragraph" w:customStyle="1" w:styleId="112">
    <w:name w:val="Основной текст (11)"/>
    <w:basedOn w:val="a0"/>
    <w:link w:val="110"/>
    <w:uiPriority w:val="99"/>
    <w:rsid w:val="005201D9"/>
    <w:pPr>
      <w:widowControl w:val="0"/>
      <w:shd w:val="clear" w:color="auto" w:fill="FFFFFF"/>
      <w:spacing w:before="300" w:after="180" w:line="0" w:lineRule="atLeast"/>
      <w:jc w:val="both"/>
    </w:pPr>
    <w:rPr>
      <w:b/>
      <w:bCs/>
      <w:i/>
      <w:iCs/>
      <w:sz w:val="28"/>
      <w:szCs w:val="28"/>
    </w:rPr>
  </w:style>
  <w:style w:type="character" w:customStyle="1" w:styleId="affffff7">
    <w:name w:val="Колонтитул_"/>
    <w:link w:val="affffff8"/>
    <w:uiPriority w:val="99"/>
    <w:rsid w:val="005201D9"/>
    <w:rPr>
      <w:b/>
      <w:bCs/>
      <w:sz w:val="16"/>
      <w:szCs w:val="16"/>
      <w:shd w:val="clear" w:color="auto" w:fill="FFFFFF"/>
    </w:rPr>
  </w:style>
  <w:style w:type="character" w:customStyle="1" w:styleId="10pt">
    <w:name w:val="Колонтитул + 10 pt"/>
    <w:uiPriority w:val="99"/>
    <w:rsid w:val="005201D9"/>
    <w:rPr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fe">
    <w:name w:val="Основной текст (2) + Курсив"/>
    <w:uiPriority w:val="99"/>
    <w:rsid w:val="005201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8">
    <w:name w:val="Основной текст (5) + Не курсив"/>
    <w:uiPriority w:val="99"/>
    <w:rsid w:val="005201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27pt">
    <w:name w:val="Основной текст (6) + 27 pt;Не курсив"/>
    <w:rsid w:val="005201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shd w:val="clear" w:color="auto" w:fill="FFFFFF"/>
      <w:lang w:val="ru-RU" w:eastAsia="ru-RU" w:bidi="ru-RU"/>
    </w:rPr>
  </w:style>
  <w:style w:type="paragraph" w:customStyle="1" w:styleId="affffff8">
    <w:name w:val="Колонтитул"/>
    <w:basedOn w:val="a0"/>
    <w:link w:val="affffff7"/>
    <w:uiPriority w:val="99"/>
    <w:rsid w:val="005201D9"/>
    <w:pPr>
      <w:widowControl w:val="0"/>
      <w:shd w:val="clear" w:color="auto" w:fill="FFFFFF"/>
      <w:spacing w:after="0" w:line="0" w:lineRule="atLeast"/>
    </w:pPr>
    <w:rPr>
      <w:b/>
      <w:bCs/>
      <w:sz w:val="16"/>
      <w:szCs w:val="16"/>
    </w:rPr>
  </w:style>
  <w:style w:type="paragraph" w:customStyle="1" w:styleId="affffff9">
    <w:name w:val="ГП_Обычный"/>
    <w:link w:val="affffffa"/>
    <w:uiPriority w:val="99"/>
    <w:qFormat/>
    <w:rsid w:val="005201D9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a">
    <w:name w:val="ГП_Обычный Знак"/>
    <w:link w:val="affffff9"/>
    <w:uiPriority w:val="99"/>
    <w:rsid w:val="00520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сновной текст4"/>
    <w:basedOn w:val="a0"/>
    <w:uiPriority w:val="99"/>
    <w:rsid w:val="005201D9"/>
    <w:pPr>
      <w:shd w:val="clear" w:color="auto" w:fill="FFFFFF"/>
      <w:spacing w:after="49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p3">
    <w:name w:val="p3"/>
    <w:basedOn w:val="a0"/>
    <w:uiPriority w:val="99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uiPriority w:val="99"/>
    <w:rsid w:val="005201D9"/>
    <w:rPr>
      <w:rFonts w:cs="Times New Roman"/>
    </w:rPr>
  </w:style>
  <w:style w:type="paragraph" w:customStyle="1" w:styleId="3f1">
    <w:name w:val="Абзац списка3"/>
    <w:basedOn w:val="a0"/>
    <w:rsid w:val="005201D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fffffb">
    <w:name w:val="АААОбычн"/>
    <w:basedOn w:val="a0"/>
    <w:link w:val="affffffc"/>
    <w:uiPriority w:val="99"/>
    <w:rsid w:val="005201D9"/>
    <w:pPr>
      <w:spacing w:before="120" w:after="120" w:line="300" w:lineRule="auto"/>
      <w:ind w:firstLine="567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ffffc">
    <w:name w:val="АААОбычн Знак"/>
    <w:link w:val="affffffb"/>
    <w:uiPriority w:val="99"/>
    <w:locked/>
    <w:rsid w:val="005201D9"/>
    <w:rPr>
      <w:rFonts w:ascii="Times New Roman" w:eastAsia="Calibri" w:hAnsi="Times New Roman" w:cs="Times New Roman"/>
      <w:sz w:val="24"/>
      <w:szCs w:val="20"/>
    </w:rPr>
  </w:style>
  <w:style w:type="paragraph" w:customStyle="1" w:styleId="a">
    <w:name w:val="АПереч"/>
    <w:basedOn w:val="affffffb"/>
    <w:link w:val="affffffd"/>
    <w:uiPriority w:val="99"/>
    <w:rsid w:val="005201D9"/>
    <w:pPr>
      <w:numPr>
        <w:numId w:val="28"/>
      </w:numPr>
      <w:tabs>
        <w:tab w:val="left" w:pos="1134"/>
      </w:tabs>
      <w:ind w:left="0" w:firstLine="567"/>
    </w:pPr>
  </w:style>
  <w:style w:type="character" w:customStyle="1" w:styleId="affffffd">
    <w:name w:val="АПереч Знак"/>
    <w:link w:val="a"/>
    <w:uiPriority w:val="99"/>
    <w:locked/>
    <w:rsid w:val="005201D9"/>
    <w:rPr>
      <w:rFonts w:ascii="Times New Roman" w:eastAsia="Calibri" w:hAnsi="Times New Roman" w:cs="Times New Roman"/>
      <w:sz w:val="24"/>
      <w:szCs w:val="20"/>
    </w:rPr>
  </w:style>
  <w:style w:type="table" w:customStyle="1" w:styleId="TableNormal11">
    <w:name w:val="Table Normal11"/>
    <w:uiPriority w:val="99"/>
    <w:semiHidden/>
    <w:rsid w:val="005201D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27pt0">
    <w:name w:val="Основной текст (6) + 27 pt"/>
    <w:aliases w:val="Не курсив"/>
    <w:uiPriority w:val="99"/>
    <w:rsid w:val="005201D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shd w:val="clear" w:color="auto" w:fill="FFFFFF"/>
      <w:lang w:val="ru-RU" w:eastAsia="ru-RU"/>
    </w:rPr>
  </w:style>
  <w:style w:type="character" w:customStyle="1" w:styleId="FontStyle24">
    <w:name w:val="Font Style24"/>
    <w:uiPriority w:val="99"/>
    <w:rsid w:val="005201D9"/>
    <w:rPr>
      <w:rFonts w:ascii="Times New Roman" w:hAnsi="Times New Roman" w:cs="Times New Roman"/>
      <w:color w:val="000000"/>
      <w:sz w:val="26"/>
      <w:szCs w:val="26"/>
    </w:rPr>
  </w:style>
  <w:style w:type="paragraph" w:customStyle="1" w:styleId="msonormalcxspmiddle">
    <w:name w:val="msonormalcxspmiddle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fe">
    <w:name w:val="Стиль"/>
    <w:rsid w:val="00520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locked/>
    <w:rsid w:val="005201D9"/>
    <w:rPr>
      <w:rFonts w:ascii="Calibri" w:eastAsia="Times New Roman" w:hAnsi="Calibri" w:cs="Times New Roman"/>
      <w:sz w:val="20"/>
      <w:szCs w:val="20"/>
    </w:rPr>
  </w:style>
  <w:style w:type="paragraph" w:customStyle="1" w:styleId="p61">
    <w:name w:val="p61"/>
    <w:basedOn w:val="a0"/>
    <w:rsid w:val="005201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f">
    <w:name w:val="Подпись1"/>
    <w:basedOn w:val="ac"/>
    <w:rsid w:val="005201D9"/>
    <w:pPr>
      <w:widowControl/>
      <w:shd w:val="clear" w:color="auto" w:fill="auto"/>
      <w:tabs>
        <w:tab w:val="right" w:pos="9072"/>
      </w:tabs>
      <w:suppressAutoHyphens/>
      <w:ind w:firstLine="709"/>
    </w:pPr>
    <w:rPr>
      <w:rFonts w:eastAsia="Arial"/>
      <w:color w:val="auto"/>
      <w:sz w:val="28"/>
      <w:szCs w:val="20"/>
      <w:lang w:eastAsia="ar-SA"/>
    </w:rPr>
  </w:style>
  <w:style w:type="paragraph" w:customStyle="1" w:styleId="46">
    <w:name w:val="Абзац списка4"/>
    <w:basedOn w:val="a0"/>
    <w:rsid w:val="005451D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59">
    <w:name w:val="Абзац списка5"/>
    <w:basedOn w:val="a0"/>
    <w:rsid w:val="00EE202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ff">
    <w:name w:val="Знак2"/>
    <w:basedOn w:val="a0"/>
    <w:rsid w:val="00EA2EBC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ff0">
    <w:name w:val="Знак Знак Знак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2">
    <w:name w:val="Знак Знак41"/>
    <w:basedOn w:val="a0"/>
    <w:rsid w:val="00EA2E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0">
    <w:name w:val="Основной текст 211"/>
    <w:basedOn w:val="a0"/>
    <w:uiPriority w:val="99"/>
    <w:rsid w:val="00EA2EBC"/>
    <w:pPr>
      <w:widowControl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13">
    <w:name w:val="Обычный11"/>
    <w:uiPriority w:val="99"/>
    <w:rsid w:val="00EA2EBC"/>
    <w:rPr>
      <w:rFonts w:ascii="Times New Roman" w:eastAsia="Calibri" w:hAnsi="Times New Roman" w:cs="Times New Roman"/>
      <w:sz w:val="24"/>
      <w:lang w:eastAsia="ru-RU"/>
    </w:rPr>
  </w:style>
  <w:style w:type="paragraph" w:customStyle="1" w:styleId="1ff1">
    <w:name w:val="Знак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">
    <w:name w:val="Char Char1"/>
    <w:basedOn w:val="a0"/>
    <w:rsid w:val="00EA2E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f2">
    <w:name w:val="Знак Знак Знак Знак1"/>
    <w:basedOn w:val="a0"/>
    <w:rsid w:val="00EA2E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">
    <w:name w:val="S_Обычный жирный"/>
    <w:basedOn w:val="a0"/>
    <w:link w:val="S0"/>
    <w:qFormat/>
    <w:rsid w:val="00D546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0">
    <w:name w:val="S_Обычный жирный Знак"/>
    <w:link w:val="S"/>
    <w:locked/>
    <w:rsid w:val="00D546E7"/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">
    <w:name w:val="Основной(РПЗ)"/>
    <w:basedOn w:val="a0"/>
    <w:link w:val="1ff3"/>
    <w:qFormat/>
    <w:rsid w:val="003F733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ff3">
    <w:name w:val="Основной(РПЗ) Знак1"/>
    <w:basedOn w:val="a1"/>
    <w:link w:val="afffffff"/>
    <w:locked/>
    <w:rsid w:val="003F733E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b">
    <w:name w:val="b_обычный"/>
    <w:link w:val="b0"/>
    <w:qFormat/>
    <w:rsid w:val="003F73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b0">
    <w:name w:val="b_обычный Знак"/>
    <w:basedOn w:val="a1"/>
    <w:link w:val="b"/>
    <w:locked/>
    <w:rsid w:val="003F733E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S1">
    <w:name w:val="S_Маркированный"/>
    <w:basedOn w:val="a0"/>
    <w:link w:val="S20"/>
    <w:rsid w:val="003F733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20">
    <w:name w:val="S_Маркированный Знак2"/>
    <w:basedOn w:val="a1"/>
    <w:link w:val="S1"/>
    <w:locked/>
    <w:rsid w:val="003F733E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b1">
    <w:name w:val="b_табл_номер"/>
    <w:basedOn w:val="b"/>
    <w:next w:val="b2"/>
    <w:qFormat/>
    <w:rsid w:val="003F733E"/>
    <w:pPr>
      <w:ind w:firstLine="0"/>
      <w:jc w:val="right"/>
    </w:pPr>
    <w:rPr>
      <w:i/>
      <w:shd w:val="clear" w:color="auto" w:fill="FFFFFF"/>
    </w:rPr>
  </w:style>
  <w:style w:type="paragraph" w:customStyle="1" w:styleId="b2">
    <w:name w:val="b_табл_назв"/>
    <w:basedOn w:val="a0"/>
    <w:qFormat/>
    <w:rsid w:val="003F733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hd w:val="clear" w:color="auto" w:fill="FFFFFF"/>
    </w:rPr>
  </w:style>
  <w:style w:type="numbering" w:customStyle="1" w:styleId="2">
    <w:name w:val="Статья / Раздел2"/>
    <w:rsid w:val="005855C8"/>
    <w:pPr>
      <w:numPr>
        <w:numId w:val="35"/>
      </w:numPr>
    </w:pPr>
  </w:style>
  <w:style w:type="character" w:styleId="afffffff0">
    <w:name w:val="Placeholder Text"/>
    <w:basedOn w:val="a1"/>
    <w:uiPriority w:val="99"/>
    <w:semiHidden/>
    <w:rsid w:val="00AB48B6"/>
    <w:rPr>
      <w:color w:val="808080"/>
    </w:rPr>
  </w:style>
  <w:style w:type="paragraph" w:customStyle="1" w:styleId="afffffff1">
    <w:name w:val="Документ в списке"/>
    <w:basedOn w:val="a0"/>
    <w:next w:val="a0"/>
    <w:uiPriority w:val="99"/>
    <w:rsid w:val="000114CE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Theme="minorEastAsia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5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2A5CA-27F5-4A2B-82BB-6F9E0268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16577</Words>
  <Characters>94491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КобраПК</dc:creator>
  <cp:lastModifiedBy>Тевлюкова</cp:lastModifiedBy>
  <cp:revision>6</cp:revision>
  <cp:lastPrinted>2020-02-06T04:09:00Z</cp:lastPrinted>
  <dcterms:created xsi:type="dcterms:W3CDTF">2020-02-04T01:40:00Z</dcterms:created>
  <dcterms:modified xsi:type="dcterms:W3CDTF">2020-02-07T02:29:00Z</dcterms:modified>
</cp:coreProperties>
</file>